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74" w:lineRule="auto" w:line="255"/>
        <w:ind w:left="116" w:right="218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Verificator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proiecte,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atestat</w:t>
      </w:r>
      <w:r>
        <w:rPr>
          <w:rFonts w:cs="Times New Roman" w:hAnsi="Times New Roman" w:eastAsia="Times New Roman" w:ascii="Times New Roman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MLPTL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Fiorica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Stroia</w:t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11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Aleea</w:t>
      </w:r>
      <w:r>
        <w:rPr>
          <w:rFonts w:cs="Times New Roman" w:hAnsi="Times New Roman" w:eastAsia="Times New Roman" w:ascii="Times New Roman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Resita</w:t>
      </w:r>
      <w:r>
        <w:rPr>
          <w:rFonts w:cs="Times New Roman" w:hAnsi="Times New Roman" w:eastAsia="Times New Roman" w:ascii="Times New Roman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"D",</w:t>
      </w:r>
      <w:r>
        <w:rPr>
          <w:rFonts w:cs="Times New Roman" w:hAnsi="Times New Roman" w:eastAsia="Times New Roman" w:ascii="Times New Roman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BL</w:t>
      </w:r>
      <w:r>
        <w:rPr>
          <w:rFonts w:cs="Times New Roman" w:hAnsi="Times New Roman" w:eastAsia="Times New Roman" w:ascii="Times New Roman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A4,</w:t>
      </w:r>
      <w:r>
        <w:rPr>
          <w:rFonts w:cs="Times New Roman" w:hAnsi="Times New Roman" w:eastAsia="Times New Roman" w:ascii="Times New Roman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AP</w:t>
      </w:r>
      <w:r>
        <w:rPr>
          <w:rFonts w:cs="Times New Roman" w:hAnsi="Times New Roman" w:eastAsia="Times New Roman" w:ascii="Times New Roman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4</w:t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24"/>
        <w:ind w:left="116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Sector</w:t>
      </w:r>
      <w:r>
        <w:rPr>
          <w:rFonts w:cs="Times New Roman" w:hAnsi="Times New Roman" w:eastAsia="Times New Roman" w:ascii="Times New Roman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83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8"/>
          <w:w w:val="8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Bucuresti</w:t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10"/>
        <w:ind w:left="111" w:right="-50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Certificat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atestare</w:t>
      </w:r>
      <w:r>
        <w:rPr>
          <w:rFonts w:cs="Times New Roman" w:hAnsi="Times New Roman" w:eastAsia="Times New Roman" w:ascii="Times New Roman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nr.</w:t>
      </w:r>
      <w:r>
        <w:rPr>
          <w:rFonts w:cs="Times New Roman" w:hAnsi="Times New Roman" w:eastAsia="Times New Roman" w:ascii="Times New Roman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02043/12.02.1998</w:t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19"/>
        <w:ind w:left="102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Nr.</w:t>
      </w:r>
      <w:r>
        <w:rPr>
          <w:rFonts w:cs="Times New Roman" w:hAnsi="Times New Roman" w:eastAsia="Times New Roman" w:ascii="Times New Roman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inregistrate:344/09.09.202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sz w:val="15"/>
          <w:szCs w:val="15"/>
        </w:rPr>
        <w:jc w:val="left"/>
        <w:spacing w:before="3" w:lineRule="exact" w:line="140"/>
      </w:pPr>
      <w:r>
        <w:br w:type="column"/>
      </w: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6"/>
          <w:szCs w:val="26"/>
        </w:rPr>
        <w:jc w:val="left"/>
        <w:spacing w:lineRule="exact" w:line="280"/>
        <w:sectPr>
          <w:pgSz w:w="11920" w:h="16840"/>
          <w:pgMar w:top="1280" w:bottom="280" w:left="680" w:right="560"/>
          <w:cols w:num="2" w:equalWidth="off">
            <w:col w:w="3674" w:space="1050"/>
            <w:col w:w="5956"/>
          </w:cols>
        </w:sectPr>
      </w:pPr>
      <w:r>
        <w:rPr>
          <w:rFonts w:cs="Arial" w:hAnsi="Arial" w:eastAsia="Arial" w:ascii="Arial"/>
          <w:b/>
          <w:spacing w:val="0"/>
          <w:w w:val="100"/>
          <w:position w:val="-1"/>
          <w:sz w:val="26"/>
          <w:szCs w:val="26"/>
        </w:rPr>
        <w:t>REFERAT</w:t>
      </w:r>
      <w:r>
        <w:rPr>
          <w:rFonts w:cs="Arial" w:hAnsi="Arial" w:eastAsia="Arial" w:ascii="Arial"/>
          <w:spacing w:val="0"/>
          <w:w w:val="100"/>
          <w:position w:val="0"/>
          <w:sz w:val="26"/>
          <w:szCs w:val="26"/>
        </w:rPr>
      </w:r>
    </w:p>
    <w:p>
      <w:pPr>
        <w:rPr>
          <w:sz w:val="22"/>
          <w:szCs w:val="22"/>
        </w:rPr>
        <w:jc w:val="left"/>
        <w:spacing w:before="17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ind w:left="462"/>
      </w:pPr>
      <w:r>
        <w:rPr>
          <w:rFonts w:cs="Arial" w:hAnsi="Arial" w:eastAsia="Arial" w:ascii="Arial"/>
          <w:spacing w:val="0"/>
          <w:w w:val="100"/>
          <w:sz w:val="20"/>
          <w:szCs w:val="20"/>
        </w:rPr>
        <w:t>Privind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10"/>
          <w:sz w:val="20"/>
          <w:szCs w:val="20"/>
        </w:rPr>
        <w:t>verificarea</w:t>
      </w:r>
      <w:r>
        <w:rPr>
          <w:rFonts w:cs="Arial" w:hAnsi="Arial" w:eastAsia="Arial" w:ascii="Arial"/>
          <w:spacing w:val="0"/>
          <w:w w:val="110"/>
          <w:sz w:val="20"/>
          <w:szCs w:val="20"/>
        </w:rPr>
        <w:t> </w:t>
      </w:r>
      <w:r>
        <w:rPr>
          <w:rFonts w:cs="Arial" w:hAnsi="Arial" w:eastAsia="Arial" w:ascii="Arial"/>
          <w:spacing w:val="6"/>
          <w:w w:val="11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la</w:t>
      </w:r>
      <w:r>
        <w:rPr>
          <w:rFonts w:cs="Arial" w:hAnsi="Arial" w:eastAsia="Arial" w:ascii="Arial"/>
          <w:spacing w:val="2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10"/>
          <w:sz w:val="20"/>
          <w:szCs w:val="20"/>
        </w:rPr>
        <w:t>cerlntele</w:t>
      </w:r>
      <w:r>
        <w:rPr>
          <w:rFonts w:cs="Arial" w:hAnsi="Arial" w:eastAsia="Arial" w:ascii="Arial"/>
          <w:spacing w:val="44"/>
          <w:w w:val="11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Af</w:t>
      </w:r>
      <w:r>
        <w:rPr>
          <w:rFonts w:cs="Arial" w:hAnsi="Arial" w:eastAsia="Arial" w:ascii="Arial"/>
          <w:spacing w:val="4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2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10"/>
          <w:sz w:val="20"/>
          <w:szCs w:val="20"/>
        </w:rPr>
        <w:t>lucrarll: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tabs>
          <w:tab w:pos="2140" w:val="left"/>
        </w:tabs>
        <w:jc w:val="left"/>
        <w:spacing w:lineRule="auto" w:line="292"/>
        <w:ind w:left="303" w:right="151" w:hanging="86"/>
      </w:pP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DESFIINTARE</w:t>
        <w:tab/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STATIE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4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DE</w:t>
      </w:r>
      <w:r>
        <w:rPr>
          <w:rFonts w:cs="Times New Roman" w:hAnsi="Times New Roman" w:eastAsia="Times New Roman" w:ascii="Times New Roman"/>
          <w:color w:val="1D70C8"/>
          <w:spacing w:val="44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DISTRIBUTIE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1D70C8"/>
          <w:spacing w:val="3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CARBURANTI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1D70C8"/>
          <w:spacing w:val="4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EXISTENT</w:t>
      </w:r>
      <w:r>
        <w:rPr>
          <w:rFonts w:cs="Times New Roman" w:hAnsi="Times New Roman" w:eastAsia="Times New Roman" w:ascii="Times New Roman"/>
          <w:color w:val="1D70C8"/>
          <w:spacing w:val="61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A</w:t>
      </w:r>
      <w:r>
        <w:rPr>
          <w:rFonts w:cs="Times New Roman" w:hAnsi="Times New Roman" w:eastAsia="Times New Roman" w:ascii="Times New Roman"/>
          <w:color w:val="1D70C8"/>
          <w:spacing w:val="21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(Cl,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3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C2,</w:t>
      </w:r>
      <w:r>
        <w:rPr>
          <w:rFonts w:cs="Times New Roman" w:hAnsi="Times New Roman" w:eastAsia="Times New Roman" w:ascii="Times New Roman"/>
          <w:color w:val="1D70C8"/>
          <w:spacing w:val="32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C3,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C4</w:t>
      </w:r>
      <w:r>
        <w:rPr>
          <w:rFonts w:cs="Times New Roman" w:hAnsi="Times New Roman" w:eastAsia="Times New Roman" w:ascii="Times New Roman"/>
          <w:color w:val="1D70C8"/>
          <w:spacing w:val="3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CU</w:t>
      </w:r>
      <w:r>
        <w:rPr>
          <w:rFonts w:cs="Times New Roman" w:hAnsi="Times New Roman" w:eastAsia="Times New Roman" w:ascii="Times New Roman"/>
          <w:color w:val="1D70C8"/>
          <w:spacing w:val="2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AMENAJARILE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 </w:t>
      </w:r>
      <w:r>
        <w:rPr>
          <w:rFonts w:cs="Times New Roman" w:hAnsi="Times New Roman" w:eastAsia="Times New Roman" w:ascii="Times New Roman"/>
          <w:color w:val="1D70C8"/>
          <w:spacing w:val="23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AFERENTE)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1D70C8"/>
          <w:spacing w:val="36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SI</w:t>
      </w:r>
      <w:r>
        <w:rPr>
          <w:rFonts w:cs="Times New Roman" w:hAnsi="Times New Roman" w:eastAsia="Times New Roman" w:ascii="Times New Roman"/>
          <w:color w:val="1D70C8"/>
          <w:spacing w:val="2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CONSTRUIRE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 </w:t>
      </w:r>
      <w:r>
        <w:rPr>
          <w:rFonts w:cs="Times New Roman" w:hAnsi="Times New Roman" w:eastAsia="Times New Roman" w:ascii="Times New Roman"/>
          <w:color w:val="1D70C8"/>
          <w:spacing w:val="4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STATIE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3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DE</w:t>
      </w:r>
      <w:r>
        <w:rPr>
          <w:rFonts w:cs="Times New Roman" w:hAnsi="Times New Roman" w:eastAsia="Times New Roman" w:ascii="Times New Roman"/>
          <w:color w:val="1D70C8"/>
          <w:spacing w:val="3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DISTRIBUTIE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center"/>
        <w:spacing w:lineRule="exact" w:line="280"/>
        <w:ind w:left="893" w:right="865"/>
      </w:pP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CARBURANTI,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1D70C8"/>
          <w:spacing w:val="32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MIJLOACE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1D70C8"/>
          <w:spacing w:val="6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PUBLICIT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6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9"/>
          <w:w w:val="100"/>
          <w:sz w:val="26"/>
          <w:szCs w:val="26"/>
        </w:rPr>
        <w:t>A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TE,</w:t>
      </w:r>
      <w:r>
        <w:rPr>
          <w:rFonts w:cs="Times New Roman" w:hAnsi="Times New Roman" w:eastAsia="Times New Roman" w:ascii="Times New Roman"/>
          <w:color w:val="1D70C8"/>
          <w:spacing w:val="61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IMPREJMUIRE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 </w:t>
      </w:r>
      <w:r>
        <w:rPr>
          <w:rFonts w:cs="Times New Roman" w:hAnsi="Times New Roman" w:eastAsia="Times New Roman" w:ascii="Times New Roman"/>
          <w:color w:val="1D70C8"/>
          <w:spacing w:val="46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TEREN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5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SI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center"/>
        <w:spacing w:before="66" w:lineRule="auto" w:line="292"/>
        <w:ind w:left="545" w:right="606"/>
      </w:pP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ORGANIZARE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1D70C8"/>
          <w:spacing w:val="64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DE</w:t>
      </w:r>
      <w:r>
        <w:rPr>
          <w:rFonts w:cs="Times New Roman" w:hAnsi="Times New Roman" w:eastAsia="Times New Roman" w:ascii="Times New Roman"/>
          <w:color w:val="1D70C8"/>
          <w:spacing w:val="4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SANTIER,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51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IN</w:t>
      </w:r>
      <w:r>
        <w:rPr>
          <w:rFonts w:cs="Times New Roman" w:hAnsi="Times New Roman" w:eastAsia="Times New Roman" w:ascii="Times New Roman"/>
          <w:color w:val="1D70C8"/>
          <w:spacing w:val="2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MUNICIPIUL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1D70C8"/>
          <w:spacing w:val="5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PLOIESTI,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1D70C8"/>
          <w:spacing w:val="34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STRADA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11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ANDREI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MURESANU,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5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NR.</w:t>
      </w:r>
      <w:r>
        <w:rPr>
          <w:rFonts w:cs="Times New Roman" w:hAnsi="Times New Roman" w:eastAsia="Times New Roman" w:ascii="Times New Roman"/>
          <w:color w:val="1D70C8"/>
          <w:spacing w:val="37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59,</w:t>
      </w:r>
      <w:r>
        <w:rPr>
          <w:rFonts w:cs="Times New Roman" w:hAnsi="Times New Roman" w:eastAsia="Times New Roman" w:ascii="Times New Roman"/>
          <w:color w:val="1D70C8"/>
          <w:spacing w:val="18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JUD.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5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1D70C8"/>
          <w:spacing w:val="0"/>
          <w:w w:val="100"/>
          <w:sz w:val="26"/>
          <w:szCs w:val="26"/>
        </w:rPr>
        <w:t>PRAHOVA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6"/>
          <w:szCs w:val="2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447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Date</w:t>
      </w:r>
      <w:r>
        <w:rPr>
          <w:rFonts w:cs="Arial" w:hAnsi="Arial" w:eastAsia="Arial" w:ascii="Arial"/>
          <w:color w:val="3D3D3D"/>
          <w:spacing w:val="3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3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identificare: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2"/>
        <w:ind w:left="793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Beneficiar: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24"/>
          <w:szCs w:val="24"/>
        </w:rPr>
        <w:t>OMV</w:t>
      </w:r>
      <w:r>
        <w:rPr>
          <w:rFonts w:cs="Times New Roman" w:hAnsi="Times New Roman" w:eastAsia="Times New Roman" w:ascii="Times New Roman"/>
          <w:color w:val="3D3D3D"/>
          <w:spacing w:val="9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24"/>
          <w:szCs w:val="24"/>
        </w:rPr>
        <w:t>PETROM</w:t>
      </w:r>
      <w:r>
        <w:rPr>
          <w:rFonts w:cs="Times New Roman" w:hAnsi="Times New Roman" w:eastAsia="Times New Roman" w:ascii="Times New Roman"/>
          <w:color w:val="3D3D3D"/>
          <w:spacing w:val="5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24"/>
          <w:szCs w:val="24"/>
        </w:rPr>
        <w:t>MARKETING</w:t>
      </w:r>
      <w:r>
        <w:rPr>
          <w:rFonts w:cs="Times New Roman" w:hAnsi="Times New Roman" w:eastAsia="Times New Roman" w:ascii="Times New Roman"/>
          <w:color w:val="3D3D3D"/>
          <w:spacing w:val="46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24"/>
          <w:szCs w:val="24"/>
        </w:rPr>
        <w:t>S.R.L.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5"/>
        <w:ind w:left="798"/>
      </w:pP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Elaborator</w:t>
      </w:r>
      <w:r>
        <w:rPr>
          <w:rFonts w:cs="Arial" w:hAnsi="Arial" w:eastAsia="Arial" w:ascii="Arial"/>
          <w:color w:val="3D3D3D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D3D3D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specialitate: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S.C.</w:t>
      </w:r>
      <w:r>
        <w:rPr>
          <w:rFonts w:cs="Arial" w:hAnsi="Arial" w:eastAsia="Arial" w:ascii="Arial"/>
          <w:color w:val="3D3D3D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PAZYGEO</w:t>
      </w:r>
      <w:r>
        <w:rPr>
          <w:rFonts w:cs="Arial" w:hAnsi="Arial" w:eastAsia="Arial" w:ascii="Arial"/>
          <w:color w:val="3D3D3D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PROIECT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S.R.L.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0"/>
          <w:szCs w:val="20"/>
        </w:rPr>
        <w:tabs>
          <w:tab w:pos="760" w:val="left"/>
        </w:tabs>
        <w:jc w:val="left"/>
        <w:spacing w:before="20" w:lineRule="auto" w:line="255"/>
        <w:ind w:left="783" w:right="71" w:hanging="350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-</w:t>
        <w:tab/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Amplasament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  </w:t>
      </w:r>
      <w:r>
        <w:rPr>
          <w:rFonts w:cs="Arial" w:hAnsi="Arial" w:eastAsia="Arial" w:ascii="Arial"/>
          <w:color w:val="3D3D3D"/>
          <w:spacing w:val="1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in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municipiul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4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Ploiesti,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pe</w:t>
      </w:r>
      <w:r>
        <w:rPr>
          <w:rFonts w:cs="Arial" w:hAnsi="Arial" w:eastAsia="Arial" w:ascii="Arial"/>
          <w:color w:val="3D3D3D"/>
          <w:spacing w:val="4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un</w:t>
      </w:r>
      <w:r>
        <w:rPr>
          <w:rFonts w:cs="Arial" w:hAnsi="Arial" w:eastAsia="Arial" w:ascii="Arial"/>
          <w:color w:val="3D3D3D"/>
          <w:spacing w:val="3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teren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sistematizat,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 </w:t>
      </w:r>
      <w:r>
        <w:rPr>
          <w:rFonts w:cs="Arial" w:hAnsi="Arial" w:eastAsia="Arial" w:ascii="Arial"/>
          <w:color w:val="3D3D3D"/>
          <w:spacing w:val="1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relativ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plan,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pe</w:t>
      </w:r>
      <w:r>
        <w:rPr>
          <w:rFonts w:cs="Arial" w:hAnsi="Arial" w:eastAsia="Arial" w:ascii="Arial"/>
          <w:color w:val="3D3D3D"/>
          <w:spacing w:val="4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una</w:t>
      </w:r>
      <w:r>
        <w:rPr>
          <w:rFonts w:cs="Arial" w:hAnsi="Arial" w:eastAsia="Arial" w:ascii="Arial"/>
          <w:color w:val="3D3D3D"/>
          <w:spacing w:val="5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din</w:t>
      </w:r>
      <w:r>
        <w:rPr>
          <w:rFonts w:cs="Arial" w:hAnsi="Arial" w:eastAsia="Arial" w:ascii="Arial"/>
          <w:color w:val="3D3D3D"/>
          <w:spacing w:val="4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terasele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3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medii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drepte</w:t>
      </w:r>
      <w:r>
        <w:rPr>
          <w:rFonts w:cs="Arial" w:hAnsi="Arial" w:eastAsia="Arial" w:ascii="Arial"/>
          <w:color w:val="3D3D3D"/>
          <w:spacing w:val="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ale</w:t>
      </w:r>
      <w:r>
        <w:rPr>
          <w:rFonts w:cs="Arial" w:hAnsi="Arial" w:eastAsia="Arial" w:ascii="Arial"/>
          <w:color w:val="3D3D3D"/>
          <w:spacing w:val="2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raului</w:t>
      </w:r>
      <w:r>
        <w:rPr>
          <w:rFonts w:cs="Arial" w:hAnsi="Arial" w:eastAsia="Arial" w:ascii="Arial"/>
          <w:color w:val="3D3D3D"/>
          <w:spacing w:val="4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Darnbu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793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Data</w:t>
      </w:r>
      <w:r>
        <w:rPr>
          <w:rFonts w:cs="Arial" w:hAnsi="Arial" w:eastAsia="Arial" w:ascii="Arial"/>
          <w:color w:val="3D3D3D"/>
          <w:spacing w:val="2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prezentaril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docurnentatiel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3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pentru</w:t>
      </w:r>
      <w:r>
        <w:rPr>
          <w:rFonts w:cs="Arial" w:hAnsi="Arial" w:eastAsia="Arial" w:ascii="Arial"/>
          <w:color w:val="3D3D3D"/>
          <w:spacing w:val="3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verificare:09.09.2021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2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uto" w:line="253"/>
        <w:ind w:left="778" w:right="6008" w:hanging="418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22"/>
          <w:szCs w:val="22"/>
        </w:rPr>
        <w:t>1.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color w:val="3D3D3D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Caracteristici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2"/>
          <w:w w:val="11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principale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2"/>
          <w:w w:val="11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ale</w:t>
      </w:r>
      <w:r>
        <w:rPr>
          <w:rFonts w:cs="Arial" w:hAnsi="Arial" w:eastAsia="Arial" w:ascii="Arial"/>
          <w:color w:val="3D3D3D"/>
          <w:spacing w:val="37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proiectului: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Studiul</w:t>
      </w:r>
      <w:r>
        <w:rPr>
          <w:rFonts w:cs="Arial" w:hAnsi="Arial" w:eastAsia="Arial" w:ascii="Arial"/>
          <w:color w:val="3D3D3D"/>
          <w:spacing w:val="4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cuprinde: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2"/>
        <w:ind w:left="783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Descrierea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7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starii</w:t>
      </w:r>
      <w:r>
        <w:rPr>
          <w:rFonts w:cs="Arial" w:hAnsi="Arial" w:eastAsia="Arial" w:ascii="Arial"/>
          <w:color w:val="3D3D3D"/>
          <w:spacing w:val="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actuale</w:t>
      </w:r>
      <w:r>
        <w:rPr>
          <w:rFonts w:cs="Arial" w:hAnsi="Arial" w:eastAsia="Arial" w:ascii="Arial"/>
          <w:color w:val="3D3D3D"/>
          <w:spacing w:val="4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color w:val="3D3D3D"/>
          <w:spacing w:val="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3"/>
          <w:sz w:val="20"/>
          <w:szCs w:val="20"/>
        </w:rPr>
        <w:t>terenulu</w:t>
      </w:r>
      <w:r>
        <w:rPr>
          <w:rFonts w:cs="Arial" w:hAnsi="Arial" w:eastAsia="Arial" w:ascii="Arial"/>
          <w:color w:val="575757"/>
          <w:spacing w:val="0"/>
          <w:w w:val="52"/>
          <w:sz w:val="20"/>
          <w:szCs w:val="20"/>
        </w:rPr>
        <w:t>i</w:t>
      </w:r>
      <w:r>
        <w:rPr>
          <w:rFonts w:cs="Arial" w:hAnsi="Arial" w:eastAsia="Arial" w:ascii="Arial"/>
          <w:color w:val="575757"/>
          <w:spacing w:val="0"/>
          <w:w w:val="100"/>
          <w:sz w:val="20"/>
          <w:szCs w:val="20"/>
        </w:rPr>
        <w:t> 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in</w:t>
      </w:r>
      <w:r>
        <w:rPr>
          <w:rFonts w:cs="Arial" w:hAnsi="Arial" w:eastAsia="Arial" w:ascii="Arial"/>
          <w:color w:val="3D3D3D"/>
          <w:spacing w:val="2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zona</w:t>
      </w:r>
      <w:r>
        <w:rPr>
          <w:rFonts w:cs="Arial" w:hAnsi="Arial" w:eastAsia="Arial" w:ascii="Arial"/>
          <w:color w:val="3D3D3D"/>
          <w:spacing w:val="3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propusa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pentru</w:t>
      </w:r>
      <w:r>
        <w:rPr>
          <w:rFonts w:cs="Arial" w:hAnsi="Arial" w:eastAsia="Arial" w:ascii="Arial"/>
          <w:color w:val="3D3D3D"/>
          <w:spacing w:val="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viitoarele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investitii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26"/>
          <w:szCs w:val="26"/>
        </w:rPr>
        <w:jc w:val="left"/>
        <w:spacing w:before="19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351"/>
      </w:pP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2.</w:t>
      </w:r>
      <w:r>
        <w:rPr>
          <w:rFonts w:cs="Arial" w:hAnsi="Arial" w:eastAsia="Arial" w:ascii="Arial"/>
          <w:color w:val="3D3D3D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4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07"/>
          <w:sz w:val="20"/>
          <w:szCs w:val="20"/>
        </w:rPr>
        <w:t>Concluziile</w:t>
      </w:r>
      <w:r>
        <w:rPr>
          <w:rFonts w:cs="Arial" w:hAnsi="Arial" w:eastAsia="Arial" w:ascii="Arial"/>
          <w:color w:val="3D3D3D"/>
          <w:spacing w:val="0"/>
          <w:w w:val="107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2"/>
          <w:w w:val="107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7"/>
          <w:sz w:val="22"/>
          <w:szCs w:val="22"/>
        </w:rPr>
        <w:t>verlflcarll: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5"/>
        <w:ind w:left="783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lnvestigatiile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2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teren</w:t>
      </w:r>
      <w:r>
        <w:rPr>
          <w:rFonts w:cs="Arial" w:hAnsi="Arial" w:eastAsia="Arial" w:ascii="Arial"/>
          <w:color w:val="3D3D3D"/>
          <w:spacing w:val="4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au</w:t>
      </w:r>
      <w:r>
        <w:rPr>
          <w:rFonts w:cs="Arial" w:hAnsi="Arial" w:eastAsia="Arial" w:ascii="Arial"/>
          <w:color w:val="3D3D3D"/>
          <w:spacing w:val="1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constat</w:t>
      </w:r>
      <w:r>
        <w:rPr>
          <w:rFonts w:cs="Arial" w:hAnsi="Arial" w:eastAsia="Arial" w:ascii="Arial"/>
          <w:color w:val="3D3D3D"/>
          <w:spacing w:val="4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din: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5"/>
        <w:ind w:left="774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observatii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2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suprafata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5"/>
        <w:ind w:left="783"/>
      </w:pPr>
      <w:r>
        <w:rPr>
          <w:rFonts w:cs="Arial" w:hAnsi="Arial" w:eastAsia="Arial" w:ascii="Arial"/>
          <w:color w:val="3D3D3D"/>
          <w:spacing w:val="0"/>
          <w:w w:val="55"/>
          <w:sz w:val="20"/>
          <w:szCs w:val="20"/>
        </w:rPr>
        <w:t>1</w:t>
      </w:r>
      <w:r>
        <w:rPr>
          <w:rFonts w:cs="Arial" w:hAnsi="Arial" w:eastAsia="Arial" w:ascii="Arial"/>
          <w:color w:val="3D3D3D"/>
          <w:spacing w:val="0"/>
          <w:w w:val="55"/>
          <w:sz w:val="20"/>
          <w:szCs w:val="20"/>
        </w:rPr>
        <w:t>  </w:t>
      </w:r>
      <w:r>
        <w:rPr>
          <w:rFonts w:cs="Arial" w:hAnsi="Arial" w:eastAsia="Arial" w:ascii="Arial"/>
          <w:color w:val="3D3D3D"/>
          <w:spacing w:val="1"/>
          <w:w w:val="55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foraj</w:t>
      </w:r>
      <w:r>
        <w:rPr>
          <w:rFonts w:cs="Arial" w:hAnsi="Arial" w:eastAsia="Arial" w:ascii="Arial"/>
          <w:color w:val="3D3D3D"/>
          <w:spacing w:val="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geotehnic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care</w:t>
      </w:r>
      <w:r>
        <w:rPr>
          <w:rFonts w:cs="Arial" w:hAnsi="Arial" w:eastAsia="Arial" w:ascii="Arial"/>
          <w:color w:val="3D3D3D"/>
          <w:spacing w:val="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color w:val="3D3D3D"/>
          <w:spacing w:val="1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investigat</w:t>
      </w:r>
      <w:r>
        <w:rPr>
          <w:rFonts w:cs="Arial" w:hAnsi="Arial" w:eastAsia="Arial" w:ascii="Arial"/>
          <w:color w:val="3D3D3D"/>
          <w:spacing w:val="5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terenul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pana</w:t>
      </w:r>
      <w:r>
        <w:rPr>
          <w:rFonts w:cs="Arial" w:hAnsi="Arial" w:eastAsia="Arial" w:ascii="Arial"/>
          <w:color w:val="3D3D3D"/>
          <w:spacing w:val="3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la</w:t>
      </w:r>
      <w:r>
        <w:rPr>
          <w:rFonts w:cs="Arial" w:hAnsi="Arial" w:eastAsia="Arial" w:ascii="Arial"/>
          <w:color w:val="3D3D3D"/>
          <w:spacing w:val="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adanclrnea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2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8.00</w:t>
      </w:r>
      <w:r>
        <w:rPr>
          <w:rFonts w:cs="Arial" w:hAnsi="Arial" w:eastAsia="Arial" w:ascii="Arial"/>
          <w:color w:val="3D3D3D"/>
          <w:spacing w:val="3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5"/>
        <w:ind w:left="778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Nu</w:t>
      </w:r>
      <w:r>
        <w:rPr>
          <w:rFonts w:cs="Arial" w:hAnsi="Arial" w:eastAsia="Arial" w:ascii="Arial"/>
          <w:color w:val="3D3D3D"/>
          <w:spacing w:val="1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au</w:t>
      </w:r>
      <w:r>
        <w:rPr>
          <w:rFonts w:cs="Arial" w:hAnsi="Arial" w:eastAsia="Arial" w:ascii="Arial"/>
          <w:color w:val="3D3D3D"/>
          <w:spacing w:val="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fast</w:t>
      </w:r>
      <w:r>
        <w:rPr>
          <w:rFonts w:cs="Arial" w:hAnsi="Arial" w:eastAsia="Arial" w:ascii="Arial"/>
          <w:color w:val="3D3D3D"/>
          <w:spacing w:val="3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interceptate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infiltratii</w:t>
      </w:r>
      <w:r>
        <w:rPr>
          <w:rFonts w:cs="Arial" w:hAnsi="Arial" w:eastAsia="Arial" w:ascii="Arial"/>
          <w:color w:val="3D3D3D"/>
          <w:spacing w:val="4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2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ape</w:t>
      </w:r>
      <w:r>
        <w:rPr>
          <w:rFonts w:cs="Arial" w:hAnsi="Arial" w:eastAsia="Arial" w:ascii="Arial"/>
          <w:color w:val="3D3D3D"/>
          <w:spacing w:val="2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subterane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pana</w:t>
      </w:r>
      <w:r>
        <w:rPr>
          <w:rFonts w:cs="Arial" w:hAnsi="Arial" w:eastAsia="Arial" w:ascii="Arial"/>
          <w:color w:val="3D3D3D"/>
          <w:spacing w:val="4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la</w:t>
      </w:r>
      <w:r>
        <w:rPr>
          <w:rFonts w:cs="Arial" w:hAnsi="Arial" w:eastAsia="Arial" w:ascii="Arial"/>
          <w:color w:val="3D3D3D"/>
          <w:spacing w:val="1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adancirnea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2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8.00</w:t>
      </w:r>
      <w:r>
        <w:rPr>
          <w:rFonts w:cs="Arial" w:hAnsi="Arial" w:eastAsia="Arial" w:ascii="Arial"/>
          <w:color w:val="3D3D3D"/>
          <w:spacing w:val="3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20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0"/>
          <w:szCs w:val="20"/>
        </w:rPr>
        <w:tabs>
          <w:tab w:pos="680" w:val="left"/>
        </w:tabs>
        <w:jc w:val="left"/>
        <w:spacing w:lineRule="auto" w:line="295"/>
        <w:ind w:left="692" w:right="122" w:hanging="346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3.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ab/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Terenul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4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fundare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"/>
          <w:w w:val="11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este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reprezentat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 </w:t>
      </w:r>
      <w:r>
        <w:rPr>
          <w:rFonts w:cs="Arial" w:hAnsi="Arial" w:eastAsia="Arial" w:ascii="Arial"/>
          <w:color w:val="3D3D3D"/>
          <w:spacing w:val="4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3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argile</w:t>
      </w:r>
      <w:r>
        <w:rPr>
          <w:rFonts w:cs="Arial" w:hAnsi="Arial" w:eastAsia="Arial" w:ascii="Arial"/>
          <w:color w:val="3D3D3D"/>
          <w:spacing w:val="4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§i</w:t>
      </w:r>
      <w:r>
        <w:rPr>
          <w:rFonts w:cs="Arial" w:hAnsi="Arial" w:eastAsia="Arial" w:ascii="Arial"/>
          <w:color w:val="3D3D3D"/>
          <w:spacing w:val="2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argile</w:t>
      </w:r>
      <w:r>
        <w:rPr>
          <w:rFonts w:cs="Arial" w:hAnsi="Arial" w:eastAsia="Arial" w:ascii="Arial"/>
          <w:color w:val="3D3D3D"/>
          <w:spacing w:val="5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prafoase,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plastic</w:t>
      </w:r>
      <w:r>
        <w:rPr>
          <w:rFonts w:cs="Arial" w:hAnsi="Arial" w:eastAsia="Arial" w:ascii="Arial"/>
          <w:color w:val="3D3D3D"/>
          <w:spacing w:val="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vartoase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2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pana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la</w:t>
      </w:r>
      <w:r>
        <w:rPr>
          <w:rFonts w:cs="Arial" w:hAnsi="Arial" w:eastAsia="Arial" w:ascii="Arial"/>
          <w:color w:val="3D3D3D"/>
          <w:spacing w:val="2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adancimea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de</w:t>
      </w:r>
      <w:r>
        <w:rPr>
          <w:rFonts w:cs="Arial" w:hAnsi="Arial" w:eastAsia="Arial" w:ascii="Arial"/>
          <w:color w:val="3D3D3D"/>
          <w:spacing w:val="1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4.00</w:t>
      </w:r>
      <w:r>
        <w:rPr>
          <w:rFonts w:cs="Arial" w:hAnsi="Arial" w:eastAsia="Arial" w:ascii="Arial"/>
          <w:color w:val="3D3D3D"/>
          <w:spacing w:val="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m</w:t>
      </w:r>
      <w:r>
        <w:rPr>
          <w:rFonts w:cs="Arial" w:hAnsi="Arial" w:eastAsia="Arial" w:ascii="Arial"/>
          <w:color w:val="3D3D3D"/>
          <w:spacing w:val="1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§i</w:t>
      </w:r>
      <w:r>
        <w:rPr>
          <w:rFonts w:cs="Arial" w:hAnsi="Arial" w:eastAsia="Arial" w:ascii="Arial"/>
          <w:color w:val="3D3D3D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pietrisuri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7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cu</w:t>
      </w:r>
      <w:r>
        <w:rPr>
          <w:rFonts w:cs="Arial" w:hAnsi="Arial" w:eastAsia="Arial" w:ascii="Arial"/>
          <w:color w:val="3D3D3D"/>
          <w:spacing w:val="2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bolovanisuri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in</w:t>
      </w:r>
      <w:r>
        <w:rPr>
          <w:rFonts w:cs="Arial" w:hAnsi="Arial" w:eastAsia="Arial" w:ascii="Arial"/>
          <w:color w:val="3D3D3D"/>
          <w:spacing w:val="3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rnasa</w:t>
      </w:r>
      <w:r>
        <w:rPr>
          <w:rFonts w:cs="Arial" w:hAnsi="Arial" w:eastAsia="Arial" w:ascii="Arial"/>
          <w:color w:val="3D3D3D"/>
          <w:spacing w:val="2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nisipoasa,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sub</w:t>
      </w:r>
      <w:r>
        <w:rPr>
          <w:rFonts w:cs="Arial" w:hAnsi="Arial" w:eastAsia="Arial" w:ascii="Arial"/>
          <w:color w:val="3D3D3D"/>
          <w:spacing w:val="2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aceasta</w:t>
      </w:r>
      <w:r>
        <w:rPr>
          <w:rFonts w:cs="Arial" w:hAnsi="Arial" w:eastAsia="Arial" w:ascii="Arial"/>
          <w:color w:val="3D3D3D"/>
          <w:spacing w:val="5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adancirne.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19"/>
          <w:szCs w:val="19"/>
        </w:rPr>
        <w:jc w:val="left"/>
        <w:spacing w:before="8" w:lineRule="exact" w:line="180"/>
      </w:pPr>
      <w:r>
        <w:rPr>
          <w:sz w:val="19"/>
          <w:szCs w:val="19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exact" w:line="220"/>
        <w:ind w:left="332"/>
      </w:pP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4.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  </w:t>
      </w:r>
      <w:r>
        <w:rPr>
          <w:rFonts w:cs="Arial" w:hAnsi="Arial" w:eastAsia="Arial" w:ascii="Arial"/>
          <w:color w:val="3D3D3D"/>
          <w:spacing w:val="22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Se</w:t>
      </w:r>
      <w:r>
        <w:rPr>
          <w:rFonts w:cs="Arial" w:hAnsi="Arial" w:eastAsia="Arial" w:ascii="Arial"/>
          <w:color w:val="3D3D3D"/>
          <w:spacing w:val="26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recornanda: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  </w:t>
      </w:r>
      <w:r>
        <w:rPr>
          <w:rFonts w:cs="Arial" w:hAnsi="Arial" w:eastAsia="Arial" w:ascii="Arial"/>
          <w:color w:val="3D3D3D"/>
          <w:spacing w:val="28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fundarea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6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sa</w:t>
      </w:r>
      <w:r>
        <w:rPr>
          <w:rFonts w:cs="Arial" w:hAnsi="Arial" w:eastAsia="Arial" w:ascii="Arial"/>
          <w:color w:val="3D3D3D"/>
          <w:spacing w:val="21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se</w:t>
      </w:r>
      <w:r>
        <w:rPr>
          <w:rFonts w:cs="Arial" w:hAnsi="Arial" w:eastAsia="Arial" w:ascii="Arial"/>
          <w:color w:val="3D3D3D"/>
          <w:spacing w:val="12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faca</w:t>
      </w:r>
      <w:r>
        <w:rPr>
          <w:rFonts w:cs="Arial" w:hAnsi="Arial" w:eastAsia="Arial" w:ascii="Arial"/>
          <w:color w:val="3D3D3D"/>
          <w:spacing w:val="37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direct</w:t>
      </w:r>
      <w:r>
        <w:rPr>
          <w:rFonts w:cs="Arial" w:hAnsi="Arial" w:eastAsia="Arial" w:ascii="Arial"/>
          <w:color w:val="3D3D3D"/>
          <w:spacing w:val="36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pe</w:t>
      </w:r>
      <w:r>
        <w:rPr>
          <w:rFonts w:cs="Arial" w:hAnsi="Arial" w:eastAsia="Arial" w:ascii="Arial"/>
          <w:color w:val="3D3D3D"/>
          <w:spacing w:val="10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terenul</w:t>
      </w:r>
      <w:r>
        <w:rPr>
          <w:rFonts w:cs="Arial" w:hAnsi="Arial" w:eastAsia="Arial" w:ascii="Arial"/>
          <w:color w:val="3D3D3D"/>
          <w:spacing w:val="53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natural</w:t>
      </w:r>
      <w:r>
        <w:rPr>
          <w:rFonts w:cs="Arial" w:hAnsi="Arial" w:eastAsia="Arial" w:ascii="Arial"/>
          <w:color w:val="3D3D3D"/>
          <w:spacing w:val="48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sub</w:t>
      </w:r>
      <w:r>
        <w:rPr>
          <w:rFonts w:cs="Arial" w:hAnsi="Arial" w:eastAsia="Arial" w:ascii="Arial"/>
          <w:color w:val="3D3D3D"/>
          <w:spacing w:val="30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adancimea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5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maxima</w:t>
      </w:r>
      <w:r>
        <w:rPr>
          <w:rFonts w:cs="Arial" w:hAnsi="Arial" w:eastAsia="Arial" w:ascii="Arial"/>
          <w:color w:val="3D3D3D"/>
          <w:spacing w:val="41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d</w:t>
      </w:r>
      <w:r>
        <w:rPr>
          <w:rFonts w:cs="Arial" w:hAnsi="Arial" w:eastAsia="Arial" w:ascii="Arial"/>
          <w:color w:val="2A2A2A"/>
          <w:spacing w:val="0"/>
          <w:w w:val="100"/>
          <w:position w:val="-1"/>
          <w:sz w:val="20"/>
          <w:szCs w:val="20"/>
        </w:rPr>
        <w:t>e</w:t>
      </w:r>
      <w:r>
        <w:rPr>
          <w:rFonts w:cs="Arial" w:hAnsi="Arial" w:eastAsia="Arial" w:ascii="Arial"/>
          <w:color w:val="2A2A2A"/>
          <w:spacing w:val="15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inghet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4" w:lineRule="exact" w:line="260"/>
        <w:sectPr>
          <w:type w:val="continuous"/>
          <w:pgSz w:w="11920" w:h="16840"/>
          <w:pgMar w:top="1280" w:bottom="280" w:left="680" w:right="560"/>
        </w:sectPr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68" w:lineRule="exact" w:line="220"/>
        <w:ind w:left="750" w:right="-50"/>
      </w:pP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Am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7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-1"/>
          <w:sz w:val="20"/>
          <w:szCs w:val="20"/>
        </w:rPr>
        <w:t>primit,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before="47"/>
        <w:ind w:right="-35"/>
      </w:pPr>
      <w:r>
        <w:br w:type="column"/>
      </w:r>
      <w:r>
        <w:rPr>
          <w:rFonts w:cs="Arial" w:hAnsi="Arial" w:eastAsia="Arial" w:ascii="Arial"/>
          <w:color w:val="C3C3C3"/>
          <w:spacing w:val="0"/>
          <w:w w:val="200"/>
          <w:sz w:val="8"/>
          <w:szCs w:val="8"/>
        </w:rPr>
        <w:t>i</w:t>
      </w:r>
      <w:r>
        <w:rPr>
          <w:rFonts w:cs="Arial" w:hAnsi="Arial" w:eastAsia="Arial" w:ascii="Arial"/>
          <w:color w:val="C3C3C3"/>
          <w:spacing w:val="-17"/>
          <w:w w:val="200"/>
          <w:sz w:val="8"/>
          <w:szCs w:val="8"/>
        </w:rPr>
        <w:t> </w:t>
      </w:r>
      <w:r>
        <w:rPr>
          <w:rFonts w:cs="Arial" w:hAnsi="Arial" w:eastAsia="Arial" w:ascii="Arial"/>
          <w:color w:val="C3C3C3"/>
          <w:spacing w:val="0"/>
          <w:w w:val="59"/>
          <w:sz w:val="10"/>
          <w:szCs w:val="10"/>
        </w:rPr>
        <w:t>f·~</w:t>
      </w:r>
      <w:r>
        <w:rPr>
          <w:rFonts w:cs="Arial" w:hAnsi="Arial" w:eastAsia="Arial" w:ascii="Arial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68" w:lineRule="exact" w:line="220"/>
        <w:sectPr>
          <w:type w:val="continuous"/>
          <w:pgSz w:w="11920" w:h="16840"/>
          <w:pgMar w:top="1280" w:bottom="280" w:left="680" w:right="560"/>
          <w:cols w:num="3" w:equalWidth="off">
            <w:col w:w="1767" w:space="1196"/>
            <w:col w:w="133" w:space="3231"/>
            <w:col w:w="4353"/>
          </w:cols>
        </w:sectPr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Am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12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20"/>
          <w:szCs w:val="20"/>
        </w:rPr>
        <w:t>pre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sz w:val="15"/>
          <w:szCs w:val="15"/>
        </w:rPr>
        <w:jc w:val="left"/>
        <w:spacing w:before="9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ind w:left="404"/>
      </w:pP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color w:val="3D3D3D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~azygeo</w:t>
      </w:r>
      <w:r>
        <w:rPr>
          <w:rFonts w:cs="Arial" w:hAnsi="Arial" w:eastAsia="Arial" w:ascii="Arial"/>
          <w:color w:val="3D3D3D"/>
          <w:spacing w:val="42"/>
          <w:w w:val="11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Proie~t</w:t>
      </w:r>
      <w:r>
        <w:rPr>
          <w:rFonts w:cs="Arial" w:hAnsi="Arial" w:eastAsia="Arial" w:ascii="Arial"/>
          <w:color w:val="3D3D3D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3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3"/>
          <w:sz w:val="20"/>
          <w:szCs w:val="20"/>
        </w:rPr>
        <w:t>SR</w:t>
      </w:r>
      <w:r>
        <w:rPr>
          <w:rFonts w:cs="Arial" w:hAnsi="Arial" w:eastAsia="Arial" w:ascii="Arial"/>
          <w:color w:val="B3B3B3"/>
          <w:spacing w:val="0"/>
          <w:w w:val="14"/>
          <w:sz w:val="20"/>
          <w:szCs w:val="20"/>
        </w:rPr>
        <w:t>·</w:t>
      </w:r>
      <w:r>
        <w:rPr>
          <w:rFonts w:cs="Arial" w:hAnsi="Arial" w:eastAsia="Arial" w:ascii="Arial"/>
          <w:color w:val="8985D1"/>
          <w:spacing w:val="0"/>
          <w:w w:val="43"/>
          <w:sz w:val="20"/>
          <w:szCs w:val="20"/>
        </w:rPr>
        <w:t>~·</w:t>
      </w:r>
      <w:r>
        <w:rPr>
          <w:rFonts w:cs="Arial" w:hAnsi="Arial" w:eastAsia="Arial" w:ascii="Arial"/>
          <w:color w:val="8985D1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985D1"/>
          <w:spacing w:val="-2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985D1"/>
          <w:spacing w:val="0"/>
          <w:w w:val="61"/>
          <w:sz w:val="20"/>
          <w:szCs w:val="20"/>
        </w:rPr>
        <w:t>·,</w:t>
      </w:r>
      <w:r>
        <w:rPr>
          <w:rFonts w:cs="Arial" w:hAnsi="Arial" w:eastAsia="Arial" w:ascii="Arial"/>
          <w:color w:val="8985D1"/>
          <w:spacing w:val="2"/>
          <w:w w:val="61"/>
          <w:sz w:val="20"/>
          <w:szCs w:val="20"/>
        </w:rPr>
        <w:t> </w:t>
      </w:r>
      <w:r>
        <w:rPr>
          <w:rFonts w:cs="Arial" w:hAnsi="Arial" w:eastAsia="Arial" w:ascii="Arial"/>
          <w:color w:val="8985D1"/>
          <w:spacing w:val="0"/>
          <w:w w:val="61"/>
          <w:sz w:val="20"/>
          <w:szCs w:val="20"/>
        </w:rPr>
        <w:t>,.:/'</w:t>
      </w:r>
      <w:r>
        <w:rPr>
          <w:rFonts w:cs="Arial" w:hAnsi="Arial" w:eastAsia="Arial" w:ascii="Arial"/>
          <w:color w:val="8985D1"/>
          <w:spacing w:val="-33"/>
          <w:w w:val="61"/>
          <w:sz w:val="20"/>
          <w:szCs w:val="20"/>
        </w:rPr>
        <w:t> </w:t>
      </w:r>
      <w:r>
        <w:rPr>
          <w:rFonts w:cs="Arial" w:hAnsi="Arial" w:eastAsia="Arial" w:ascii="Arial"/>
          <w:color w:val="8985D1"/>
          <w:spacing w:val="0"/>
          <w:w w:val="16"/>
          <w:sz w:val="20"/>
          <w:szCs w:val="20"/>
        </w:rPr>
        <w:t>.</w:t>
      </w:r>
      <w:r>
        <w:rPr>
          <w:rFonts w:cs="Arial" w:hAnsi="Arial" w:eastAsia="Arial" w:ascii="Arial"/>
          <w:color w:val="8985D1"/>
          <w:spacing w:val="0"/>
          <w:w w:val="42"/>
          <w:sz w:val="20"/>
          <w:szCs w:val="20"/>
        </w:rPr>
        <w:t>...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34"/>
          <w:szCs w:val="34"/>
        </w:rPr>
        <w:jc w:val="left"/>
        <w:spacing w:before="99" w:lineRule="exact" w:line="360"/>
        <w:ind w:left="2377"/>
      </w:pPr>
      <w:r>
        <w:rPr>
          <w:rFonts w:cs="Arial" w:hAnsi="Arial" w:eastAsia="Arial" w:ascii="Arial"/>
          <w:i/>
          <w:color w:val="C3C3C3"/>
          <w:spacing w:val="0"/>
          <w:w w:val="14"/>
          <w:position w:val="-2"/>
          <w:sz w:val="34"/>
          <w:szCs w:val="34"/>
        </w:rPr>
        <w:t>~</w:t>
      </w:r>
      <w:r>
        <w:rPr>
          <w:rFonts w:cs="Arial" w:hAnsi="Arial" w:eastAsia="Arial" w:ascii="Arial"/>
          <w:i/>
          <w:color w:val="C3C3C3"/>
          <w:spacing w:val="0"/>
          <w:w w:val="14"/>
          <w:position w:val="-2"/>
          <w:sz w:val="34"/>
          <w:szCs w:val="34"/>
        </w:rPr>
        <w:t>             </w:t>
      </w:r>
      <w:r>
        <w:rPr>
          <w:rFonts w:cs="Arial" w:hAnsi="Arial" w:eastAsia="Arial" w:ascii="Arial"/>
          <w:i/>
          <w:color w:val="C3C3C3"/>
          <w:spacing w:val="4"/>
          <w:w w:val="14"/>
          <w:position w:val="-2"/>
          <w:sz w:val="34"/>
          <w:szCs w:val="34"/>
        </w:rPr>
        <w:t> </w:t>
      </w:r>
      <w:r>
        <w:rPr>
          <w:rFonts w:cs="Arial" w:hAnsi="Arial" w:eastAsia="Arial" w:ascii="Arial"/>
          <w:i/>
          <w:color w:val="8985D1"/>
          <w:spacing w:val="0"/>
          <w:w w:val="110"/>
          <w:position w:val="-2"/>
          <w:sz w:val="34"/>
          <w:szCs w:val="34"/>
        </w:rPr>
        <w:t>/{f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4"/>
          <w:szCs w:val="34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lineRule="exact" w:line="220"/>
        <w:ind w:left="2622"/>
      </w:pPr>
      <w:r>
        <w:rPr>
          <w:rFonts w:cs="Times New Roman" w:hAnsi="Times New Roman" w:eastAsia="Times New Roman" w:ascii="Times New Roman"/>
          <w:color w:val="B3B3B3"/>
          <w:spacing w:val="0"/>
          <w:w w:val="100"/>
          <w:sz w:val="10"/>
          <w:szCs w:val="10"/>
        </w:rPr>
        <w:t>&lt;,</w:t>
      </w:r>
      <w:r>
        <w:rPr>
          <w:rFonts w:cs="Times New Roman" w:hAnsi="Times New Roman" w:eastAsia="Times New Roman" w:ascii="Times New Roman"/>
          <w:color w:val="B3B3B3"/>
          <w:spacing w:val="0"/>
          <w:w w:val="100"/>
          <w:sz w:val="10"/>
          <w:szCs w:val="10"/>
        </w:rPr>
        <w:t>    </w:t>
      </w:r>
      <w:r>
        <w:rPr>
          <w:rFonts w:cs="Times New Roman" w:hAnsi="Times New Roman" w:eastAsia="Times New Roman" w:ascii="Times New Roman"/>
          <w:color w:val="B3B3B3"/>
          <w:spacing w:val="24"/>
          <w:w w:val="10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i/>
          <w:color w:val="8985D1"/>
          <w:spacing w:val="0"/>
          <w:w w:val="80"/>
          <w:sz w:val="24"/>
          <w:szCs w:val="24"/>
        </w:rPr>
        <w:t>i,</w:t>
      </w:r>
      <w:r>
        <w:rPr>
          <w:rFonts w:cs="Times New Roman" w:hAnsi="Times New Roman" w:eastAsia="Times New Roman" w:ascii="Times New Roman"/>
          <w:i/>
          <w:color w:val="8985D1"/>
          <w:spacing w:val="0"/>
          <w:w w:val="8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i/>
          <w:color w:val="8985D1"/>
          <w:spacing w:val="19"/>
          <w:w w:val="8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i/>
          <w:color w:val="575757"/>
          <w:spacing w:val="0"/>
          <w:w w:val="24"/>
          <w:sz w:val="24"/>
          <w:szCs w:val="24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6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18"/>
          <w:szCs w:val="18"/>
        </w:rPr>
        <w:jc w:val="right"/>
        <w:spacing w:before="37"/>
        <w:ind w:right="131"/>
        <w:sectPr>
          <w:type w:val="continuous"/>
          <w:pgSz w:w="11920" w:h="16840"/>
          <w:pgMar w:top="1280" w:bottom="280" w:left="680" w:right="560"/>
        </w:sectPr>
      </w:pPr>
      <w:r>
        <w:rPr>
          <w:rFonts w:cs="Arial" w:hAnsi="Arial" w:eastAsia="Arial" w:ascii="Arial"/>
          <w:color w:val="3D3D3D"/>
          <w:spacing w:val="0"/>
          <w:w w:val="100"/>
          <w:sz w:val="18"/>
          <w:szCs w:val="18"/>
        </w:rPr>
        <w:t>Pagina</w:t>
      </w:r>
      <w:r>
        <w:rPr>
          <w:rFonts w:cs="Arial" w:hAnsi="Arial" w:eastAsia="Arial" w:ascii="Arial"/>
          <w:color w:val="3D3D3D"/>
          <w:spacing w:val="14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3D3D3D"/>
          <w:spacing w:val="0"/>
          <w:w w:val="83"/>
          <w:sz w:val="18"/>
          <w:szCs w:val="18"/>
        </w:rPr>
        <w:t>1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</w:r>
    </w:p>
    <w:p>
      <w:pPr>
        <w:rPr>
          <w:sz w:val="11"/>
          <w:szCs w:val="11"/>
        </w:rPr>
        <w:jc w:val="left"/>
        <w:spacing w:before="5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  <w:sectPr>
          <w:pgSz w:w="16840" w:h="11920" w:orient="landscape"/>
          <w:pgMar w:top="1080" w:bottom="280" w:left="2420" w:right="900"/>
        </w:sectPr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94"/>
          <w:szCs w:val="94"/>
        </w:rPr>
        <w:jc w:val="center"/>
        <w:spacing w:lineRule="exact" w:line="1020"/>
        <w:ind w:left="3509" w:right="2005"/>
      </w:pPr>
      <w:r>
        <w:rPr>
          <w:rFonts w:cs="Arial" w:hAnsi="Arial" w:eastAsia="Arial" w:ascii="Arial"/>
          <w:spacing w:val="0"/>
          <w:w w:val="110"/>
          <w:position w:val="-1"/>
          <w:sz w:val="94"/>
          <w:szCs w:val="94"/>
        </w:rPr>
        <w:t>I</w:t>
      </w:r>
      <w:r>
        <w:rPr>
          <w:rFonts w:cs="Arial" w:hAnsi="Arial" w:eastAsia="Arial" w:ascii="Arial"/>
          <w:spacing w:val="0"/>
          <w:w w:val="100"/>
          <w:position w:val="0"/>
          <w:sz w:val="94"/>
          <w:szCs w:val="9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center"/>
        <w:ind w:left="2111" w:right="-128"/>
      </w:pPr>
      <w:r>
        <w:rPr>
          <w:rFonts w:cs="Times New Roman" w:hAnsi="Times New Roman" w:eastAsia="Times New Roman" w:ascii="Times New Roman"/>
          <w:spacing w:val="0"/>
          <w:w w:val="100"/>
          <w:position w:val="-4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position w:val="-4"/>
          <w:sz w:val="24"/>
          <w:szCs w:val="24"/>
        </w:rPr>
        <w:t>                                                      </w:t>
      </w:r>
      <w:r>
        <w:rPr>
          <w:rFonts w:cs="Times New Roman" w:hAnsi="Times New Roman" w:eastAsia="Times New Roman" w:ascii="Times New Roman"/>
          <w:spacing w:val="53"/>
          <w:w w:val="100"/>
          <w:position w:val="-4"/>
          <w:sz w:val="24"/>
          <w:szCs w:val="24"/>
        </w:rPr>
        <w:t> </w:t>
      </w:r>
      <w:r>
        <w:rPr>
          <w:rFonts w:cs="Arial" w:hAnsi="Arial" w:eastAsia="Arial" w:ascii="Arial"/>
          <w:spacing w:val="-254"/>
          <w:w w:val="55"/>
          <w:position w:val="-16"/>
          <w:sz w:val="144"/>
          <w:szCs w:val="144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119</w:t>
      </w:r>
    </w:p>
    <w:p>
      <w:pPr>
        <w:rPr>
          <w:sz w:val="10"/>
          <w:szCs w:val="10"/>
        </w:rPr>
        <w:jc w:val="left"/>
        <w:spacing w:before="1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8"/>
          <w:szCs w:val="28"/>
        </w:rPr>
        <w:jc w:val="center"/>
        <w:ind w:left="2320" w:right="133"/>
      </w:pPr>
      <w:r>
        <w:rPr>
          <w:rFonts w:cs="Times New Roman" w:hAnsi="Times New Roman" w:eastAsia="Times New Roman" w:ascii="Times New Roman"/>
          <w:spacing w:val="0"/>
          <w:w w:val="89"/>
          <w:sz w:val="22"/>
          <w:szCs w:val="22"/>
        </w:rPr>
        <w:t>e!ectuate</w:t>
      </w:r>
      <w:r>
        <w:rPr>
          <w:rFonts w:cs="Times New Roman" w:hAnsi="Times New Roman" w:eastAsia="Times New Roman" w:ascii="Times New Roman"/>
          <w:spacing w:val="27"/>
          <w:w w:val="89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89"/>
          <w:sz w:val="24"/>
          <w:szCs w:val="24"/>
        </w:rPr>
        <w:t>de</w:t>
      </w:r>
      <w:r>
        <w:rPr>
          <w:rFonts w:cs="Times New Roman" w:hAnsi="Times New Roman" w:eastAsia="Times New Roman" w:ascii="Times New Roman"/>
          <w:spacing w:val="-6"/>
          <w:w w:val="89"/>
          <w:sz w:val="24"/>
          <w:szCs w:val="24"/>
        </w:rPr>
        <w:t> </w:t>
      </w:r>
      <w:r>
        <w:rPr>
          <w:rFonts w:cs="Arial" w:hAnsi="Arial" w:eastAsia="Arial" w:ascii="Arial"/>
          <w:spacing w:val="0"/>
          <w:w w:val="87"/>
          <w:sz w:val="22"/>
          <w:szCs w:val="22"/>
        </w:rPr>
        <w:t>comlsia</w:t>
      </w:r>
      <w:r>
        <w:rPr>
          <w:rFonts w:cs="Arial" w:hAnsi="Arial" w:eastAsia="Arial" w:ascii="Arial"/>
          <w:spacing w:val="-33"/>
          <w:w w:val="100"/>
          <w:sz w:val="22"/>
          <w:szCs w:val="22"/>
        </w:rPr>
        <w:t> </w:t>
      </w:r>
      <w:r>
        <w:rPr>
          <w:rFonts w:cs="Arial" w:hAnsi="Arial" w:eastAsia="Arial" w:ascii="Arial"/>
          <w:spacing w:val="0"/>
          <w:w w:val="82"/>
          <w:sz w:val="22"/>
          <w:szCs w:val="22"/>
        </w:rPr>
        <w:t>de</w:t>
      </w:r>
      <w:r>
        <w:rPr>
          <w:rFonts w:cs="Arial" w:hAnsi="Arial" w:eastAsia="Arial" w:ascii="Arial"/>
          <w:spacing w:val="-6"/>
          <w:w w:val="82"/>
          <w:sz w:val="22"/>
          <w:szCs w:val="22"/>
        </w:rPr>
        <w:t> </w:t>
      </w:r>
      <w:r>
        <w:rPr>
          <w:rFonts w:cs="Arial" w:hAnsi="Arial" w:eastAsia="Arial" w:ascii="Arial"/>
          <w:spacing w:val="0"/>
          <w:w w:val="84"/>
          <w:sz w:val="22"/>
          <w:szCs w:val="22"/>
        </w:rPr>
        <w:t>ate&amp;We</w:t>
      </w:r>
      <w:r>
        <w:rPr>
          <w:rFonts w:cs="Arial" w:hAnsi="Arial" w:eastAsia="Arial" w:ascii="Arial"/>
          <w:spacing w:val="-27"/>
          <w:w w:val="100"/>
          <w:sz w:val="22"/>
          <w:szCs w:val="22"/>
        </w:rPr>
        <w:t> </w:t>
      </w:r>
      <w:r>
        <w:rPr>
          <w:rFonts w:cs="Arial" w:hAnsi="Arial" w:eastAsia="Arial" w:ascii="Arial"/>
          <w:spacing w:val="0"/>
          <w:w w:val="84"/>
          <w:sz w:val="22"/>
          <w:szCs w:val="22"/>
        </w:rPr>
        <w:t>n</w:t>
      </w:r>
      <w:r>
        <w:rPr>
          <w:rFonts w:cs="Arial" w:hAnsi="Arial" w:eastAsia="Arial" w:ascii="Arial"/>
          <w:spacing w:val="8"/>
          <w:w w:val="84"/>
          <w:sz w:val="22"/>
          <w:szCs w:val="22"/>
        </w:rPr>
        <w:t>r</w:t>
      </w:r>
      <w:r>
        <w:rPr>
          <w:rFonts w:cs="Arial" w:hAnsi="Arial" w:eastAsia="Arial" w:ascii="Arial"/>
          <w:spacing w:val="0"/>
          <w:w w:val="86"/>
          <w:sz w:val="22"/>
          <w:szCs w:val="22"/>
        </w:rPr>
        <w:t>.</w:t>
      </w:r>
      <w:r>
        <w:rPr>
          <w:rFonts w:cs="Arial" w:hAnsi="Arial" w:eastAsia="Arial" w:ascii="Arial"/>
          <w:spacing w:val="10"/>
          <w:w w:val="86"/>
          <w:sz w:val="22"/>
          <w:szCs w:val="22"/>
        </w:rPr>
        <w:t>.</w:t>
      </w:r>
      <w:r>
        <w:rPr>
          <w:rFonts w:cs="Arial" w:hAnsi="Arial" w:eastAsia="Arial" w:ascii="Arial"/>
          <w:spacing w:val="0"/>
          <w:w w:val="87"/>
          <w:sz w:val="28"/>
          <w:szCs w:val="28"/>
        </w:rPr>
        <w:t>tU19</w:t>
      </w:r>
      <w:r>
        <w:rPr>
          <w:rFonts w:cs="Arial" w:hAnsi="Arial" w:eastAsia="Arial" w:ascii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both"/>
        <w:ind w:left="43" w:right="1297"/>
      </w:pPr>
      <w:r>
        <w:rPr>
          <w:rFonts w:cs="Arial" w:hAnsi="Arial" w:eastAsia="Arial" w:ascii="Arial"/>
          <w:w w:val="123"/>
          <w:sz w:val="20"/>
          <w:szCs w:val="20"/>
        </w:rPr>
        <w:t>NR</w:t>
      </w:r>
      <w:r>
        <w:rPr>
          <w:rFonts w:cs="Arial" w:hAnsi="Arial" w:eastAsia="Arial" w:ascii="Arial"/>
          <w:spacing w:val="-16"/>
          <w:w w:val="123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79"/>
          <w:sz w:val="26"/>
          <w:szCs w:val="26"/>
        </w:rPr>
        <w:t>-----~g_~g~-------</w:t>
      </w:r>
      <w:r>
        <w:rPr>
          <w:rFonts w:cs="Times New Roman" w:hAnsi="Times New Roman" w:eastAsia="Times New Roman" w:ascii="Times New Roman"/>
          <w:spacing w:val="9"/>
          <w:w w:val="100"/>
          <w:sz w:val="26"/>
          <w:szCs w:val="26"/>
        </w:rPr>
        <w:t> </w:t>
      </w:r>
      <w:r>
        <w:rPr>
          <w:rFonts w:cs="Arial" w:hAnsi="Arial" w:eastAsia="Arial" w:ascii="Arial"/>
          <w:spacing w:val="0"/>
          <w:w w:val="111"/>
          <w:sz w:val="20"/>
          <w:szCs w:val="20"/>
        </w:rPr>
        <w:t>DIN---'~--·-</w:t>
      </w:r>
      <w:r>
        <w:rPr>
          <w:rFonts w:cs="Arial" w:hAnsi="Arial" w:eastAsia="Arial" w:ascii="Arial"/>
          <w:spacing w:val="-58"/>
          <w:w w:val="111"/>
          <w:sz w:val="20"/>
          <w:szCs w:val="20"/>
        </w:rPr>
        <w:t>~</w:t>
      </w:r>
      <w:r>
        <w:rPr>
          <w:rFonts w:cs="Times New Roman" w:hAnsi="Times New Roman" w:eastAsia="Times New Roman" w:ascii="Times New Roman"/>
          <w:spacing w:val="0"/>
          <w:w w:val="111"/>
          <w:position w:val="12"/>
          <w:sz w:val="10"/>
          <w:szCs w:val="10"/>
        </w:rPr>
        <w:t>.</w:t>
      </w:r>
      <w:r>
        <w:rPr>
          <w:rFonts w:cs="Times New Roman" w:hAnsi="Times New Roman" w:eastAsia="Times New Roman" w:ascii="Times New Roman"/>
          <w:spacing w:val="-12"/>
          <w:w w:val="111"/>
          <w:position w:val="12"/>
          <w:sz w:val="10"/>
          <w:szCs w:val="10"/>
        </w:rPr>
        <w:t>,</w:t>
      </w:r>
      <w:r>
        <w:rPr>
          <w:rFonts w:cs="Arial" w:hAnsi="Arial" w:eastAsia="Arial" w:ascii="Arial"/>
          <w:spacing w:val="0"/>
          <w:w w:val="111"/>
          <w:position w:val="0"/>
          <w:sz w:val="20"/>
          <w:szCs w:val="20"/>
        </w:rPr>
        <w:t>'-</w:t>
      </w:r>
      <w:r>
        <w:rPr>
          <w:rFonts w:cs="Arial" w:hAnsi="Arial" w:eastAsia="Arial" w:ascii="Arial"/>
          <w:spacing w:val="0"/>
          <w:w w:val="111"/>
          <w:position w:val="0"/>
          <w:sz w:val="20"/>
          <w:szCs w:val="20"/>
        </w:rPr>
        <w:t>   </w:t>
      </w:r>
      <w:r>
        <w:rPr>
          <w:rFonts w:cs="Arial" w:hAnsi="Arial" w:eastAsia="Arial" w:ascii="Arial"/>
          <w:spacing w:val="2"/>
          <w:w w:val="111"/>
          <w:position w:val="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0"/>
          <w:szCs w:val="20"/>
        </w:rPr>
        <w:t>•</w:t>
      </w:r>
      <w:r>
        <w:rPr>
          <w:rFonts w:cs="Arial" w:hAnsi="Arial" w:eastAsia="Arial" w:ascii="Arial"/>
          <w:spacing w:val="0"/>
          <w:w w:val="100"/>
          <w:position w:val="0"/>
          <w:sz w:val="20"/>
          <w:szCs w:val="20"/>
        </w:rPr>
        <w:t> </w:t>
      </w:r>
      <w:r>
        <w:rPr>
          <w:rFonts w:cs="Arial" w:hAnsi="Arial" w:eastAsia="Arial" w:ascii="Arial"/>
          <w:spacing w:val="4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10"/>
          <w:position w:val="0"/>
          <w:sz w:val="42"/>
          <w:szCs w:val="42"/>
        </w:rPr>
        <w:t>f</w:t>
      </w:r>
      <w:r>
        <w:rPr>
          <w:rFonts w:cs="Times New Roman" w:hAnsi="Times New Roman" w:eastAsia="Times New Roman" w:ascii="Times New Roman"/>
          <w:b/>
          <w:spacing w:val="-109"/>
          <w:w w:val="110"/>
          <w:position w:val="0"/>
          <w:sz w:val="42"/>
          <w:szCs w:val="42"/>
        </w:rPr>
        <w:t>l</w:t>
      </w:r>
      <w:r>
        <w:rPr>
          <w:rFonts w:cs="Times New Roman" w:hAnsi="Times New Roman" w:eastAsia="Times New Roman" w:ascii="Times New Roman"/>
          <w:spacing w:val="0"/>
          <w:w w:val="38"/>
          <w:position w:val="12"/>
          <w:sz w:val="20"/>
          <w:szCs w:val="20"/>
        </w:rPr>
        <w:t>..</w:t>
      </w:r>
      <w:r>
        <w:rPr>
          <w:rFonts w:cs="Times New Roman" w:hAnsi="Times New Roman" w:eastAsia="Times New Roman" w:ascii="Times New Roman"/>
          <w:spacing w:val="21"/>
          <w:w w:val="100"/>
          <w:position w:val="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0"/>
          <w:sz w:val="42"/>
          <w:szCs w:val="42"/>
        </w:rPr>
        <w:t>,~</w:t>
      </w:r>
      <w:r>
        <w:rPr>
          <w:rFonts w:cs="Times New Roman" w:hAnsi="Times New Roman" w:eastAsia="Times New Roman" w:ascii="Times New Roman"/>
          <w:b/>
          <w:spacing w:val="4"/>
          <w:w w:val="100"/>
          <w:position w:val="0"/>
          <w:sz w:val="42"/>
          <w:szCs w:val="42"/>
        </w:rPr>
        <w:t> </w:t>
      </w:r>
      <w:r>
        <w:rPr>
          <w:rFonts w:cs="Times New Roman" w:hAnsi="Times New Roman" w:eastAsia="Times New Roman" w:ascii="Times New Roman"/>
          <w:spacing w:val="0"/>
          <w:w w:val="49"/>
          <w:position w:val="12"/>
          <w:sz w:val="24"/>
          <w:szCs w:val="24"/>
        </w:rPr>
        <w:t>_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4"/>
          <w:szCs w:val="24"/>
        </w:rPr>
      </w:r>
    </w:p>
    <w:p>
      <w:pPr>
        <w:rPr>
          <w:rFonts w:cs="Arial" w:hAnsi="Arial" w:eastAsia="Arial" w:ascii="Arial"/>
          <w:sz w:val="14"/>
          <w:szCs w:val="14"/>
        </w:rPr>
        <w:jc w:val="center"/>
        <w:spacing w:before="80" w:lineRule="exact" w:line="120"/>
        <w:ind w:left="2576" w:right="2496"/>
      </w:pPr>
      <w:r>
        <w:rPr>
          <w:rFonts w:cs="Arial" w:hAnsi="Arial" w:eastAsia="Arial" w:ascii="Arial"/>
          <w:spacing w:val="0"/>
          <w:w w:val="100"/>
          <w:position w:val="-2"/>
          <w:sz w:val="14"/>
          <w:szCs w:val="14"/>
        </w:rPr>
        <w:t>I</w:t>
      </w:r>
      <w:r>
        <w:rPr>
          <w:rFonts w:cs="Arial" w:hAnsi="Arial" w:eastAsia="Arial" w:ascii="Arial"/>
          <w:spacing w:val="0"/>
          <w:w w:val="100"/>
          <w:position w:val="-2"/>
          <w:sz w:val="14"/>
          <w:szCs w:val="14"/>
        </w:rPr>
        <w:t>               </w:t>
      </w:r>
      <w:r>
        <w:rPr>
          <w:rFonts w:cs="Arial" w:hAnsi="Arial" w:eastAsia="Arial" w:ascii="Arial"/>
          <w:spacing w:val="22"/>
          <w:w w:val="100"/>
          <w:position w:val="-2"/>
          <w:sz w:val="14"/>
          <w:szCs w:val="14"/>
        </w:rPr>
        <w:t> </w:t>
      </w:r>
      <w:r>
        <w:rPr>
          <w:rFonts w:cs="Arial" w:hAnsi="Arial" w:eastAsia="Arial" w:ascii="Arial"/>
          <w:spacing w:val="0"/>
          <w:w w:val="200"/>
          <w:position w:val="-2"/>
          <w:sz w:val="14"/>
          <w:szCs w:val="14"/>
        </w:rPr>
        <w:t>I</w:t>
      </w:r>
      <w:r>
        <w:rPr>
          <w:rFonts w:cs="Arial" w:hAnsi="Arial" w:eastAsia="Arial" w:ascii="Arial"/>
          <w:spacing w:val="0"/>
          <w:w w:val="100"/>
          <w:position w:val="0"/>
          <w:sz w:val="14"/>
          <w:szCs w:val="14"/>
        </w:rPr>
      </w:r>
    </w:p>
    <w:p>
      <w:pPr>
        <w:rPr>
          <w:rFonts w:cs="Arial" w:hAnsi="Arial" w:eastAsia="Arial" w:ascii="Arial"/>
          <w:sz w:val="32"/>
          <w:szCs w:val="32"/>
        </w:rPr>
        <w:jc w:val="both"/>
        <w:spacing w:lineRule="exact" w:line="260"/>
        <w:ind w:left="5" w:right="1129"/>
      </w:pPr>
      <w:r>
        <w:rPr>
          <w:rFonts w:cs="Arial" w:hAnsi="Arial" w:eastAsia="Arial" w:ascii="Arial"/>
          <w:spacing w:val="0"/>
          <w:w w:val="85"/>
          <w:position w:val="-4"/>
          <w:sz w:val="18"/>
          <w:szCs w:val="18"/>
        </w:rPr>
        <w:t>SB</w:t>
      </w:r>
      <w:r>
        <w:rPr>
          <w:rFonts w:cs="Arial" w:hAnsi="Arial" w:eastAsia="Arial" w:ascii="Arial"/>
          <w:spacing w:val="-2"/>
          <w:w w:val="85"/>
          <w:position w:val="-4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10"/>
          <w:position w:val="-4"/>
          <w:sz w:val="18"/>
          <w:szCs w:val="18"/>
        </w:rPr>
        <w:t>ATmTA</w:t>
      </w:r>
      <w:r>
        <w:rPr>
          <w:rFonts w:cs="Arial" w:hAnsi="Arial" w:eastAsia="Arial" w:ascii="Arial"/>
          <w:spacing w:val="0"/>
          <w:w w:val="110"/>
          <w:position w:val="-4"/>
          <w:sz w:val="18"/>
          <w:szCs w:val="18"/>
        </w:rPr>
        <w:t> </w:t>
      </w:r>
      <w:r>
        <w:rPr>
          <w:rFonts w:cs="Arial" w:hAnsi="Arial" w:eastAsia="Arial" w:ascii="Arial"/>
          <w:spacing w:val="31"/>
          <w:w w:val="110"/>
          <w:position w:val="-4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4"/>
          <w:sz w:val="18"/>
          <w:szCs w:val="18"/>
        </w:rPr>
        <w:t>D~</w:t>
      </w:r>
      <w:r>
        <w:rPr>
          <w:rFonts w:cs="Arial" w:hAnsi="Arial" w:eastAsia="Arial" w:ascii="Arial"/>
          <w:spacing w:val="0"/>
          <w:w w:val="100"/>
          <w:position w:val="-4"/>
          <w:sz w:val="18"/>
          <w:szCs w:val="18"/>
        </w:rPr>
        <w:t>  </w:t>
      </w:r>
      <w:r>
        <w:rPr>
          <w:rFonts w:cs="Arial" w:hAnsi="Arial" w:eastAsia="Arial" w:ascii="Arial"/>
          <w:spacing w:val="18"/>
          <w:w w:val="100"/>
          <w:position w:val="-4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65"/>
          <w:position w:val="-4"/>
          <w:sz w:val="18"/>
          <w:szCs w:val="18"/>
        </w:rPr>
        <w:t>••••</w:t>
      </w:r>
      <w:r>
        <w:rPr>
          <w:rFonts w:cs="Arial" w:hAnsi="Arial" w:eastAsia="Arial" w:ascii="Arial"/>
          <w:spacing w:val="-31"/>
          <w:w w:val="100"/>
          <w:position w:val="-4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78"/>
          <w:position w:val="-4"/>
          <w:sz w:val="36"/>
          <w:szCs w:val="36"/>
        </w:rPr>
        <w:t>_SI.B.0.1.6.</w:t>
      </w:r>
      <w:r>
        <w:rPr>
          <w:rFonts w:cs="Times New Roman" w:hAnsi="Times New Roman" w:eastAsia="Times New Roman" w:ascii="Times New Roman"/>
          <w:spacing w:val="0"/>
          <w:w w:val="78"/>
          <w:position w:val="-4"/>
          <w:sz w:val="36"/>
          <w:szCs w:val="36"/>
        </w:rPr>
        <w:t> </w:t>
      </w:r>
      <w:r>
        <w:rPr>
          <w:rFonts w:cs="Times New Roman" w:hAnsi="Times New Roman" w:eastAsia="Times New Roman" w:ascii="Times New Roman"/>
          <w:spacing w:val="27"/>
          <w:w w:val="78"/>
          <w:position w:val="-4"/>
          <w:sz w:val="36"/>
          <w:szCs w:val="36"/>
        </w:rPr>
        <w:t> </w:t>
      </w:r>
      <w:r>
        <w:rPr>
          <w:rFonts w:cs="Arial" w:hAnsi="Arial" w:eastAsia="Arial" w:ascii="Arial"/>
          <w:spacing w:val="0"/>
          <w:w w:val="132"/>
          <w:position w:val="-4"/>
          <w:sz w:val="32"/>
          <w:szCs w:val="32"/>
        </w:rPr>
        <w:t>J</w:t>
      </w:r>
      <w:r>
        <w:rPr>
          <w:rFonts w:cs="Arial" w:hAnsi="Arial" w:eastAsia="Arial" w:ascii="Arial"/>
          <w:spacing w:val="0"/>
          <w:w w:val="132"/>
          <w:position w:val="-4"/>
          <w:sz w:val="32"/>
          <w:szCs w:val="32"/>
        </w:rPr>
        <w:t>          </w:t>
      </w:r>
      <w:r>
        <w:rPr>
          <w:rFonts w:cs="Arial" w:hAnsi="Arial" w:eastAsia="Arial" w:ascii="Arial"/>
          <w:spacing w:val="9"/>
          <w:w w:val="132"/>
          <w:position w:val="-4"/>
          <w:sz w:val="32"/>
          <w:szCs w:val="32"/>
        </w:rPr>
        <w:t> </w:t>
      </w:r>
      <w:r>
        <w:rPr>
          <w:rFonts w:cs="Arial" w:hAnsi="Arial" w:eastAsia="Arial" w:ascii="Arial"/>
          <w:spacing w:val="0"/>
          <w:w w:val="43"/>
          <w:position w:val="-4"/>
          <w:sz w:val="32"/>
          <w:szCs w:val="32"/>
        </w:rPr>
        <w:t>.</w:t>
      </w:r>
      <w:r>
        <w:rPr>
          <w:rFonts w:cs="Arial" w:hAnsi="Arial" w:eastAsia="Arial" w:ascii="Arial"/>
          <w:spacing w:val="0"/>
          <w:w w:val="100"/>
          <w:position w:val="0"/>
          <w:sz w:val="32"/>
          <w:szCs w:val="32"/>
        </w:rPr>
      </w:r>
    </w:p>
    <w:p>
      <w:pPr>
        <w:rPr>
          <w:rFonts w:cs="Arial" w:hAnsi="Arial" w:eastAsia="Arial" w:ascii="Arial"/>
          <w:sz w:val="48"/>
          <w:szCs w:val="48"/>
        </w:rPr>
        <w:jc w:val="both"/>
        <w:spacing w:lineRule="exact" w:line="480"/>
        <w:ind w:left="24" w:right="30"/>
      </w:pPr>
      <w:r>
        <w:rPr>
          <w:rFonts w:cs="Arial" w:hAnsi="Arial" w:eastAsia="Arial" w:ascii="Arial"/>
          <w:color w:val="484948"/>
          <w:w w:val="48"/>
          <w:position w:val="-1"/>
          <w:sz w:val="32"/>
          <w:szCs w:val="32"/>
        </w:rPr>
        <w:t>......................</w:t>
      </w:r>
      <w:r>
        <w:rPr>
          <w:rFonts w:cs="Arial" w:hAnsi="Arial" w:eastAsia="Arial" w:ascii="Arial"/>
          <w:color w:val="484948"/>
          <w:spacing w:val="-63"/>
          <w:w w:val="100"/>
          <w:position w:val="-1"/>
          <w:sz w:val="32"/>
          <w:szCs w:val="32"/>
        </w:rPr>
        <w:t> </w:t>
      </w:r>
      <w:r>
        <w:rPr>
          <w:rFonts w:cs="Arial" w:hAnsi="Arial" w:eastAsia="Arial" w:ascii="Arial"/>
          <w:color w:val="484948"/>
          <w:spacing w:val="0"/>
          <w:w w:val="72"/>
          <w:position w:val="-1"/>
          <w:sz w:val="32"/>
          <w:szCs w:val="32"/>
        </w:rPr>
        <w:t>-</w:t>
      </w:r>
      <w:r>
        <w:rPr>
          <w:rFonts w:cs="Arial" w:hAnsi="Arial" w:eastAsia="Arial" w:ascii="Arial"/>
          <w:color w:val="484948"/>
          <w:spacing w:val="0"/>
          <w:w w:val="72"/>
          <w:position w:val="-1"/>
          <w:sz w:val="32"/>
          <w:szCs w:val="32"/>
        </w:rPr>
        <w:t>      </w:t>
      </w:r>
      <w:r>
        <w:rPr>
          <w:rFonts w:cs="Arial" w:hAnsi="Arial" w:eastAsia="Arial" w:ascii="Arial"/>
          <w:color w:val="484948"/>
          <w:spacing w:val="57"/>
          <w:w w:val="72"/>
          <w:position w:val="-1"/>
          <w:sz w:val="32"/>
          <w:szCs w:val="32"/>
        </w:rPr>
        <w:t> </w:t>
      </w:r>
      <w:r>
        <w:rPr>
          <w:rFonts w:cs="Arial" w:hAnsi="Arial" w:eastAsia="Arial" w:ascii="Arial"/>
          <w:color w:val="484948"/>
          <w:spacing w:val="0"/>
          <w:w w:val="73"/>
          <w:position w:val="-1"/>
          <w:sz w:val="32"/>
          <w:szCs w:val="32"/>
        </w:rPr>
        <w:t>f..\:i.Q.B</w:t>
      </w:r>
      <w:r>
        <w:rPr>
          <w:rFonts w:cs="Arial" w:hAnsi="Arial" w:eastAsia="Arial" w:ascii="Arial"/>
          <w:color w:val="484948"/>
          <w:spacing w:val="-104"/>
          <w:w w:val="73"/>
          <w:position w:val="-1"/>
          <w:sz w:val="32"/>
          <w:szCs w:val="32"/>
        </w:rPr>
        <w:t>J</w:t>
      </w:r>
      <w:r>
        <w:rPr>
          <w:rFonts w:cs="Arial" w:hAnsi="Arial" w:eastAsia="Arial" w:ascii="Arial"/>
          <w:color w:val="000000"/>
          <w:spacing w:val="0"/>
          <w:w w:val="110"/>
          <w:position w:val="7"/>
          <w:sz w:val="10"/>
          <w:szCs w:val="10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position w:val="7"/>
          <w:sz w:val="10"/>
          <w:szCs w:val="10"/>
        </w:rPr>
        <w:t>  </w:t>
      </w:r>
      <w:r>
        <w:rPr>
          <w:rFonts w:cs="Arial" w:hAnsi="Arial" w:eastAsia="Arial" w:ascii="Arial"/>
          <w:color w:val="000000"/>
          <w:spacing w:val="-9"/>
          <w:w w:val="100"/>
          <w:position w:val="7"/>
          <w:sz w:val="10"/>
          <w:szCs w:val="10"/>
        </w:rPr>
        <w:t> </w:t>
      </w:r>
      <w:r>
        <w:rPr>
          <w:rFonts w:cs="Arial" w:hAnsi="Arial" w:eastAsia="Arial" w:ascii="Arial"/>
          <w:color w:val="484948"/>
          <w:spacing w:val="0"/>
          <w:w w:val="73"/>
          <w:position w:val="-1"/>
          <w:sz w:val="32"/>
          <w:szCs w:val="32"/>
        </w:rPr>
        <w:t>.QA</w:t>
      </w:r>
      <w:r>
        <w:rPr>
          <w:rFonts w:cs="Arial" w:hAnsi="Arial" w:eastAsia="Arial" w:ascii="Arial"/>
          <w:color w:val="484948"/>
          <w:spacing w:val="0"/>
          <w:w w:val="73"/>
          <w:position w:val="-1"/>
          <w:sz w:val="32"/>
          <w:szCs w:val="32"/>
        </w:rPr>
        <w:t> </w:t>
      </w:r>
      <w:r>
        <w:rPr>
          <w:rFonts w:cs="Arial" w:hAnsi="Arial" w:eastAsia="Arial" w:ascii="Arial"/>
          <w:color w:val="484948"/>
          <w:spacing w:val="63"/>
          <w:w w:val="73"/>
          <w:position w:val="-1"/>
          <w:sz w:val="32"/>
          <w:szCs w:val="32"/>
        </w:rPr>
        <w:t> </w:t>
      </w:r>
      <w:r>
        <w:rPr>
          <w:rFonts w:cs="Arial" w:hAnsi="Arial" w:eastAsia="Arial" w:ascii="Arial"/>
          <w:color w:val="484948"/>
          <w:spacing w:val="-41"/>
          <w:w w:val="72"/>
          <w:position w:val="-1"/>
          <w:sz w:val="34"/>
          <w:szCs w:val="34"/>
        </w:rPr>
        <w:t>J</w:t>
      </w:r>
      <w:r>
        <w:rPr>
          <w:rFonts w:cs="Arial" w:hAnsi="Arial" w:eastAsia="Arial" w:ascii="Arial"/>
          <w:color w:val="000000"/>
          <w:spacing w:val="0"/>
          <w:w w:val="110"/>
          <w:position w:val="7"/>
          <w:sz w:val="10"/>
          <w:szCs w:val="10"/>
        </w:rPr>
        <w:t>'</w:t>
      </w:r>
      <w:r>
        <w:rPr>
          <w:rFonts w:cs="Arial" w:hAnsi="Arial" w:eastAsia="Arial" w:ascii="Arial"/>
          <w:color w:val="000000"/>
          <w:spacing w:val="-8"/>
          <w:w w:val="100"/>
          <w:position w:val="7"/>
          <w:sz w:val="10"/>
          <w:szCs w:val="10"/>
        </w:rPr>
        <w:t> </w:t>
      </w:r>
      <w:r>
        <w:rPr>
          <w:rFonts w:cs="Arial" w:hAnsi="Arial" w:eastAsia="Arial" w:ascii="Arial"/>
          <w:color w:val="484948"/>
          <w:spacing w:val="0"/>
          <w:w w:val="72"/>
          <w:position w:val="-1"/>
          <w:sz w:val="34"/>
          <w:szCs w:val="34"/>
        </w:rPr>
        <w:t>O.ANA..........</w:t>
      </w:r>
      <w:r>
        <w:rPr>
          <w:rFonts w:cs="Arial" w:hAnsi="Arial" w:eastAsia="Arial" w:ascii="Arial"/>
          <w:color w:val="484948"/>
          <w:spacing w:val="0"/>
          <w:w w:val="72"/>
          <w:position w:val="-1"/>
          <w:sz w:val="34"/>
          <w:szCs w:val="34"/>
        </w:rPr>
        <w:t>          </w:t>
      </w:r>
      <w:r>
        <w:rPr>
          <w:rFonts w:cs="Arial" w:hAnsi="Arial" w:eastAsia="Arial" w:ascii="Arial"/>
          <w:color w:val="484948"/>
          <w:spacing w:val="66"/>
          <w:w w:val="72"/>
          <w:position w:val="-1"/>
          <w:sz w:val="34"/>
          <w:szCs w:val="34"/>
        </w:rPr>
        <w:t> </w:t>
      </w:r>
      <w:r>
        <w:rPr>
          <w:rFonts w:cs="Arial" w:hAnsi="Arial" w:eastAsia="Arial" w:ascii="Arial"/>
          <w:i/>
          <w:color w:val="484948"/>
          <w:spacing w:val="0"/>
          <w:w w:val="100"/>
          <w:position w:val="-1"/>
          <w:sz w:val="40"/>
          <w:szCs w:val="40"/>
        </w:rPr>
        <w:t>I</w:t>
      </w:r>
      <w:r>
        <w:rPr>
          <w:rFonts w:cs="Arial" w:hAnsi="Arial" w:eastAsia="Arial" w:ascii="Arial"/>
          <w:i/>
          <w:color w:val="484948"/>
          <w:spacing w:val="32"/>
          <w:w w:val="100"/>
          <w:position w:val="-1"/>
          <w:sz w:val="40"/>
          <w:szCs w:val="40"/>
        </w:rPr>
        <w:t> </w:t>
      </w:r>
      <w:r>
        <w:rPr>
          <w:rFonts w:cs="Arial" w:hAnsi="Arial" w:eastAsia="Arial" w:ascii="Arial"/>
          <w:color w:val="6B697C"/>
          <w:spacing w:val="0"/>
          <w:w w:val="18"/>
          <w:position w:val="7"/>
          <w:sz w:val="48"/>
          <w:szCs w:val="4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8"/>
          <w:szCs w:val="48"/>
        </w:rPr>
      </w:r>
    </w:p>
    <w:p>
      <w:pPr>
        <w:rPr>
          <w:sz w:val="12"/>
          <w:szCs w:val="12"/>
        </w:rPr>
        <w:jc w:val="left"/>
        <w:spacing w:before="8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05"/>
        <w:ind w:left="5" w:right="1144" w:firstLine="10"/>
      </w:pPr>
      <w:r>
        <w:rPr>
          <w:rFonts w:cs="Times New Roman" w:hAnsi="Times New Roman" w:eastAsia="Times New Roman" w:ascii="Times New Roman"/>
          <w:color w:val="484948"/>
          <w:spacing w:val="0"/>
          <w:w w:val="100"/>
          <w:sz w:val="20"/>
          <w:szCs w:val="20"/>
        </w:rPr>
        <w:t>Nascut(a)</w:t>
      </w:r>
      <w:r>
        <w:rPr>
          <w:rFonts w:cs="Times New Roman" w:hAnsi="Times New Roman" w:eastAsia="Times New Roman" w:ascii="Times New Roman"/>
          <w:color w:val="484948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484948"/>
          <w:spacing w:val="0"/>
          <w:w w:val="100"/>
          <w:sz w:val="20"/>
          <w:szCs w:val="20"/>
        </w:rPr>
        <w:t>in</w:t>
      </w:r>
      <w:r>
        <w:rPr>
          <w:rFonts w:cs="Arial" w:hAnsi="Arial" w:eastAsia="Arial" w:ascii="Arial"/>
          <w:color w:val="484948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sz w:val="20"/>
          <w:szCs w:val="20"/>
        </w:rPr>
        <w:t>anul</w:t>
      </w:r>
      <w:r>
        <w:rPr>
          <w:rFonts w:cs="Times New Roman" w:hAnsi="Times New Roman" w:eastAsia="Times New Roman" w:ascii="Times New Roman"/>
          <w:color w:val="484948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85"/>
          <w:sz w:val="28"/>
          <w:szCs w:val="28"/>
        </w:rPr>
        <w:t>.1~~.</w:t>
      </w:r>
      <w:r>
        <w:rPr>
          <w:rFonts w:cs="Times New Roman" w:hAnsi="Times New Roman" w:eastAsia="Times New Roman" w:ascii="Times New Roman"/>
          <w:color w:val="484948"/>
          <w:spacing w:val="-12"/>
          <w:w w:val="85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sz w:val="20"/>
          <w:szCs w:val="20"/>
        </w:rPr>
        <w:t>luna</w:t>
      </w:r>
      <w:r>
        <w:rPr>
          <w:rFonts w:cs="Times New Roman" w:hAnsi="Times New Roman" w:eastAsia="Times New Roman" w:ascii="Times New Roman"/>
          <w:color w:val="484948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76"/>
          <w:sz w:val="26"/>
          <w:szCs w:val="26"/>
        </w:rPr>
        <w:t>./,!.~!~~~</w:t>
      </w:r>
      <w:r>
        <w:rPr>
          <w:rFonts w:cs="Times New Roman" w:hAnsi="Times New Roman" w:eastAsia="Times New Roman" w:ascii="Times New Roman"/>
          <w:color w:val="484948"/>
          <w:spacing w:val="0"/>
          <w:w w:val="76"/>
          <w:sz w:val="26"/>
          <w:szCs w:val="26"/>
        </w:rPr>
        <w:t>           </w:t>
      </w:r>
      <w:r>
        <w:rPr>
          <w:rFonts w:cs="Times New Roman" w:hAnsi="Times New Roman" w:eastAsia="Times New Roman" w:ascii="Times New Roman"/>
          <w:color w:val="484948"/>
          <w:spacing w:val="41"/>
          <w:w w:val="76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sz w:val="20"/>
          <w:szCs w:val="20"/>
        </w:rPr>
        <w:t>ziua</w:t>
      </w:r>
      <w:r>
        <w:rPr>
          <w:rFonts w:cs="Times New Roman" w:hAnsi="Times New Roman" w:eastAsia="Times New Roman" w:ascii="Times New Roman"/>
          <w:color w:val="484948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i/>
          <w:color w:val="484948"/>
          <w:spacing w:val="0"/>
          <w:w w:val="68"/>
          <w:sz w:val="28"/>
          <w:szCs w:val="28"/>
        </w:rPr>
        <w:t>.:'1</w:t>
      </w:r>
      <w:r>
        <w:rPr>
          <w:rFonts w:cs="Times New Roman" w:hAnsi="Times New Roman" w:eastAsia="Times New Roman" w:ascii="Times New Roman"/>
          <w:i/>
          <w:color w:val="484948"/>
          <w:spacing w:val="8"/>
          <w:w w:val="68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i/>
          <w:color w:val="484948"/>
          <w:spacing w:val="0"/>
          <w:w w:val="60"/>
          <w:sz w:val="28"/>
          <w:szCs w:val="28"/>
        </w:rPr>
        <w:t>.•.</w:t>
      </w:r>
      <w:r>
        <w:rPr>
          <w:rFonts w:cs="Times New Roman" w:hAnsi="Times New Roman" w:eastAsia="Times New Roman" w:ascii="Times New Roman"/>
          <w:i/>
          <w:color w:val="484948"/>
          <w:spacing w:val="0"/>
          <w:w w:val="6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83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8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83"/>
          <w:sz w:val="22"/>
          <w:szCs w:val="22"/>
        </w:rPr>
        <w:t>localltatea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83"/>
          <w:sz w:val="22"/>
          <w:szCs w:val="22"/>
        </w:rPr>
        <w:t>                 </w:t>
      </w:r>
      <w:r>
        <w:rPr>
          <w:rFonts w:cs="Times New Roman" w:hAnsi="Times New Roman" w:eastAsia="Times New Roman" w:ascii="Times New Roman"/>
          <w:b/>
          <w:color w:val="484948"/>
          <w:spacing w:val="20"/>
          <w:w w:val="8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69"/>
          <w:sz w:val="26"/>
          <w:szCs w:val="26"/>
        </w:rPr>
        <w:t>"!=fi:¥i.\t:</w:t>
      </w:r>
      <w:r>
        <w:rPr>
          <w:rFonts w:cs="Times New Roman" w:hAnsi="Times New Roman" w:eastAsia="Times New Roman" w:ascii="Times New Roman"/>
          <w:b/>
          <w:color w:val="484948"/>
          <w:spacing w:val="-52"/>
          <w:w w:val="69"/>
          <w:sz w:val="26"/>
          <w:szCs w:val="26"/>
        </w:rPr>
        <w:t>: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3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b/>
          <w:color w:val="484948"/>
          <w:spacing w:val="-23"/>
          <w:w w:val="73"/>
          <w:sz w:val="26"/>
          <w:szCs w:val="26"/>
        </w:rPr>
        <w:t>.</w:t>
      </w:r>
      <w:r>
        <w:rPr>
          <w:rFonts w:cs="Arial" w:hAnsi="Arial" w:eastAsia="Arial" w:ascii="Arial"/>
          <w:b/>
          <w:color w:val="484948"/>
          <w:spacing w:val="0"/>
          <w:w w:val="114"/>
          <w:sz w:val="22"/>
          <w:szCs w:val="22"/>
        </w:rPr>
        <w:t>~9.~.t.2~il</w:t>
      </w:r>
      <w:r>
        <w:rPr>
          <w:rFonts w:cs="Arial" w:hAnsi="Arial" w:eastAsia="Arial" w:ascii="Arial"/>
          <w:b/>
          <w:color w:val="484948"/>
          <w:spacing w:val="0"/>
          <w:w w:val="114"/>
          <w:sz w:val="22"/>
          <w:szCs w:val="22"/>
        </w:rPr>
        <w:t>           </w:t>
      </w:r>
      <w:r>
        <w:rPr>
          <w:rFonts w:cs="Arial" w:hAnsi="Arial" w:eastAsia="Arial" w:ascii="Arial"/>
          <w:b/>
          <w:color w:val="484948"/>
          <w:spacing w:val="31"/>
          <w:w w:val="114"/>
          <w:sz w:val="22"/>
          <w:szCs w:val="22"/>
        </w:rPr>
        <w:t> </w:t>
      </w:r>
      <w:r>
        <w:rPr>
          <w:rFonts w:cs="Arial" w:hAnsi="Arial" w:eastAsia="Arial" w:ascii="Arial"/>
          <w:b/>
          <w:color w:val="484948"/>
          <w:spacing w:val="0"/>
          <w:w w:val="53"/>
          <w:sz w:val="22"/>
          <w:szCs w:val="22"/>
        </w:rPr>
        <w:t>.</w:t>
      </w:r>
      <w:r>
        <w:rPr>
          <w:rFonts w:cs="Arial" w:hAnsi="Arial" w:eastAsia="Arial" w:ascii="Arial"/>
          <w:b/>
          <w:color w:val="484948"/>
          <w:spacing w:val="0"/>
          <w:w w:val="5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4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b/>
          <w:color w:val="484948"/>
          <w:spacing w:val="31"/>
          <w:w w:val="7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4"/>
          <w:sz w:val="24"/>
          <w:szCs w:val="24"/>
        </w:rPr>
        <w:t>pm.fesiun.e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4"/>
          <w:sz w:val="24"/>
          <w:szCs w:val="24"/>
        </w:rPr>
        <w:t>                </w:t>
      </w:r>
      <w:r>
        <w:rPr>
          <w:rFonts w:cs="Times New Roman" w:hAnsi="Times New Roman" w:eastAsia="Times New Roman" w:ascii="Times New Roman"/>
          <w:b/>
          <w:color w:val="484948"/>
          <w:spacing w:val="8"/>
          <w:w w:val="7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4"/>
          <w:sz w:val="24"/>
          <w:szCs w:val="24"/>
        </w:rPr>
        <w:t>l!:!.9-.~.~.19.!rP.9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4"/>
          <w:sz w:val="24"/>
          <w:szCs w:val="24"/>
        </w:rPr>
        <w:t>                              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4"/>
          <w:sz w:val="24"/>
          <w:szCs w:val="24"/>
        </w:rPr>
        <w:t>.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91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color w:val="484948"/>
          <w:spacing w:val="1"/>
          <w:w w:val="9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91"/>
          <w:sz w:val="22"/>
          <w:szCs w:val="22"/>
        </w:rPr>
        <w:t>domicilhll</w:t>
      </w:r>
      <w:r>
        <w:rPr>
          <w:rFonts w:cs="Times New Roman" w:hAnsi="Times New Roman" w:eastAsia="Times New Roman" w:ascii="Times New Roman"/>
          <w:color w:val="484948"/>
          <w:spacing w:val="15"/>
          <w:w w:val="9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color w:val="484948"/>
          <w:spacing w:val="-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sz w:val="22"/>
          <w:szCs w:val="22"/>
        </w:rPr>
        <w:t>localitatea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color w:val="484948"/>
          <w:spacing w:val="14"/>
          <w:w w:val="100"/>
          <w:sz w:val="22"/>
          <w:szCs w:val="22"/>
        </w:rPr>
        <w:t> </w:t>
      </w:r>
      <w:hyperlink r:id="rId3">
        <w:r>
          <w:rPr>
            <w:rFonts w:cs="Times New Roman" w:hAnsi="Times New Roman" w:eastAsia="Times New Roman" w:ascii="Times New Roman"/>
            <w:color w:val="484948"/>
            <w:spacing w:val="0"/>
            <w:w w:val="100"/>
            <w:sz w:val="22"/>
            <w:szCs w:val="22"/>
          </w:rPr>
          <w:t>~Y~.Y.@J.l!.i...</w:t>
        </w:r>
        <w:r>
          <w:rPr>
            <w:rFonts w:cs="Times New Roman" w:hAnsi="Times New Roman" w:eastAsia="Times New Roman" w:ascii="Times New Roman"/>
            <w:color w:val="484948"/>
            <w:spacing w:val="0"/>
            <w:w w:val="100"/>
            <w:sz w:val="22"/>
            <w:szCs w:val="22"/>
          </w:rPr>
          <w:t>            </w:t>
        </w:r>
        <w:r>
          <w:rPr>
            <w:rFonts w:cs="Times New Roman" w:hAnsi="Times New Roman" w:eastAsia="Times New Roman" w:ascii="Times New Roman"/>
            <w:color w:val="484948"/>
            <w:spacing w:val="35"/>
            <w:w w:val="100"/>
            <w:sz w:val="22"/>
            <w:szCs w:val="22"/>
          </w:rPr>
          <w:t> </w:t>
        </w:r>
        <w:r>
          <w:rPr>
            <w:rFonts w:cs="Times New Roman" w:hAnsi="Times New Roman" w:eastAsia="Times New Roman" w:ascii="Times New Roman"/>
            <w:color w:val="484948"/>
            <w:spacing w:val="0"/>
            <w:w w:val="59"/>
            <w:sz w:val="22"/>
            <w:szCs w:val="22"/>
          </w:rPr>
          <w:t>.</w:t>
        </w:r>
        <w:r>
          <w:rPr>
            <w:rFonts w:cs="Times New Roman" w:hAnsi="Times New Roman" w:eastAsia="Times New Roman" w:ascii="Times New Roman"/>
            <w:color w:val="000000"/>
            <w:spacing w:val="0"/>
            <w:w w:val="100"/>
            <w:sz w:val="22"/>
            <w:szCs w:val="22"/>
          </w:rPr>
        </w:r>
      </w:hyperlink>
    </w:p>
    <w:p>
      <w:pPr>
        <w:rPr>
          <w:rFonts w:cs="Times New Roman" w:hAnsi="Times New Roman" w:eastAsia="Times New Roman" w:ascii="Times New Roman"/>
          <w:sz w:val="28"/>
          <w:szCs w:val="28"/>
        </w:rPr>
        <w:jc w:val="both"/>
        <w:spacing w:lineRule="exact" w:line="280"/>
        <w:ind w:left="10" w:right="205"/>
      </w:pP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2"/>
          <w:szCs w:val="22"/>
        </w:rPr>
        <w:t>str.</w:t>
      </w:r>
      <w:r>
        <w:rPr>
          <w:rFonts w:cs="Times New Roman" w:hAnsi="Times New Roman" w:eastAsia="Times New Roman" w:ascii="Times New Roman"/>
          <w:color w:val="484948"/>
          <w:spacing w:val="-13"/>
          <w:w w:val="100"/>
          <w:position w:val="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75"/>
          <w:position w:val="3"/>
          <w:sz w:val="24"/>
          <w:szCs w:val="24"/>
        </w:rPr>
        <w:t>f.?!&amp;J.</w:t>
      </w:r>
      <w:r>
        <w:rPr>
          <w:rFonts w:cs="Times New Roman" w:hAnsi="Times New Roman" w:eastAsia="Times New Roman" w:ascii="Times New Roman"/>
          <w:color w:val="484948"/>
          <w:spacing w:val="10"/>
          <w:w w:val="75"/>
          <w:position w:val="3"/>
          <w:sz w:val="24"/>
          <w:szCs w:val="24"/>
        </w:rPr>
        <w:t>6</w:t>
      </w:r>
      <w:r>
        <w:rPr>
          <w:rFonts w:cs="Times New Roman" w:hAnsi="Times New Roman" w:eastAsia="Times New Roman" w:ascii="Times New Roman"/>
          <w:color w:val="484948"/>
          <w:spacing w:val="0"/>
          <w:w w:val="61"/>
          <w:position w:val="3"/>
          <w:sz w:val="24"/>
          <w:szCs w:val="24"/>
        </w:rPr>
        <w:t>••</w:t>
      </w:r>
      <w:r>
        <w:rPr>
          <w:rFonts w:cs="Times New Roman" w:hAnsi="Times New Roman" w:eastAsia="Times New Roman" w:ascii="Times New Roman"/>
          <w:color w:val="484948"/>
          <w:spacing w:val="-10"/>
          <w:w w:val="61"/>
          <w:position w:val="3"/>
          <w:sz w:val="24"/>
          <w:szCs w:val="24"/>
        </w:rPr>
        <w:t>.</w:t>
      </w:r>
      <w:r>
        <w:rPr>
          <w:rFonts w:cs="Times New Roman" w:hAnsi="Times New Roman" w:eastAsia="Times New Roman" w:ascii="Times New Roman"/>
          <w:color w:val="484948"/>
          <w:spacing w:val="0"/>
          <w:w w:val="83"/>
          <w:position w:val="3"/>
          <w:sz w:val="24"/>
          <w:szCs w:val="24"/>
        </w:rPr>
        <w:t>M.ltf/,l.1.U~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4"/>
          <w:szCs w:val="24"/>
        </w:rPr>
        <w:t>     </w:t>
      </w:r>
      <w:r>
        <w:rPr>
          <w:rFonts w:cs="Times New Roman" w:hAnsi="Times New Roman" w:eastAsia="Times New Roman" w:ascii="Times New Roman"/>
          <w:color w:val="484948"/>
          <w:spacing w:val="-17"/>
          <w:w w:val="100"/>
          <w:position w:val="3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4"/>
          <w:szCs w:val="24"/>
        </w:rPr>
        <w:t>-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4"/>
          <w:szCs w:val="24"/>
        </w:rPr>
        <w:t>      </w:t>
      </w:r>
      <w:r>
        <w:rPr>
          <w:rFonts w:cs="Times New Roman" w:hAnsi="Times New Roman" w:eastAsia="Times New Roman" w:ascii="Times New Roman"/>
          <w:color w:val="484948"/>
          <w:spacing w:val="43"/>
          <w:w w:val="100"/>
          <w:position w:val="3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43"/>
          <w:w w:val="100"/>
          <w:position w:val="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78"/>
          <w:position w:val="3"/>
          <w:sz w:val="24"/>
          <w:szCs w:val="24"/>
        </w:rPr>
        <w:t>1</w:t>
      </w:r>
      <w:r>
        <w:rPr>
          <w:rFonts w:cs="Times New Roman" w:hAnsi="Times New Roman" w:eastAsia="Times New Roman" w:ascii="Times New Roman"/>
          <w:color w:val="484948"/>
          <w:spacing w:val="0"/>
          <w:w w:val="78"/>
          <w:position w:val="3"/>
          <w:sz w:val="24"/>
          <w:szCs w:val="24"/>
        </w:rPr>
        <w:t>  </w:t>
      </w:r>
      <w:r>
        <w:rPr>
          <w:rFonts w:cs="Times New Roman" w:hAnsi="Times New Roman" w:eastAsia="Times New Roman" w:ascii="Times New Roman"/>
          <w:color w:val="484948"/>
          <w:spacing w:val="45"/>
          <w:w w:val="78"/>
          <w:position w:val="3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0"/>
          <w:szCs w:val="20"/>
        </w:rPr>
        <w:t>bl.</w:t>
      </w:r>
      <w:r>
        <w:rPr>
          <w:rFonts w:cs="Times New Roman" w:hAnsi="Times New Roman" w:eastAsia="Times New Roman" w:ascii="Times New Roman"/>
          <w:color w:val="484948"/>
          <w:spacing w:val="22"/>
          <w:w w:val="100"/>
          <w:position w:val="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2"/>
          <w:szCs w:val="22"/>
        </w:rPr>
        <w:t>~~sc.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4"/>
          <w:w w:val="100"/>
          <w:position w:val="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3"/>
          <w:sz w:val="22"/>
          <w:szCs w:val="22"/>
        </w:rPr>
        <w:t>~</w:t>
      </w:r>
      <w:r>
        <w:rPr>
          <w:rFonts w:cs="Times New Roman" w:hAnsi="Times New Roman" w:eastAsia="Times New Roman" w:ascii="Times New Roman"/>
          <w:color w:val="484948"/>
          <w:spacing w:val="-16"/>
          <w:w w:val="100"/>
          <w:position w:val="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72"/>
          <w:position w:val="3"/>
          <w:sz w:val="22"/>
          <w:szCs w:val="22"/>
        </w:rPr>
        <w:t>..</w:t>
      </w:r>
      <w:r>
        <w:rPr>
          <w:rFonts w:cs="Times New Roman" w:hAnsi="Times New Roman" w:eastAsia="Times New Roman" w:ascii="Times New Roman"/>
          <w:color w:val="484948"/>
          <w:spacing w:val="0"/>
          <w:w w:val="72"/>
          <w:position w:val="3"/>
          <w:sz w:val="22"/>
          <w:szCs w:val="22"/>
        </w:rPr>
        <w:t>               </w:t>
      </w:r>
      <w:r>
        <w:rPr>
          <w:rFonts w:cs="Times New Roman" w:hAnsi="Times New Roman" w:eastAsia="Times New Roman" w:ascii="Times New Roman"/>
          <w:color w:val="484948"/>
          <w:spacing w:val="16"/>
          <w:w w:val="72"/>
          <w:position w:val="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96"/>
          <w:position w:val="-7"/>
          <w:sz w:val="28"/>
          <w:szCs w:val="28"/>
        </w:rPr>
        <w:t>~</w:t>
      </w:r>
      <w:r>
        <w:rPr>
          <w:rFonts w:cs="Times New Roman" w:hAnsi="Times New Roman" w:eastAsia="Times New Roman" w:ascii="Times New Roman"/>
          <w:color w:val="AAA3BC"/>
          <w:spacing w:val="0"/>
          <w:w w:val="19"/>
          <w:position w:val="-7"/>
          <w:sz w:val="28"/>
          <w:szCs w:val="28"/>
        </w:rPr>
        <w:t>'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both"/>
        <w:spacing w:lineRule="exact" w:line="180"/>
        <w:ind w:left="10" w:right="1166"/>
      </w:pPr>
      <w:r>
        <w:pict>
          <v:shape type="#_x0000_t202" style="position:absolute;margin-left:776.88pt;margin-top:6.92195pt;width:7.00752pt;height:21pt;mso-position-horizontal-relative:page;mso-position-vertical-relative:paragraph;z-index:-1638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42"/>
                      <w:szCs w:val="42"/>
                    </w:rPr>
                    <w:jc w:val="left"/>
                    <w:spacing w:lineRule="exact" w:line="420"/>
                    <w:ind w:right="-83"/>
                  </w:pPr>
                  <w:r>
                    <w:rPr>
                      <w:rFonts w:cs="Arial" w:hAnsi="Arial" w:eastAsia="Arial" w:ascii="Arial"/>
                      <w:color w:val="484948"/>
                      <w:spacing w:val="0"/>
                      <w:w w:val="60"/>
                      <w:sz w:val="42"/>
                      <w:szCs w:val="42"/>
                    </w:rPr>
                    <w:t>4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42"/>
                      <w:szCs w:val="4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b/>
          <w:color w:val="484948"/>
          <w:spacing w:val="0"/>
          <w:w w:val="83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83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b/>
          <w:color w:val="484948"/>
          <w:spacing w:val="21"/>
          <w:w w:val="8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87"/>
          <w:sz w:val="22"/>
          <w:szCs w:val="22"/>
        </w:rPr>
        <w:t>~</w:t>
      </w:r>
      <w:r>
        <w:rPr>
          <w:rFonts w:cs="Times New Roman" w:hAnsi="Times New Roman" w:eastAsia="Times New Roman" w:ascii="Times New Roman"/>
          <w:b/>
          <w:color w:val="484948"/>
          <w:spacing w:val="-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7"/>
          <w:sz w:val="22"/>
          <w:szCs w:val="22"/>
        </w:rPr>
        <w:t>..</w:t>
      </w:r>
      <w:r>
        <w:rPr>
          <w:rFonts w:cs="Times New Roman" w:hAnsi="Times New Roman" w:eastAsia="Times New Roman" w:ascii="Times New Roman"/>
          <w:b/>
          <w:color w:val="484948"/>
          <w:spacing w:val="3"/>
          <w:w w:val="77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83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b/>
          <w:color w:val="484948"/>
          <w:spacing w:val="-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64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64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6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8"/>
          <w:w w:val="6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100"/>
          <w:sz w:val="22"/>
          <w:szCs w:val="22"/>
        </w:rPr>
        <w:t>~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b/>
          <w:color w:val="484948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6"/>
          <w:sz w:val="22"/>
          <w:szCs w:val="22"/>
        </w:rPr>
        <w:t>judetul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6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b/>
          <w:color w:val="484948"/>
          <w:spacing w:val="22"/>
          <w:w w:val="76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6"/>
          <w:sz w:val="22"/>
          <w:szCs w:val="22"/>
        </w:rPr>
        <w:t>·: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6"/>
          <w:sz w:val="22"/>
          <w:szCs w:val="22"/>
        </w:rPr>
        <w:t>         </w:t>
      </w:r>
      <w:r>
        <w:rPr>
          <w:rFonts w:cs="Times New Roman" w:hAnsi="Times New Roman" w:eastAsia="Times New Roman" w:ascii="Times New Roman"/>
          <w:b/>
          <w:color w:val="484948"/>
          <w:spacing w:val="22"/>
          <w:w w:val="76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6"/>
          <w:sz w:val="24"/>
          <w:szCs w:val="24"/>
        </w:rPr>
        <w:t>AIS..W.!M~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6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23"/>
          <w:w w:val="76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100"/>
          <w:sz w:val="28"/>
          <w:szCs w:val="28"/>
        </w:rPr>
        <w:t>:!</w:t>
      </w:r>
      <w:r>
        <w:rPr>
          <w:rFonts w:cs="Times New Roman" w:hAnsi="Times New Roman" w:eastAsia="Times New Roman" w:ascii="Times New Roman"/>
          <w:b/>
          <w:color w:val="484948"/>
          <w:spacing w:val="4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-10"/>
          <w:w w:val="73"/>
          <w:sz w:val="28"/>
          <w:szCs w:val="28"/>
        </w:rPr>
        <w:t>: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64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b/>
          <w:color w:val="484948"/>
          <w:spacing w:val="11"/>
          <w:w w:val="64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53"/>
          <w:sz w:val="28"/>
          <w:szCs w:val="28"/>
        </w:rPr>
        <w:t>·····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100"/>
          <w:sz w:val="28"/>
          <w:szCs w:val="28"/>
        </w:rPr>
        <w:t>    </w:t>
      </w:r>
      <w:r>
        <w:rPr>
          <w:rFonts w:cs="Times New Roman" w:hAnsi="Times New Roman" w:eastAsia="Times New Roman" w:ascii="Times New Roman"/>
          <w:b/>
          <w:color w:val="484948"/>
          <w:spacing w:val="2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54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both"/>
        <w:spacing w:lineRule="exact" w:line="200"/>
        <w:ind w:right="1127"/>
      </w:pPr>
      <w:r>
        <w:rPr>
          <w:rFonts w:cs="Times New Roman" w:hAnsi="Times New Roman" w:eastAsia="Times New Roman" w:ascii="Times New Roman"/>
          <w:color w:val="484948"/>
          <w:spacing w:val="0"/>
          <w:w w:val="86"/>
          <w:position w:val="-2"/>
          <w:sz w:val="22"/>
          <w:szCs w:val="22"/>
        </w:rPr>
        <w:t>peutru</w:t>
      </w:r>
      <w:r>
        <w:rPr>
          <w:rFonts w:cs="Times New Roman" w:hAnsi="Times New Roman" w:eastAsia="Times New Roman" w:ascii="Times New Roman"/>
          <w:color w:val="484948"/>
          <w:spacing w:val="36"/>
          <w:w w:val="86"/>
          <w:position w:val="-2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-2"/>
          <w:sz w:val="20"/>
          <w:szCs w:val="20"/>
        </w:rPr>
        <w:t>calitatea</w:t>
      </w:r>
      <w:r>
        <w:rPr>
          <w:rFonts w:cs="Times New Roman" w:hAnsi="Times New Roman" w:eastAsia="Times New Roman" w:ascii="Times New Roman"/>
          <w:color w:val="484948"/>
          <w:spacing w:val="23"/>
          <w:w w:val="100"/>
          <w:position w:val="-2"/>
          <w:sz w:val="20"/>
          <w:szCs w:val="20"/>
        </w:rPr>
        <w:t> </w:t>
      </w:r>
      <w:r>
        <w:rPr>
          <w:rFonts w:cs="Arial" w:hAnsi="Arial" w:eastAsia="Arial" w:ascii="Arial"/>
          <w:color w:val="484948"/>
          <w:spacing w:val="0"/>
          <w:w w:val="83"/>
          <w:position w:val="-2"/>
          <w:sz w:val="22"/>
          <w:szCs w:val="22"/>
        </w:rPr>
        <w:t>de</w:t>
      </w:r>
      <w:r>
        <w:rPr>
          <w:rFonts w:cs="Arial" w:hAnsi="Arial" w:eastAsia="Arial" w:ascii="Arial"/>
          <w:color w:val="484948"/>
          <w:spacing w:val="-4"/>
          <w:w w:val="83"/>
          <w:position w:val="-2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79"/>
          <w:position w:val="-2"/>
          <w:sz w:val="26"/>
          <w:szCs w:val="26"/>
        </w:rPr>
        <w:t>Y.~.9.'.f.(£6!9.</w:t>
      </w:r>
      <w:r>
        <w:rPr>
          <w:rFonts w:cs="Times New Roman" w:hAnsi="Times New Roman" w:eastAsia="Times New Roman" w:ascii="Times New Roman"/>
          <w:color w:val="484948"/>
          <w:spacing w:val="7"/>
          <w:w w:val="79"/>
          <w:position w:val="-2"/>
          <w:sz w:val="26"/>
          <w:szCs w:val="26"/>
        </w:rPr>
        <w:t>&amp;</w:t>
      </w:r>
      <w:r>
        <w:rPr>
          <w:rFonts w:cs="Times New Roman" w:hAnsi="Times New Roman" w:eastAsia="Times New Roman" w:ascii="Times New Roman"/>
          <w:color w:val="484948"/>
          <w:spacing w:val="0"/>
          <w:w w:val="71"/>
          <w:position w:val="-2"/>
          <w:sz w:val="26"/>
          <w:szCs w:val="26"/>
        </w:rPr>
        <w:t>..</w:t>
      </w:r>
      <w:r>
        <w:rPr>
          <w:rFonts w:cs="Times New Roman" w:hAnsi="Times New Roman" w:eastAsia="Times New Roman" w:ascii="Times New Roman"/>
          <w:color w:val="484948"/>
          <w:spacing w:val="10"/>
          <w:w w:val="71"/>
          <w:position w:val="-2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484948"/>
          <w:spacing w:val="0"/>
          <w:w w:val="71"/>
          <w:position w:val="-2"/>
          <w:sz w:val="26"/>
          <w:szCs w:val="26"/>
        </w:rPr>
        <w:t>P.</w:t>
      </w:r>
      <w:r>
        <w:rPr>
          <w:rFonts w:cs="Times New Roman" w:hAnsi="Times New Roman" w:eastAsia="Times New Roman" w:ascii="Times New Roman"/>
          <w:color w:val="484948"/>
          <w:spacing w:val="6"/>
          <w:w w:val="71"/>
          <w:position w:val="-2"/>
          <w:sz w:val="26"/>
          <w:szCs w:val="26"/>
        </w:rPr>
        <w:t>~</w:t>
      </w:r>
      <w:r>
        <w:rPr>
          <w:rFonts w:cs="Times New Roman" w:hAnsi="Times New Roman" w:eastAsia="Times New Roman" w:ascii="Times New Roman"/>
          <w:color w:val="484948"/>
          <w:spacing w:val="0"/>
          <w:w w:val="70"/>
          <w:position w:val="-2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484948"/>
          <w:spacing w:val="15"/>
          <w:w w:val="70"/>
          <w:position w:val="-2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484948"/>
          <w:spacing w:val="0"/>
          <w:w w:val="114"/>
          <w:position w:val="-2"/>
          <w:sz w:val="26"/>
          <w:szCs w:val="26"/>
        </w:rPr>
        <w:t>~.9.).,.~!f</w:t>
      </w:r>
      <w:r>
        <w:rPr>
          <w:rFonts w:cs="Times New Roman" w:hAnsi="Times New Roman" w:eastAsia="Times New Roman" w:ascii="Times New Roman"/>
          <w:color w:val="484948"/>
          <w:spacing w:val="2"/>
          <w:w w:val="114"/>
          <w:position w:val="-2"/>
          <w:sz w:val="26"/>
          <w:szCs w:val="26"/>
        </w:rPr>
        <w:t>i</w:t>
      </w:r>
      <w:r>
        <w:rPr>
          <w:rFonts w:cs="Times New Roman" w:hAnsi="Times New Roman" w:eastAsia="Times New Roman" w:ascii="Times New Roman"/>
          <w:color w:val="484948"/>
          <w:spacing w:val="0"/>
          <w:w w:val="61"/>
          <w:position w:val="-2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32"/>
          <w:szCs w:val="32"/>
        </w:rPr>
        <w:jc w:val="both"/>
        <w:spacing w:lineRule="exact" w:line="280"/>
        <w:ind w:left="10" w:right="1130"/>
      </w:pPr>
      <w:r>
        <w:rPr>
          <w:rFonts w:cs="Times New Roman" w:hAnsi="Times New Roman" w:eastAsia="Times New Roman" w:ascii="Times New Roman"/>
          <w:color w:val="484948"/>
          <w:spacing w:val="0"/>
          <w:w w:val="88"/>
          <w:position w:val="1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color w:val="484948"/>
          <w:spacing w:val="11"/>
          <w:w w:val="88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88"/>
          <w:position w:val="1"/>
          <w:sz w:val="22"/>
          <w:szCs w:val="22"/>
        </w:rPr>
        <w:t>DOMBNIILB</w:t>
      </w:r>
      <w:r>
        <w:rPr>
          <w:rFonts w:cs="Times New Roman" w:hAnsi="Times New Roman" w:eastAsia="Times New Roman" w:ascii="Times New Roman"/>
          <w:color w:val="484948"/>
          <w:spacing w:val="40"/>
          <w:w w:val="88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75"/>
          <w:position w:val="1"/>
          <w:sz w:val="22"/>
          <w:szCs w:val="22"/>
        </w:rPr>
        <w:t>:</w:t>
      </w:r>
      <w:r>
        <w:rPr>
          <w:rFonts w:cs="Times New Roman" w:hAnsi="Times New Roman" w:eastAsia="Times New Roman" w:ascii="Times New Roman"/>
          <w:color w:val="484948"/>
          <w:spacing w:val="0"/>
          <w:w w:val="75"/>
          <w:position w:val="1"/>
          <w:sz w:val="22"/>
          <w:szCs w:val="22"/>
        </w:rPr>
        <w:t>                 </w:t>
      </w:r>
      <w:r>
        <w:rPr>
          <w:rFonts w:cs="Times New Roman" w:hAnsi="Times New Roman" w:eastAsia="Times New Roman" w:ascii="Times New Roman"/>
          <w:color w:val="484948"/>
          <w:spacing w:val="32"/>
          <w:w w:val="75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5"/>
          <w:position w:val="1"/>
          <w:sz w:val="26"/>
          <w:szCs w:val="26"/>
        </w:rPr>
        <w:t>:;..!.9.~.!!</w:t>
      </w:r>
      <w:r>
        <w:rPr>
          <w:rFonts w:cs="Times New Roman" w:hAnsi="Times New Roman" w:eastAsia="Times New Roman" w:ascii="Times New Roman"/>
          <w:b/>
          <w:color w:val="484948"/>
          <w:spacing w:val="-15"/>
          <w:w w:val="75"/>
          <w:position w:val="1"/>
          <w:sz w:val="26"/>
          <w:szCs w:val="26"/>
        </w:rPr>
        <w:t>: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5"/>
          <w:position w:val="1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b/>
          <w:color w:val="484948"/>
          <w:spacing w:val="10"/>
          <w:w w:val="75"/>
          <w:position w:val="1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5"/>
          <w:position w:val="1"/>
          <w:sz w:val="26"/>
          <w:szCs w:val="26"/>
        </w:rPr>
        <w:t>;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5"/>
          <w:position w:val="1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b/>
          <w:color w:val="484948"/>
          <w:spacing w:val="41"/>
          <w:w w:val="75"/>
          <w:position w:val="1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5"/>
          <w:position w:val="1"/>
          <w:sz w:val="32"/>
          <w:szCs w:val="32"/>
        </w:rPr>
        <w:t>,~f.l,: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75"/>
          <w:position w:val="1"/>
          <w:sz w:val="32"/>
          <w:szCs w:val="32"/>
        </w:rPr>
        <w:t>          </w:t>
      </w:r>
      <w:r>
        <w:rPr>
          <w:rFonts w:cs="Times New Roman" w:hAnsi="Times New Roman" w:eastAsia="Times New Roman" w:ascii="Times New Roman"/>
          <w:b/>
          <w:color w:val="484948"/>
          <w:spacing w:val="28"/>
          <w:w w:val="75"/>
          <w:position w:val="1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b/>
          <w:color w:val="484948"/>
          <w:spacing w:val="0"/>
          <w:w w:val="48"/>
          <w:position w:val="1"/>
          <w:sz w:val="32"/>
          <w:szCs w:val="32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32"/>
          <w:szCs w:val="32"/>
        </w:rPr>
      </w:r>
    </w:p>
    <w:p>
      <w:pPr>
        <w:rPr>
          <w:rFonts w:cs="Arial" w:hAnsi="Arial" w:eastAsia="Arial" w:ascii="Arial"/>
          <w:sz w:val="36"/>
          <w:szCs w:val="36"/>
        </w:rPr>
        <w:jc w:val="both"/>
        <w:spacing w:before="68"/>
        <w:ind w:left="29" w:right="1090"/>
      </w:pPr>
      <w:r>
        <w:rPr>
          <w:rFonts w:cs="Arial" w:hAnsi="Arial" w:eastAsia="Arial" w:ascii="Arial"/>
          <w:color w:val="484948"/>
          <w:spacing w:val="0"/>
          <w:w w:val="51"/>
          <w:sz w:val="36"/>
          <w:szCs w:val="36"/>
        </w:rPr>
        <w:t>................................................................•.....................•.....</w:t>
      </w:r>
      <w:r>
        <w:rPr>
          <w:rFonts w:cs="Arial" w:hAnsi="Arial" w:eastAsia="Arial" w:ascii="Arial"/>
          <w:color w:val="000000"/>
          <w:spacing w:val="0"/>
          <w:w w:val="100"/>
          <w:sz w:val="36"/>
          <w:szCs w:val="36"/>
        </w:rPr>
      </w:r>
    </w:p>
    <w:p>
      <w:pPr>
        <w:rPr>
          <w:rFonts w:cs="Arial" w:hAnsi="Arial" w:eastAsia="Arial" w:ascii="Arial"/>
          <w:sz w:val="36"/>
          <w:szCs w:val="36"/>
        </w:rPr>
        <w:jc w:val="both"/>
        <w:spacing w:before="56"/>
        <w:ind w:left="34" w:right="1150"/>
      </w:pPr>
      <w:r>
        <w:rPr>
          <w:rFonts w:cs="Times New Roman" w:hAnsi="Times New Roman" w:eastAsia="Times New Roman" w:ascii="Times New Roman"/>
          <w:color w:val="484948"/>
          <w:spacing w:val="0"/>
          <w:w w:val="51"/>
          <w:sz w:val="36"/>
          <w:szCs w:val="36"/>
        </w:rPr>
        <w:t>.........................................................</w:t>
      </w:r>
      <w:r>
        <w:rPr>
          <w:rFonts w:cs="Times New Roman" w:hAnsi="Times New Roman" w:eastAsia="Times New Roman" w:ascii="Times New Roman"/>
          <w:color w:val="484948"/>
          <w:spacing w:val="31"/>
          <w:w w:val="51"/>
          <w:sz w:val="36"/>
          <w:szCs w:val="36"/>
        </w:rPr>
        <w:t> </w:t>
      </w:r>
      <w:r>
        <w:rPr>
          <w:rFonts w:cs="Arial" w:hAnsi="Arial" w:eastAsia="Arial" w:ascii="Arial"/>
          <w:color w:val="484948"/>
          <w:spacing w:val="16"/>
          <w:w w:val="48"/>
          <w:sz w:val="24"/>
          <w:szCs w:val="24"/>
        </w:rPr>
        <w:t>,</w:t>
      </w:r>
      <w:r>
        <w:rPr>
          <w:rFonts w:cs="Arial" w:hAnsi="Arial" w:eastAsia="Arial" w:ascii="Arial"/>
          <w:color w:val="484948"/>
          <w:spacing w:val="0"/>
          <w:w w:val="50"/>
          <w:sz w:val="36"/>
          <w:szCs w:val="36"/>
        </w:rPr>
        <w:t>•.....................................</w:t>
      </w:r>
      <w:r>
        <w:rPr>
          <w:rFonts w:cs="Arial" w:hAnsi="Arial" w:eastAsia="Arial" w:ascii="Arial"/>
          <w:color w:val="000000"/>
          <w:spacing w:val="0"/>
          <w:w w:val="100"/>
          <w:sz w:val="36"/>
          <w:szCs w:val="36"/>
        </w:rPr>
      </w:r>
    </w:p>
    <w:p>
      <w:pPr>
        <w:rPr>
          <w:rFonts w:cs="Arial" w:hAnsi="Arial" w:eastAsia="Arial" w:ascii="Arial"/>
          <w:sz w:val="20"/>
          <w:szCs w:val="20"/>
        </w:rPr>
        <w:jc w:val="both"/>
        <w:spacing w:lineRule="exact" w:line="320"/>
        <w:ind w:left="24" w:right="245"/>
      </w:pPr>
      <w:r>
        <w:pict>
          <v:shape type="#_x0000_t202" style="position:absolute;margin-left:660.24pt;margin-top:0.423928pt;width:56.7926pt;height:8pt;mso-position-horizontal-relative:page;mso-position-vertical-relative:paragraph;z-index:-1640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16"/>
                      <w:szCs w:val="16"/>
                    </w:rPr>
                    <w:jc w:val="left"/>
                    <w:spacing w:lineRule="exact" w:line="160"/>
                    <w:ind w:right="-44"/>
                  </w:pPr>
                  <w:r>
                    <w:rPr>
                      <w:rFonts w:cs="Arial" w:hAnsi="Arial" w:eastAsia="Arial" w:ascii="Arial"/>
                      <w:color w:val="484948"/>
                      <w:spacing w:val="0"/>
                      <w:w w:val="74"/>
                      <w:sz w:val="16"/>
                      <w:szCs w:val="16"/>
                    </w:rPr>
                    <w:t>•</w:t>
                  </w:r>
                  <w:r>
                    <w:rPr>
                      <w:rFonts w:cs="Arial" w:hAnsi="Arial" w:eastAsia="Arial" w:ascii="Arial"/>
                      <w:color w:val="484948"/>
                      <w:spacing w:val="0"/>
                      <w:w w:val="74"/>
                      <w:sz w:val="16"/>
                      <w:szCs w:val="16"/>
                    </w:rPr>
                    <w:t>                </w:t>
                  </w:r>
                  <w:r>
                    <w:rPr>
                      <w:rFonts w:cs="Arial" w:hAnsi="Arial" w:eastAsia="Arial" w:ascii="Arial"/>
                      <w:color w:val="484948"/>
                      <w:spacing w:val="6"/>
                      <w:w w:val="74"/>
                      <w:sz w:val="16"/>
                      <w:szCs w:val="16"/>
                    </w:rPr>
                    <w:t> </w:t>
                  </w:r>
                  <w:r>
                    <w:rPr>
                      <w:rFonts w:cs="Arial" w:hAnsi="Arial" w:eastAsia="Arial" w:ascii="Arial"/>
                      <w:color w:val="484948"/>
                      <w:spacing w:val="0"/>
                      <w:w w:val="74"/>
                      <w:sz w:val="16"/>
                      <w:szCs w:val="16"/>
                    </w:rPr>
                    <w:t>l"'J:</w:t>
                  </w:r>
                  <w:r>
                    <w:rPr>
                      <w:rFonts w:cs="Arial" w:hAnsi="Arial" w:eastAsia="Arial" w:ascii="Arial"/>
                      <w:color w:val="484948"/>
                      <w:spacing w:val="0"/>
                      <w:w w:val="74"/>
                      <w:sz w:val="16"/>
                      <w:szCs w:val="16"/>
                    </w:rPr>
                    <w:t>        </w:t>
                  </w:r>
                  <w:r>
                    <w:rPr>
                      <w:rFonts w:cs="Arial" w:hAnsi="Arial" w:eastAsia="Arial" w:ascii="Arial"/>
                      <w:color w:val="484948"/>
                      <w:spacing w:val="11"/>
                      <w:w w:val="74"/>
                      <w:sz w:val="16"/>
                      <w:szCs w:val="16"/>
                    </w:rPr>
                    <w:t> </w:t>
                  </w:r>
                  <w:r>
                    <w:rPr>
                      <w:rFonts w:cs="Arial" w:hAnsi="Arial" w:eastAsia="Arial" w:ascii="Arial"/>
                      <w:color w:val="484948"/>
                      <w:spacing w:val="0"/>
                      <w:w w:val="74"/>
                      <w:sz w:val="16"/>
                      <w:szCs w:val="16"/>
                    </w:rPr>
                    <w:t>•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484948"/>
          <w:spacing w:val="0"/>
          <w:w w:val="85"/>
          <w:position w:val="-1"/>
          <w:sz w:val="18"/>
          <w:szCs w:val="18"/>
        </w:rPr>
        <w:t>PENTl.U</w:t>
      </w:r>
      <w:r>
        <w:rPr>
          <w:rFonts w:cs="Times New Roman" w:hAnsi="Times New Roman" w:eastAsia="Times New Roman" w:ascii="Times New Roman"/>
          <w:color w:val="484948"/>
          <w:spacing w:val="12"/>
          <w:w w:val="85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85"/>
          <w:position w:val="-1"/>
          <w:sz w:val="18"/>
          <w:szCs w:val="18"/>
        </w:rPr>
        <w:t>URMATOARELE</w:t>
      </w:r>
      <w:r>
        <w:rPr>
          <w:rFonts w:cs="Times New Roman" w:hAnsi="Times New Roman" w:eastAsia="Times New Roman" w:ascii="Times New Roman"/>
          <w:color w:val="484948"/>
          <w:spacing w:val="6"/>
          <w:w w:val="85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-1"/>
          <w:sz w:val="16"/>
          <w:szCs w:val="16"/>
        </w:rPr>
        <w:t>CDJNTE: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84948"/>
          <w:spacing w:val="5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-1"/>
          <w:sz w:val="16"/>
          <w:szCs w:val="16"/>
        </w:rPr>
        <w:t>-</w:t>
      </w:r>
      <w:r>
        <w:rPr>
          <w:rFonts w:cs="Times New Roman" w:hAnsi="Times New Roman" w:eastAsia="Times New Roman" w:ascii="Times New Roman"/>
          <w:color w:val="484948"/>
          <w:spacing w:val="36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19"/>
          <w:position w:val="-1"/>
          <w:sz w:val="24"/>
          <w:szCs w:val="24"/>
        </w:rPr>
        <w:t>.MJ.\§.1!.~~</w:t>
      </w:r>
      <w:r>
        <w:rPr>
          <w:rFonts w:cs="Times New Roman" w:hAnsi="Times New Roman" w:eastAsia="Times New Roman" w:ascii="Times New Roman"/>
          <w:color w:val="484948"/>
          <w:spacing w:val="-40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84948"/>
          <w:spacing w:val="0"/>
          <w:w w:val="81"/>
          <w:position w:val="-1"/>
          <w:sz w:val="26"/>
          <w:szCs w:val="26"/>
        </w:rPr>
        <w:t>f.\</w:t>
      </w:r>
      <w:r>
        <w:rPr>
          <w:rFonts w:cs="Arial" w:hAnsi="Arial" w:eastAsia="Arial" w:ascii="Arial"/>
          <w:color w:val="484948"/>
          <w:spacing w:val="0"/>
          <w:w w:val="81"/>
          <w:position w:val="-1"/>
          <w:sz w:val="26"/>
          <w:szCs w:val="26"/>
        </w:rPr>
        <w:t>     </w:t>
      </w:r>
      <w:r>
        <w:rPr>
          <w:rFonts w:cs="Arial" w:hAnsi="Arial" w:eastAsia="Arial" w:ascii="Arial"/>
          <w:color w:val="484948"/>
          <w:spacing w:val="22"/>
          <w:w w:val="81"/>
          <w:position w:val="-1"/>
          <w:sz w:val="26"/>
          <w:szCs w:val="26"/>
        </w:rPr>
        <w:t> </w:t>
      </w:r>
      <w:r>
        <w:rPr>
          <w:rFonts w:cs="Arial" w:hAnsi="Arial" w:eastAsia="Arial" w:ascii="Arial"/>
          <w:color w:val="484948"/>
          <w:spacing w:val="0"/>
          <w:w w:val="47"/>
          <w:position w:val="-1"/>
          <w:sz w:val="26"/>
          <w:szCs w:val="26"/>
        </w:rPr>
        <w:t>.</w:t>
      </w:r>
      <w:r>
        <w:rPr>
          <w:rFonts w:cs="Arial" w:hAnsi="Arial" w:eastAsia="Arial" w:ascii="Arial"/>
          <w:color w:val="484948"/>
          <w:spacing w:val="0"/>
          <w:w w:val="47"/>
          <w:position w:val="-1"/>
          <w:sz w:val="26"/>
          <w:szCs w:val="26"/>
        </w:rPr>
        <w:t>                     </w:t>
      </w:r>
      <w:r>
        <w:rPr>
          <w:rFonts w:cs="Arial" w:hAnsi="Arial" w:eastAsia="Arial" w:ascii="Arial"/>
          <w:color w:val="484948"/>
          <w:spacing w:val="3"/>
          <w:w w:val="47"/>
          <w:position w:val="-1"/>
          <w:sz w:val="26"/>
          <w:szCs w:val="26"/>
        </w:rPr>
        <w:t> </w:t>
      </w:r>
      <w:r>
        <w:rPr>
          <w:rFonts w:cs="Arial" w:hAnsi="Arial" w:eastAsia="Arial" w:ascii="Arial"/>
          <w:color w:val="484948"/>
          <w:spacing w:val="0"/>
          <w:w w:val="110"/>
          <w:position w:val="9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exact" w:line="200"/>
        <w:ind w:left="43" w:right="1155"/>
      </w:pPr>
      <w:r>
        <w:pict>
          <v:shape type="#_x0000_t202" style="position:absolute;margin-left:566.16pt;margin-top:4.43164pt;width:74.38pt;height:20pt;mso-position-horizontal-relative:page;mso-position-vertical-relative:paragraph;z-index:-1639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40"/>
                      <w:szCs w:val="40"/>
                    </w:rPr>
                    <w:jc w:val="left"/>
                    <w:spacing w:lineRule="exact" w:line="400"/>
                    <w:ind w:right="-80"/>
                  </w:pPr>
                  <w:r>
                    <w:rPr>
                      <w:rFonts w:cs="Times New Roman" w:hAnsi="Times New Roman" w:eastAsia="Times New Roman" w:ascii="Times New Roman"/>
                      <w:color w:val="484948"/>
                      <w:w w:val="122"/>
                      <w:sz w:val="40"/>
                      <w:szCs w:val="40"/>
                    </w:rPr>
                    <w:t>~~~~</w:t>
                  </w:r>
                  <w:r>
                    <w:rPr>
                      <w:rFonts w:cs="Times New Roman" w:hAnsi="Times New Roman" w:eastAsia="Times New Roman" w:ascii="Times New Roman"/>
                      <w:color w:val="484948"/>
                      <w:spacing w:val="-106"/>
                      <w:w w:val="122"/>
                      <w:sz w:val="40"/>
                      <w:szCs w:val="40"/>
                    </w:rPr>
                    <w:t>a</w:t>
                  </w:r>
                  <w:r>
                    <w:rPr>
                      <w:rFonts w:cs="Times New Roman" w:hAnsi="Times New Roman" w:eastAsia="Times New Roman" w:ascii="Times New Roman"/>
                      <w:color w:val="484948"/>
                      <w:spacing w:val="-3"/>
                      <w:w w:val="110"/>
                      <w:sz w:val="40"/>
                      <w:szCs w:val="40"/>
                    </w:rPr>
                    <w:t>~</w:t>
                  </w:r>
                  <w:r>
                    <w:rPr>
                      <w:rFonts w:cs="Times New Roman" w:hAnsi="Times New Roman" w:eastAsia="Times New Roman" w:ascii="Times New Roman"/>
                      <w:color w:val="484948"/>
                      <w:spacing w:val="0"/>
                      <w:w w:val="43"/>
                      <w:sz w:val="40"/>
                      <w:szCs w:val="40"/>
                    </w:rPr>
                    <w:t>..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40"/>
                      <w:szCs w:val="4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484948"/>
          <w:position w:val="-1"/>
          <w:sz w:val="22"/>
          <w:szCs w:val="22"/>
        </w:rPr>
        <w:t>lTH&gt;i.\J:ti\l:</w:t>
      </w:r>
      <w:r>
        <w:rPr>
          <w:rFonts w:cs="Times New Roman" w:hAnsi="Times New Roman" w:eastAsia="Times New Roman" w:ascii="Times New Roman"/>
          <w:color w:val="484948"/>
          <w:spacing w:val="2"/>
          <w:position w:val="-1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color w:val="484948"/>
          <w:spacing w:val="0"/>
          <w:w w:val="83"/>
          <w:position w:val="-1"/>
          <w:sz w:val="22"/>
          <w:szCs w:val="22"/>
        </w:rPr>
        <w:t>...</w:t>
      </w:r>
      <w:r>
        <w:rPr>
          <w:rFonts w:cs="Times New Roman" w:hAnsi="Times New Roman" w:eastAsia="Times New Roman" w:ascii="Times New Roman"/>
          <w:color w:val="484948"/>
          <w:spacing w:val="-38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-1"/>
          <w:sz w:val="22"/>
          <w:szCs w:val="22"/>
        </w:rPr>
        <w:t>Jfrll.ti~!i-:9.!: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1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80"/>
          <w:position w:val="-1"/>
          <w:sz w:val="22"/>
          <w:szCs w:val="22"/>
        </w:rPr>
        <w:t>..</w:t>
      </w:r>
      <w:r>
        <w:rPr>
          <w:rFonts w:cs="Times New Roman" w:hAnsi="Times New Roman" w:eastAsia="Times New Roman" w:ascii="Times New Roman"/>
          <w:color w:val="484948"/>
          <w:spacing w:val="7"/>
          <w:w w:val="80"/>
          <w:position w:val="-1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color w:val="484948"/>
          <w:spacing w:val="0"/>
          <w:w w:val="91"/>
          <w:position w:val="-1"/>
          <w:sz w:val="22"/>
          <w:szCs w:val="22"/>
        </w:rPr>
        <w:t>Dl.</w:t>
      </w:r>
      <w:r>
        <w:rPr>
          <w:rFonts w:cs="Times New Roman" w:hAnsi="Times New Roman" w:eastAsia="Times New Roman" w:ascii="Times New Roman"/>
          <w:color w:val="484948"/>
          <w:spacing w:val="-36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83"/>
          <w:position w:val="-1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color w:val="484948"/>
          <w:spacing w:val="-5"/>
          <w:w w:val="83"/>
          <w:position w:val="-1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color w:val="484948"/>
          <w:spacing w:val="0"/>
          <w:w w:val="83"/>
          <w:position w:val="-1"/>
          <w:sz w:val="22"/>
          <w:szCs w:val="22"/>
        </w:rPr>
        <w:t>f!Y.~9.ft&amp;l</w:t>
      </w:r>
      <w:r>
        <w:rPr>
          <w:rFonts w:cs="Times New Roman" w:hAnsi="Times New Roman" w:eastAsia="Times New Roman" w:ascii="Times New Roman"/>
          <w:color w:val="484948"/>
          <w:spacing w:val="-11"/>
          <w:w w:val="83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82"/>
          <w:position w:val="-1"/>
          <w:sz w:val="22"/>
          <w:szCs w:val="22"/>
        </w:rPr>
        <w:t>..</w:t>
      </w:r>
      <w:r>
        <w:rPr>
          <w:rFonts w:cs="Times New Roman" w:hAnsi="Times New Roman" w:eastAsia="Times New Roman" w:ascii="Times New Roman"/>
          <w:color w:val="484948"/>
          <w:spacing w:val="-40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-1"/>
          <w:sz w:val="22"/>
          <w:szCs w:val="22"/>
        </w:rPr>
        <w:t>~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-1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color w:val="484948"/>
          <w:spacing w:val="21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69"/>
          <w:position w:val="-1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both"/>
        <w:spacing w:lineRule="exact" w:line="240"/>
        <w:ind w:left="48" w:right="1149"/>
        <w:sectPr>
          <w:type w:val="continuous"/>
          <w:pgSz w:w="16840" w:h="11920" w:orient="landscape"/>
          <w:pgMar w:top="1280" w:bottom="280" w:left="2420" w:right="900"/>
          <w:cols w:num="2" w:equalWidth="off">
            <w:col w:w="5983" w:space="1639"/>
            <w:col w:w="5898"/>
          </w:cols>
        </w:sectPr>
      </w:pPr>
      <w:r>
        <w:rPr>
          <w:rFonts w:cs="Times New Roman" w:hAnsi="Times New Roman" w:eastAsia="Times New Roman" w:ascii="Times New Roman"/>
          <w:color w:val="484948"/>
          <w:position w:val="1"/>
          <w:sz w:val="26"/>
          <w:szCs w:val="26"/>
        </w:rPr>
        <w:t>~o.A~:.!i.</w:t>
      </w:r>
      <w:r>
        <w:rPr>
          <w:rFonts w:cs="Times New Roman" w:hAnsi="Times New Roman" w:eastAsia="Times New Roman" w:ascii="Times New Roman"/>
          <w:color w:val="484948"/>
          <w:spacing w:val="-14"/>
          <w:position w:val="1"/>
          <w:sz w:val="26"/>
          <w:szCs w:val="26"/>
        </w:rPr>
        <w:t>~</w:t>
      </w:r>
      <w:r>
        <w:rPr>
          <w:rFonts w:cs="Times New Roman" w:hAnsi="Times New Roman" w:eastAsia="Times New Roman" w:ascii="Times New Roman"/>
          <w:color w:val="484948"/>
          <w:spacing w:val="0"/>
          <w:w w:val="65"/>
          <w:position w:val="1"/>
          <w:sz w:val="26"/>
          <w:szCs w:val="26"/>
        </w:rPr>
        <w:t>..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1"/>
          <w:sz w:val="26"/>
          <w:szCs w:val="26"/>
        </w:rPr>
        <w:t>                      </w:t>
      </w:r>
      <w:r>
        <w:rPr>
          <w:rFonts w:cs="Times New Roman" w:hAnsi="Times New Roman" w:eastAsia="Times New Roman" w:ascii="Times New Roman"/>
          <w:color w:val="484948"/>
          <w:spacing w:val="5"/>
          <w:w w:val="100"/>
          <w:position w:val="1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1"/>
          <w:sz w:val="26"/>
          <w:szCs w:val="26"/>
        </w:rPr>
        <w:t>!'h~~-C.~.flr.</w:t>
      </w:r>
      <w:r>
        <w:rPr>
          <w:rFonts w:cs="Times New Roman" w:hAnsi="Times New Roman" w:eastAsia="Times New Roman" w:ascii="Times New Roman"/>
          <w:color w:val="484948"/>
          <w:spacing w:val="0"/>
          <w:w w:val="100"/>
          <w:position w:val="1"/>
          <w:sz w:val="26"/>
          <w:szCs w:val="26"/>
        </w:rPr>
        <w:t>      </w:t>
      </w:r>
      <w:r>
        <w:rPr>
          <w:rFonts w:cs="Times New Roman" w:hAnsi="Times New Roman" w:eastAsia="Times New Roman" w:ascii="Times New Roman"/>
          <w:color w:val="484948"/>
          <w:spacing w:val="46"/>
          <w:w w:val="100"/>
          <w:position w:val="1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52"/>
          <w:position w:val="1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6"/>
          <w:szCs w:val="26"/>
        </w:rPr>
      </w:r>
    </w:p>
    <w:p>
      <w:pPr>
        <w:rPr>
          <w:rFonts w:cs="Arial" w:hAnsi="Arial" w:eastAsia="Arial" w:ascii="Arial"/>
          <w:sz w:val="26"/>
          <w:szCs w:val="26"/>
        </w:rPr>
        <w:tabs>
          <w:tab w:pos="4280" w:val="left"/>
        </w:tabs>
        <w:jc w:val="left"/>
        <w:spacing w:before="5"/>
        <w:ind w:left="2356" w:right="-71"/>
      </w:pPr>
      <w:r>
        <w:rPr>
          <w:rFonts w:cs="Times New Roman" w:hAnsi="Times New Roman" w:eastAsia="Times New Roman" w:ascii="Times New Roman"/>
          <w:w w:val="91"/>
          <w:sz w:val="22"/>
          <w:szCs w:val="22"/>
        </w:rPr>
        <w:t>din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67"/>
          <w:sz w:val="34"/>
          <w:szCs w:val="34"/>
        </w:rPr>
        <w:t>----~J.~.</w:t>
      </w:r>
      <w:r>
        <w:rPr>
          <w:rFonts w:cs="Times New Roman" w:hAnsi="Times New Roman" w:eastAsia="Times New Roman" w:ascii="Times New Roman"/>
          <w:spacing w:val="-45"/>
          <w:w w:val="100"/>
          <w:sz w:val="34"/>
          <w:szCs w:val="34"/>
        </w:rPr>
        <w:t> </w:t>
      </w:r>
      <w:r>
        <w:rPr>
          <w:rFonts w:cs="Arial" w:hAnsi="Arial" w:eastAsia="Arial" w:ascii="Arial"/>
          <w:spacing w:val="0"/>
          <w:w w:val="89"/>
          <w:sz w:val="26"/>
          <w:szCs w:val="26"/>
        </w:rPr>
        <w:t>J~!!._</w:t>
      </w:r>
      <w:r>
        <w:rPr>
          <w:rFonts w:cs="Arial" w:hAnsi="Arial" w:eastAsia="Arial" w:ascii="Arial"/>
          <w:spacing w:val="-49"/>
          <w:w w:val="100"/>
          <w:sz w:val="26"/>
          <w:szCs w:val="26"/>
        </w:rPr>
        <w:t> </w:t>
      </w:r>
      <w:r>
        <w:rPr>
          <w:rFonts w:cs="Arial" w:hAnsi="Arial" w:eastAsia="Arial" w:ascii="Arial"/>
          <w:spacing w:val="0"/>
          <w:w w:val="100"/>
          <w:sz w:val="26"/>
          <w:szCs w:val="26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6"/>
          <w:szCs w:val="26"/>
          <w:u w:val="single" w:color="000000"/>
        </w:rPr>
        <w:tab/>
      </w:r>
      <w:r>
        <w:rPr>
          <w:rFonts w:cs="Arial" w:hAnsi="Arial" w:eastAsia="Arial" w:ascii="Arial"/>
          <w:spacing w:val="0"/>
          <w:w w:val="100"/>
          <w:sz w:val="26"/>
          <w:szCs w:val="26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6"/>
          <w:szCs w:val="26"/>
        </w:rPr>
      </w:r>
    </w:p>
    <w:p>
      <w:pPr>
        <w:rPr>
          <w:sz w:val="11"/>
          <w:szCs w:val="11"/>
        </w:rPr>
        <w:jc w:val="left"/>
        <w:spacing w:before="9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40"/>
        <w:ind w:left="2351"/>
      </w:pPr>
      <w:r>
        <w:rPr>
          <w:rFonts w:cs="Arial" w:hAnsi="Arial" w:eastAsia="Arial" w:ascii="Arial"/>
          <w:spacing w:val="0"/>
          <w:w w:val="100"/>
          <w:position w:val="-1"/>
          <w:sz w:val="20"/>
          <w:szCs w:val="20"/>
        </w:rPr>
        <w:t>praeruul</w:t>
      </w:r>
      <w:r>
        <w:rPr>
          <w:rFonts w:cs="Arial" w:hAnsi="Arial" w:eastAsia="Arial" w:ascii="Arial"/>
          <w:spacing w:val="31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cenificat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8" w:lineRule="exact" w:line="100"/>
      </w:pPr>
      <w:r>
        <w:br w:type="column"/>
      </w: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sc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clibcreazi</w:t>
      </w:r>
    </w:p>
    <w:p>
      <w:pPr>
        <w:rPr>
          <w:rFonts w:cs="Arial" w:hAnsi="Arial" w:eastAsia="Arial" w:ascii="Arial"/>
          <w:sz w:val="20"/>
          <w:szCs w:val="20"/>
        </w:rPr>
        <w:jc w:val="right"/>
        <w:spacing w:before="86"/>
        <w:ind w:right="359"/>
        <w:sectPr>
          <w:type w:val="continuous"/>
          <w:pgSz w:w="16840" w:h="11920" w:orient="landscape"/>
          <w:pgMar w:top="1280" w:bottom="280" w:left="2420" w:right="900"/>
          <w:cols w:num="2" w:equalWidth="off">
            <w:col w:w="4300" w:space="456"/>
            <w:col w:w="8764"/>
          </w:cols>
        </w:sectPr>
      </w:pPr>
      <w:r>
        <w:rPr>
          <w:rFonts w:cs="Arial" w:hAnsi="Arial" w:eastAsia="Arial" w:ascii="Arial"/>
          <w:color w:val="484948"/>
          <w:spacing w:val="0"/>
          <w:w w:val="110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14"/>
          <w:szCs w:val="14"/>
        </w:rPr>
        <w:jc w:val="left"/>
        <w:spacing w:before="4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center"/>
        <w:spacing w:before="29"/>
        <w:ind w:left="6868" w:right="5275"/>
      </w:pPr>
      <w:r>
        <w:rPr>
          <w:rFonts w:cs="Arial" w:hAnsi="Arial" w:eastAsia="Arial" w:ascii="Arial"/>
          <w:i/>
          <w:color w:val="6B697C"/>
          <w:spacing w:val="0"/>
          <w:w w:val="74"/>
          <w:sz w:val="24"/>
          <w:szCs w:val="24"/>
        </w:rPr>
        <w:t>I.</w:t>
      </w:r>
      <w:r>
        <w:rPr>
          <w:rFonts w:cs="Arial" w:hAnsi="Arial" w:eastAsia="Arial" w:ascii="Arial"/>
          <w:i/>
          <w:color w:val="6B697C"/>
          <w:spacing w:val="0"/>
          <w:w w:val="74"/>
          <w:sz w:val="24"/>
          <w:szCs w:val="24"/>
        </w:rPr>
        <w:t>  </w:t>
      </w:r>
      <w:r>
        <w:rPr>
          <w:rFonts w:cs="Arial" w:hAnsi="Arial" w:eastAsia="Arial" w:ascii="Arial"/>
          <w:i/>
          <w:color w:val="6B697C"/>
          <w:spacing w:val="8"/>
          <w:w w:val="74"/>
          <w:sz w:val="24"/>
          <w:szCs w:val="24"/>
        </w:rPr>
        <w:t> </w:t>
      </w:r>
      <w:r>
        <w:rPr>
          <w:rFonts w:cs="Arial" w:hAnsi="Arial" w:eastAsia="Arial" w:ascii="Arial"/>
          <w:i/>
          <w:color w:val="77799E"/>
          <w:spacing w:val="0"/>
          <w:w w:val="100"/>
          <w:sz w:val="24"/>
          <w:szCs w:val="24"/>
        </w:rPr>
        <w:t>~~;"</w:t>
      </w:r>
      <w:r>
        <w:rPr>
          <w:rFonts w:cs="Arial" w:hAnsi="Arial" w:eastAsia="Arial" w:ascii="Arial"/>
          <w:i/>
          <w:color w:val="77799E"/>
          <w:spacing w:val="-9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84948"/>
          <w:spacing w:val="0"/>
          <w:w w:val="110"/>
          <w:sz w:val="24"/>
          <w:szCs w:val="24"/>
        </w:rPr>
        <w:t>14~~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14"/>
          <w:szCs w:val="14"/>
        </w:rPr>
        <w:jc w:val="center"/>
        <w:spacing w:lineRule="exact" w:line="240"/>
        <w:ind w:left="6802" w:right="4718"/>
      </w:pPr>
      <w:r>
        <w:rPr>
          <w:rFonts w:cs="Arial" w:hAnsi="Arial" w:eastAsia="Arial" w:ascii="Arial"/>
          <w:i/>
          <w:color w:val="77799E"/>
          <w:spacing w:val="-12"/>
          <w:w w:val="92"/>
          <w:position w:val="2"/>
          <w:sz w:val="18"/>
          <w:szCs w:val="18"/>
        </w:rPr>
        <w:t>I</w:t>
      </w:r>
      <w:r>
        <w:rPr>
          <w:rFonts w:cs="Arial" w:hAnsi="Arial" w:eastAsia="Arial" w:ascii="Arial"/>
          <w:i/>
          <w:color w:val="6B697C"/>
          <w:spacing w:val="0"/>
          <w:w w:val="36"/>
          <w:position w:val="2"/>
          <w:sz w:val="18"/>
          <w:szCs w:val="18"/>
        </w:rPr>
        <w:t>•</w:t>
      </w:r>
      <w:r>
        <w:rPr>
          <w:rFonts w:cs="Arial" w:hAnsi="Arial" w:eastAsia="Arial" w:ascii="Arial"/>
          <w:i/>
          <w:color w:val="6B697C"/>
          <w:spacing w:val="0"/>
          <w:w w:val="100"/>
          <w:position w:val="2"/>
          <w:sz w:val="18"/>
          <w:szCs w:val="18"/>
        </w:rPr>
        <w:t>  </w:t>
      </w:r>
      <w:r>
        <w:rPr>
          <w:rFonts w:cs="Arial" w:hAnsi="Arial" w:eastAsia="Arial" w:ascii="Arial"/>
          <w:i/>
          <w:color w:val="6B697C"/>
          <w:spacing w:val="25"/>
          <w:w w:val="100"/>
          <w:position w:val="2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77799E"/>
          <w:spacing w:val="-38"/>
          <w:w w:val="78"/>
          <w:position w:val="-6"/>
          <w:sz w:val="18"/>
          <w:szCs w:val="18"/>
        </w:rPr>
        <w:t>"</w:t>
      </w:r>
      <w:r>
        <w:rPr>
          <w:rFonts w:cs="Arial" w:hAnsi="Arial" w:eastAsia="Arial" w:ascii="Arial"/>
          <w:i/>
          <w:color w:val="8E8E97"/>
          <w:spacing w:val="0"/>
          <w:w w:val="36"/>
          <w:position w:val="2"/>
          <w:sz w:val="18"/>
          <w:szCs w:val="18"/>
        </w:rPr>
        <w:t>.</w:t>
      </w:r>
      <w:r>
        <w:rPr>
          <w:rFonts w:cs="Arial" w:hAnsi="Arial" w:eastAsia="Arial" w:ascii="Arial"/>
          <w:i/>
          <w:color w:val="77799E"/>
          <w:spacing w:val="-14"/>
          <w:w w:val="100"/>
          <w:position w:val="2"/>
          <w:sz w:val="18"/>
          <w:szCs w:val="18"/>
        </w:rPr>
        <w:t>'</w:t>
      </w:r>
      <w:r>
        <w:rPr>
          <w:rFonts w:cs="Times New Roman" w:hAnsi="Times New Roman" w:eastAsia="Times New Roman" w:ascii="Times New Roman"/>
          <w:color w:val="77799E"/>
          <w:spacing w:val="-11"/>
          <w:w w:val="78"/>
          <w:position w:val="-6"/>
          <w:sz w:val="18"/>
          <w:szCs w:val="18"/>
        </w:rPr>
        <w:t>'</w:t>
      </w:r>
      <w:r>
        <w:rPr>
          <w:rFonts w:cs="Arial" w:hAnsi="Arial" w:eastAsia="Arial" w:ascii="Arial"/>
          <w:i/>
          <w:color w:val="77799E"/>
          <w:spacing w:val="0"/>
          <w:w w:val="100"/>
          <w:position w:val="2"/>
          <w:sz w:val="18"/>
          <w:szCs w:val="18"/>
        </w:rPr>
        <w:t>:</w:t>
      </w:r>
      <w:r>
        <w:rPr>
          <w:rFonts w:cs="Arial" w:hAnsi="Arial" w:eastAsia="Arial" w:ascii="Arial"/>
          <w:i/>
          <w:color w:val="77799E"/>
          <w:spacing w:val="11"/>
          <w:w w:val="100"/>
          <w:position w:val="2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77799E"/>
          <w:spacing w:val="0"/>
          <w:w w:val="67"/>
          <w:position w:val="-6"/>
          <w:sz w:val="18"/>
          <w:szCs w:val="18"/>
        </w:rPr>
        <w:t>r.•I</w:t>
      </w:r>
      <w:r>
        <w:rPr>
          <w:rFonts w:cs="Times New Roman" w:hAnsi="Times New Roman" w:eastAsia="Times New Roman" w:ascii="Times New Roman"/>
          <w:color w:val="8E8E97"/>
          <w:spacing w:val="-26"/>
          <w:w w:val="38"/>
          <w:position w:val="-6"/>
          <w:sz w:val="18"/>
          <w:szCs w:val="18"/>
        </w:rPr>
        <w:t>~</w:t>
      </w:r>
      <w:r>
        <w:rPr>
          <w:rFonts w:cs="Arial" w:hAnsi="Arial" w:eastAsia="Arial" w:ascii="Arial"/>
          <w:i/>
          <w:color w:val="AAA3BC"/>
          <w:spacing w:val="0"/>
          <w:w w:val="46"/>
          <w:position w:val="2"/>
          <w:sz w:val="18"/>
          <w:szCs w:val="18"/>
        </w:rPr>
        <w:t>.</w:t>
      </w:r>
      <w:r>
        <w:rPr>
          <w:rFonts w:cs="Arial" w:hAnsi="Arial" w:eastAsia="Arial" w:ascii="Arial"/>
          <w:i/>
          <w:color w:val="AAA3BC"/>
          <w:spacing w:val="0"/>
          <w:w w:val="100"/>
          <w:position w:val="2"/>
          <w:sz w:val="18"/>
          <w:szCs w:val="18"/>
        </w:rPr>
        <w:t>  </w:t>
      </w:r>
      <w:r>
        <w:rPr>
          <w:rFonts w:cs="Arial" w:hAnsi="Arial" w:eastAsia="Arial" w:ascii="Arial"/>
          <w:i/>
          <w:color w:val="AAA3BC"/>
          <w:spacing w:val="-14"/>
          <w:w w:val="100"/>
          <w:position w:val="2"/>
          <w:sz w:val="18"/>
          <w:szCs w:val="18"/>
        </w:rPr>
        <w:t> </w:t>
      </w:r>
      <w:r>
        <w:rPr>
          <w:rFonts w:cs="Arial" w:hAnsi="Arial" w:eastAsia="Arial" w:ascii="Arial"/>
          <w:i/>
          <w:color w:val="6B697C"/>
          <w:spacing w:val="0"/>
          <w:w w:val="64"/>
          <w:position w:val="2"/>
          <w:sz w:val="18"/>
          <w:szCs w:val="18"/>
        </w:rPr>
        <w:t>,</w:t>
      </w:r>
      <w:r>
        <w:rPr>
          <w:rFonts w:cs="Arial" w:hAnsi="Arial" w:eastAsia="Arial" w:ascii="Arial"/>
          <w:i/>
          <w:color w:val="6B697C"/>
          <w:spacing w:val="-34"/>
          <w:w w:val="100"/>
          <w:position w:val="2"/>
          <w:sz w:val="18"/>
          <w:szCs w:val="18"/>
        </w:rPr>
        <w:t> </w:t>
      </w:r>
      <w:r>
        <w:rPr>
          <w:rFonts w:cs="Arial" w:hAnsi="Arial" w:eastAsia="Arial" w:ascii="Arial"/>
          <w:i/>
          <w:color w:val="77799E"/>
          <w:spacing w:val="0"/>
          <w:w w:val="69"/>
          <w:position w:val="2"/>
          <w:sz w:val="18"/>
          <w:szCs w:val="18"/>
        </w:rPr>
        <w:t>.</w:t>
      </w:r>
      <w:r>
        <w:rPr>
          <w:rFonts w:cs="Arial" w:hAnsi="Arial" w:eastAsia="Arial" w:ascii="Arial"/>
          <w:i/>
          <w:color w:val="77799E"/>
          <w:spacing w:val="-26"/>
          <w:w w:val="69"/>
          <w:position w:val="2"/>
          <w:sz w:val="18"/>
          <w:szCs w:val="18"/>
        </w:rPr>
        <w:t>.</w:t>
      </w:r>
      <w:r>
        <w:rPr>
          <w:rFonts w:cs="Times New Roman" w:hAnsi="Times New Roman" w:eastAsia="Times New Roman" w:ascii="Times New Roman"/>
          <w:color w:val="77799E"/>
          <w:spacing w:val="0"/>
          <w:w w:val="41"/>
          <w:position w:val="-6"/>
          <w:sz w:val="18"/>
          <w:szCs w:val="18"/>
        </w:rPr>
        <w:t>.</w:t>
      </w:r>
      <w:r>
        <w:rPr>
          <w:rFonts w:cs="Times New Roman" w:hAnsi="Times New Roman" w:eastAsia="Times New Roman" w:ascii="Times New Roman"/>
          <w:color w:val="77799E"/>
          <w:spacing w:val="-30"/>
          <w:w w:val="100"/>
          <w:position w:val="-6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77799E"/>
          <w:spacing w:val="0"/>
          <w:w w:val="65"/>
          <w:position w:val="2"/>
          <w:sz w:val="22"/>
          <w:szCs w:val="22"/>
        </w:rPr>
        <w:t>~</w:t>
      </w:r>
      <w:r>
        <w:rPr>
          <w:rFonts w:cs="Times New Roman" w:hAnsi="Times New Roman" w:eastAsia="Times New Roman" w:ascii="Times New Roman"/>
          <w:color w:val="6B697C"/>
          <w:spacing w:val="0"/>
          <w:w w:val="26"/>
          <w:position w:val="2"/>
          <w:sz w:val="22"/>
          <w:szCs w:val="22"/>
        </w:rPr>
        <w:t>11</w:t>
      </w:r>
      <w:r>
        <w:rPr>
          <w:rFonts w:cs="Times New Roman" w:hAnsi="Times New Roman" w:eastAsia="Times New Roman" w:ascii="Times New Roman"/>
          <w:color w:val="484948"/>
          <w:spacing w:val="0"/>
          <w:w w:val="54"/>
          <w:position w:val="2"/>
          <w:sz w:val="22"/>
          <w:szCs w:val="22"/>
        </w:rPr>
        <w:t>.l·</w:t>
      </w:r>
      <w:r>
        <w:rPr>
          <w:rFonts w:cs="Times New Roman" w:hAnsi="Times New Roman" w:eastAsia="Times New Roman" w:ascii="Times New Roman"/>
          <w:color w:val="6B697C"/>
          <w:spacing w:val="-80"/>
          <w:w w:val="222"/>
          <w:position w:val="2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color w:val="77799E"/>
          <w:spacing w:val="0"/>
          <w:w w:val="88"/>
          <w:position w:val="-6"/>
          <w:sz w:val="18"/>
          <w:szCs w:val="18"/>
        </w:rPr>
        <w:t>•</w:t>
      </w:r>
      <w:r>
        <w:rPr>
          <w:rFonts w:cs="Times New Roman" w:hAnsi="Times New Roman" w:eastAsia="Times New Roman" w:ascii="Times New Roman"/>
          <w:color w:val="77799E"/>
          <w:spacing w:val="-21"/>
          <w:w w:val="100"/>
          <w:position w:val="-6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797B7E"/>
          <w:spacing w:val="0"/>
          <w:w w:val="26"/>
          <w:position w:val="2"/>
          <w:sz w:val="22"/>
          <w:szCs w:val="22"/>
        </w:rPr>
        <w:t>·</w:t>
      </w:r>
      <w:r>
        <w:rPr>
          <w:rFonts w:cs="Times New Roman" w:hAnsi="Times New Roman" w:eastAsia="Times New Roman" w:ascii="Times New Roman"/>
          <w:color w:val="797B7E"/>
          <w:spacing w:val="-29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6B697C"/>
          <w:spacing w:val="-12"/>
          <w:w w:val="63"/>
          <w:position w:val="2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color w:val="8E8E97"/>
          <w:spacing w:val="-15"/>
          <w:w w:val="61"/>
          <w:position w:val="-6"/>
          <w:sz w:val="18"/>
          <w:szCs w:val="18"/>
        </w:rPr>
        <w:t>.</w:t>
      </w:r>
      <w:r>
        <w:rPr>
          <w:rFonts w:cs="Arial" w:hAnsi="Arial" w:eastAsia="Arial" w:ascii="Arial"/>
          <w:color w:val="6B697C"/>
          <w:spacing w:val="-10"/>
          <w:w w:val="63"/>
          <w:position w:val="2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color w:val="8E8E97"/>
          <w:spacing w:val="-18"/>
          <w:w w:val="61"/>
          <w:position w:val="-6"/>
          <w:sz w:val="18"/>
          <w:szCs w:val="18"/>
        </w:rPr>
        <w:t>.</w:t>
      </w:r>
      <w:r>
        <w:rPr>
          <w:rFonts w:cs="Arial" w:hAnsi="Arial" w:eastAsia="Arial" w:ascii="Arial"/>
          <w:color w:val="6B697C"/>
          <w:spacing w:val="0"/>
          <w:w w:val="63"/>
          <w:position w:val="2"/>
          <w:sz w:val="18"/>
          <w:szCs w:val="18"/>
        </w:rPr>
        <w:t>;</w:t>
      </w:r>
      <w:r>
        <w:rPr>
          <w:rFonts w:cs="Arial" w:hAnsi="Arial" w:eastAsia="Arial" w:ascii="Arial"/>
          <w:color w:val="6B697C"/>
          <w:spacing w:val="0"/>
          <w:w w:val="100"/>
          <w:position w:val="2"/>
          <w:sz w:val="18"/>
          <w:szCs w:val="18"/>
        </w:rPr>
        <w:t> </w:t>
      </w:r>
      <w:r>
        <w:rPr>
          <w:rFonts w:cs="Arial" w:hAnsi="Arial" w:eastAsia="Arial" w:ascii="Arial"/>
          <w:color w:val="6B697C"/>
          <w:spacing w:val="-10"/>
          <w:w w:val="100"/>
          <w:position w:val="2"/>
          <w:sz w:val="18"/>
          <w:szCs w:val="18"/>
        </w:rPr>
        <w:t> </w:t>
      </w:r>
      <w:r>
        <w:rPr>
          <w:rFonts w:cs="Arial" w:hAnsi="Arial" w:eastAsia="Arial" w:ascii="Arial"/>
          <w:color w:val="484948"/>
          <w:spacing w:val="0"/>
          <w:w w:val="68"/>
          <w:position w:val="2"/>
          <w:sz w:val="18"/>
          <w:szCs w:val="18"/>
        </w:rPr>
        <w:t>'</w:t>
      </w:r>
      <w:r>
        <w:rPr>
          <w:rFonts w:cs="Arial" w:hAnsi="Arial" w:eastAsia="Arial" w:ascii="Arial"/>
          <w:color w:val="484948"/>
          <w:spacing w:val="20"/>
          <w:w w:val="68"/>
          <w:position w:val="2"/>
          <w:sz w:val="18"/>
          <w:szCs w:val="18"/>
        </w:rPr>
        <w:t> </w:t>
      </w:r>
      <w:r>
        <w:rPr>
          <w:rFonts w:cs="Arial" w:hAnsi="Arial" w:eastAsia="Arial" w:ascii="Arial"/>
          <w:color w:val="8E8E97"/>
          <w:spacing w:val="0"/>
          <w:w w:val="47"/>
          <w:position w:val="2"/>
          <w:sz w:val="18"/>
          <w:szCs w:val="18"/>
        </w:rPr>
        <w:t>:</w:t>
      </w:r>
      <w:r>
        <w:rPr>
          <w:rFonts w:cs="Arial" w:hAnsi="Arial" w:eastAsia="Arial" w:ascii="Arial"/>
          <w:color w:val="8E8E97"/>
          <w:spacing w:val="-21"/>
          <w:w w:val="100"/>
          <w:position w:val="2"/>
          <w:sz w:val="18"/>
          <w:szCs w:val="18"/>
        </w:rPr>
        <w:t> </w:t>
      </w:r>
      <w:r>
        <w:rPr>
          <w:rFonts w:cs="Arial" w:hAnsi="Arial" w:eastAsia="Arial" w:ascii="Arial"/>
          <w:color w:val="6B697C"/>
          <w:spacing w:val="0"/>
          <w:w w:val="53"/>
          <w:position w:val="2"/>
          <w:sz w:val="18"/>
          <w:szCs w:val="18"/>
        </w:rPr>
        <w:t>~</w:t>
      </w:r>
      <w:r>
        <w:rPr>
          <w:rFonts w:cs="Arial" w:hAnsi="Arial" w:eastAsia="Arial" w:ascii="Arial"/>
          <w:color w:val="8E8E97"/>
          <w:spacing w:val="0"/>
          <w:w w:val="110"/>
          <w:position w:val="2"/>
          <w:sz w:val="18"/>
          <w:szCs w:val="18"/>
        </w:rPr>
        <w:t>''</w:t>
      </w:r>
      <w:r>
        <w:rPr>
          <w:rFonts w:cs="Arial" w:hAnsi="Arial" w:eastAsia="Arial" w:ascii="Arial"/>
          <w:color w:val="8E8E97"/>
          <w:spacing w:val="0"/>
          <w:w w:val="100"/>
          <w:position w:val="2"/>
          <w:sz w:val="18"/>
          <w:szCs w:val="18"/>
        </w:rPr>
        <w:t>  </w:t>
      </w:r>
      <w:r>
        <w:rPr>
          <w:rFonts w:cs="Arial" w:hAnsi="Arial" w:eastAsia="Arial" w:ascii="Arial"/>
          <w:color w:val="8E8E97"/>
          <w:spacing w:val="7"/>
          <w:w w:val="100"/>
          <w:position w:val="2"/>
          <w:sz w:val="18"/>
          <w:szCs w:val="18"/>
        </w:rPr>
        <w:t> </w:t>
      </w:r>
      <w:r>
        <w:rPr>
          <w:rFonts w:cs="Arial" w:hAnsi="Arial" w:eastAsia="Arial" w:ascii="Arial"/>
          <w:color w:val="484948"/>
          <w:spacing w:val="0"/>
          <w:w w:val="110"/>
          <w:position w:val="2"/>
          <w:sz w:val="14"/>
          <w:szCs w:val="14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Arial" w:hAnsi="Arial" w:eastAsia="Arial" w:ascii="Arial"/>
          <w:sz w:val="24"/>
          <w:szCs w:val="24"/>
        </w:rPr>
        <w:jc w:val="center"/>
        <w:spacing w:lineRule="exact" w:line="100"/>
        <w:ind w:left="6907" w:right="6315"/>
      </w:pPr>
      <w:r>
        <w:rPr>
          <w:rFonts w:cs="Arial" w:hAnsi="Arial" w:eastAsia="Arial" w:ascii="Arial"/>
          <w:color w:val="77799E"/>
          <w:spacing w:val="-42"/>
          <w:position w:val="-6"/>
          <w:sz w:val="24"/>
          <w:szCs w:val="24"/>
        </w:rPr>
        <w:t>"</w:t>
      </w:r>
      <w:r>
        <w:rPr>
          <w:rFonts w:cs="Times New Roman" w:hAnsi="Times New Roman" w:eastAsia="Times New Roman" w:ascii="Times New Roman"/>
          <w:color w:val="77799E"/>
          <w:spacing w:val="-2"/>
          <w:w w:val="73"/>
          <w:position w:val="-5"/>
          <w:sz w:val="12"/>
          <w:szCs w:val="12"/>
        </w:rPr>
        <w:t>1</w:t>
      </w:r>
      <w:r>
        <w:rPr>
          <w:rFonts w:cs="Arial" w:hAnsi="Arial" w:eastAsia="Arial" w:ascii="Arial"/>
          <w:color w:val="77799E"/>
          <w:spacing w:val="-83"/>
          <w:w w:val="100"/>
          <w:position w:val="-6"/>
          <w:sz w:val="24"/>
          <w:szCs w:val="24"/>
        </w:rPr>
        <w:t>"</w:t>
      </w:r>
      <w:r>
        <w:rPr>
          <w:rFonts w:cs="Times New Roman" w:hAnsi="Times New Roman" w:eastAsia="Times New Roman" w:ascii="Times New Roman"/>
          <w:color w:val="77799E"/>
          <w:spacing w:val="0"/>
          <w:w w:val="73"/>
          <w:position w:val="-5"/>
          <w:sz w:val="12"/>
          <w:szCs w:val="12"/>
        </w:rPr>
        <w:t>1.</w:t>
      </w:r>
      <w:r>
        <w:rPr>
          <w:rFonts w:cs="Times New Roman" w:hAnsi="Times New Roman" w:eastAsia="Times New Roman" w:ascii="Times New Roman"/>
          <w:color w:val="77799E"/>
          <w:spacing w:val="-30"/>
          <w:w w:val="73"/>
          <w:position w:val="-5"/>
          <w:sz w:val="12"/>
          <w:szCs w:val="12"/>
        </w:rPr>
        <w:t>~</w:t>
      </w:r>
      <w:r>
        <w:rPr>
          <w:rFonts w:cs="Arial" w:hAnsi="Arial" w:eastAsia="Arial" w:ascii="Arial"/>
          <w:color w:val="77799E"/>
          <w:spacing w:val="0"/>
          <w:w w:val="100"/>
          <w:position w:val="-6"/>
          <w:sz w:val="24"/>
          <w:szCs w:val="24"/>
        </w:rPr>
        <w:t>'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4"/>
          <w:szCs w:val="4"/>
        </w:rPr>
        <w:jc w:val="center"/>
        <w:spacing w:lineRule="exact" w:line="40"/>
        <w:ind w:left="7082" w:right="5558"/>
      </w:pPr>
      <w:r>
        <w:rPr>
          <w:rFonts w:cs="Arial" w:hAnsi="Arial" w:eastAsia="Arial" w:ascii="Arial"/>
          <w:color w:val="AAA3BC"/>
          <w:spacing w:val="0"/>
          <w:w w:val="45"/>
          <w:position w:val="-23"/>
          <w:sz w:val="14"/>
          <w:szCs w:val="14"/>
        </w:rPr>
        <w:t>.,,</w:t>
      </w:r>
      <w:r>
        <w:rPr>
          <w:rFonts w:cs="Arial" w:hAnsi="Arial" w:eastAsia="Arial" w:ascii="Arial"/>
          <w:color w:val="AAA3BC"/>
          <w:spacing w:val="0"/>
          <w:w w:val="45"/>
          <w:position w:val="-23"/>
          <w:sz w:val="14"/>
          <w:szCs w:val="14"/>
        </w:rPr>
        <w:t>  </w:t>
      </w:r>
      <w:r>
        <w:rPr>
          <w:rFonts w:cs="Arial" w:hAnsi="Arial" w:eastAsia="Arial" w:ascii="Arial"/>
          <w:color w:val="AAA3BC"/>
          <w:spacing w:val="16"/>
          <w:w w:val="45"/>
          <w:position w:val="-23"/>
          <w:sz w:val="14"/>
          <w:szCs w:val="14"/>
        </w:rPr>
        <w:t> </w:t>
      </w:r>
      <w:r>
        <w:rPr>
          <w:rFonts w:cs="Arial" w:hAnsi="Arial" w:eastAsia="Arial" w:ascii="Arial"/>
          <w:color w:val="AAA3BC"/>
          <w:spacing w:val="0"/>
          <w:w w:val="45"/>
          <w:position w:val="-23"/>
          <w:sz w:val="20"/>
          <w:szCs w:val="20"/>
        </w:rPr>
        <w:t>~</w:t>
      </w:r>
      <w:r>
        <w:rPr>
          <w:rFonts w:cs="Arial" w:hAnsi="Arial" w:eastAsia="Arial" w:ascii="Arial"/>
          <w:color w:val="AAA3BC"/>
          <w:spacing w:val="0"/>
          <w:w w:val="45"/>
          <w:position w:val="-23"/>
          <w:sz w:val="20"/>
          <w:szCs w:val="20"/>
        </w:rPr>
        <w:t>   </w:t>
      </w:r>
      <w:r>
        <w:rPr>
          <w:rFonts w:cs="Arial" w:hAnsi="Arial" w:eastAsia="Arial" w:ascii="Arial"/>
          <w:color w:val="AAA3BC"/>
          <w:spacing w:val="6"/>
          <w:w w:val="45"/>
          <w:position w:val="-2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AAA3BC"/>
          <w:spacing w:val="0"/>
          <w:w w:val="70"/>
          <w:position w:val="-23"/>
          <w:sz w:val="30"/>
          <w:szCs w:val="30"/>
        </w:rPr>
        <w:t>-</w:t>
      </w:r>
      <w:r>
        <w:rPr>
          <w:rFonts w:cs="Times New Roman" w:hAnsi="Times New Roman" w:eastAsia="Times New Roman" w:ascii="Times New Roman"/>
          <w:color w:val="AAA3BC"/>
          <w:spacing w:val="-44"/>
          <w:w w:val="100"/>
          <w:position w:val="-23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AAA3BC"/>
          <w:spacing w:val="0"/>
          <w:w w:val="51"/>
          <w:position w:val="-23"/>
          <w:sz w:val="34"/>
          <w:szCs w:val="34"/>
        </w:rPr>
        <w:t>...</w:t>
      </w:r>
      <w:r>
        <w:rPr>
          <w:rFonts w:cs="Times New Roman" w:hAnsi="Times New Roman" w:eastAsia="Times New Roman" w:ascii="Times New Roman"/>
          <w:color w:val="AAA3BC"/>
          <w:spacing w:val="0"/>
          <w:w w:val="51"/>
          <w:position w:val="-23"/>
          <w:sz w:val="34"/>
          <w:szCs w:val="34"/>
        </w:rPr>
        <w:t>    </w:t>
      </w:r>
      <w:r>
        <w:rPr>
          <w:rFonts w:cs="Times New Roman" w:hAnsi="Times New Roman" w:eastAsia="Times New Roman" w:ascii="Times New Roman"/>
          <w:color w:val="AAA3BC"/>
          <w:spacing w:val="42"/>
          <w:w w:val="51"/>
          <w:position w:val="-23"/>
          <w:sz w:val="34"/>
          <w:szCs w:val="34"/>
        </w:rPr>
        <w:t> </w:t>
      </w:r>
      <w:r>
        <w:rPr>
          <w:rFonts w:cs="Times New Roman" w:hAnsi="Times New Roman" w:eastAsia="Times New Roman" w:ascii="Times New Roman"/>
          <w:color w:val="C3B5D4"/>
          <w:spacing w:val="0"/>
          <w:w w:val="110"/>
          <w:position w:val="-23"/>
          <w:sz w:val="4"/>
          <w:szCs w:val="4"/>
        </w:rPr>
        <w:t>(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4"/>
          <w:szCs w:val="4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center"/>
        <w:spacing w:lineRule="exact" w:line="100"/>
        <w:ind w:left="7047" w:right="5530"/>
      </w:pPr>
      <w:r>
        <w:rPr>
          <w:rFonts w:cs="Times New Roman" w:hAnsi="Times New Roman" w:eastAsia="Times New Roman" w:ascii="Times New Roman"/>
          <w:i/>
          <w:color w:val="AAA3BC"/>
          <w:spacing w:val="0"/>
          <w:w w:val="100"/>
          <w:sz w:val="10"/>
          <w:szCs w:val="10"/>
        </w:rPr>
        <w:t>r</w:t>
      </w:r>
      <w:r>
        <w:rPr>
          <w:rFonts w:cs="Times New Roman" w:hAnsi="Times New Roman" w:eastAsia="Times New Roman" w:ascii="Times New Roman"/>
          <w:i/>
          <w:color w:val="AAA3BC"/>
          <w:spacing w:val="0"/>
          <w:w w:val="100"/>
          <w:sz w:val="10"/>
          <w:szCs w:val="10"/>
        </w:rPr>
        <w:t>                              </w:t>
      </w:r>
      <w:r>
        <w:rPr>
          <w:rFonts w:cs="Times New Roman" w:hAnsi="Times New Roman" w:eastAsia="Times New Roman" w:ascii="Times New Roman"/>
          <w:i/>
          <w:color w:val="AAA3BC"/>
          <w:spacing w:val="2"/>
          <w:w w:val="10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i/>
          <w:color w:val="C3B5D4"/>
          <w:spacing w:val="0"/>
          <w:w w:val="110"/>
          <w:sz w:val="10"/>
          <w:szCs w:val="10"/>
        </w:rPr>
        <w:t>,•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12"/>
          <w:szCs w:val="12"/>
        </w:rPr>
        <w:jc w:val="center"/>
        <w:spacing w:before="10"/>
        <w:ind w:left="7650" w:right="5780"/>
        <w:sectPr>
          <w:type w:val="continuous"/>
          <w:pgSz w:w="16840" w:h="11920" w:orient="landscape"/>
          <w:pgMar w:top="1280" w:bottom="280" w:left="2420" w:right="900"/>
        </w:sectPr>
      </w:pPr>
      <w:r>
        <w:rPr>
          <w:rFonts w:cs="Arial" w:hAnsi="Arial" w:eastAsia="Arial" w:ascii="Arial"/>
          <w:color w:val="AAA3BC"/>
          <w:spacing w:val="0"/>
          <w:w w:val="110"/>
          <w:sz w:val="12"/>
          <w:szCs w:val="12"/>
        </w:rPr>
        <w:t>'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30"/>
          <w:szCs w:val="30"/>
        </w:rPr>
        <w:jc w:val="left"/>
        <w:spacing w:before="52" w:lineRule="exact" w:line="320"/>
        <w:ind w:left="4078"/>
      </w:pPr>
      <w:r>
        <w:rPr>
          <w:rFonts w:cs="Times New Roman" w:hAnsi="Times New Roman" w:eastAsia="Times New Roman" w:ascii="Times New Roman"/>
          <w:w w:val="97"/>
          <w:position w:val="-1"/>
          <w:sz w:val="30"/>
          <w:szCs w:val="30"/>
        </w:rPr>
        <w:t>MIN</w:t>
      </w:r>
      <w:r>
        <w:rPr>
          <w:rFonts w:cs="Times New Roman" w:hAnsi="Times New Roman" w:eastAsia="Times New Roman" w:ascii="Times New Roman"/>
          <w:color w:val="828285"/>
          <w:w w:val="30"/>
          <w:position w:val="-1"/>
          <w:sz w:val="30"/>
          <w:szCs w:val="30"/>
        </w:rPr>
        <w:t>.</w:t>
      </w:r>
      <w:r>
        <w:rPr>
          <w:rFonts w:cs="Times New Roman" w:hAnsi="Times New Roman" w:eastAsia="Times New Roman" w:ascii="Times New Roman"/>
          <w:color w:val="4F5256"/>
          <w:w w:val="89"/>
          <w:position w:val="-1"/>
          <w:sz w:val="30"/>
          <w:szCs w:val="30"/>
        </w:rPr>
        <w:t>ISTHRUL</w:t>
      </w:r>
      <w:r>
        <w:rPr>
          <w:rFonts w:cs="Times New Roman" w:hAnsi="Times New Roman" w:eastAsia="Times New Roman" w:ascii="Times New Roman"/>
          <w:color w:val="4F5256"/>
          <w:w w:val="100"/>
          <w:position w:val="-1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1"/>
          <w:w w:val="100"/>
          <w:position w:val="-1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8"/>
          <w:position w:val="-1"/>
          <w:sz w:val="30"/>
          <w:szCs w:val="30"/>
        </w:rPr>
        <w:t>LUCRARILOR</w:t>
      </w:r>
      <w:r>
        <w:rPr>
          <w:rFonts w:cs="Times New Roman" w:hAnsi="Times New Roman" w:eastAsia="Times New Roman" w:ascii="Times New Roman"/>
          <w:color w:val="4F5256"/>
          <w:spacing w:val="0"/>
          <w:w w:val="88"/>
          <w:position w:val="-1"/>
          <w:sz w:val="30"/>
          <w:szCs w:val="30"/>
        </w:rPr>
        <w:t>  </w:t>
      </w:r>
      <w:r>
        <w:rPr>
          <w:rFonts w:cs="Times New Roman" w:hAnsi="Times New Roman" w:eastAsia="Times New Roman" w:ascii="Times New Roman"/>
          <w:color w:val="4F5256"/>
          <w:spacing w:val="31"/>
          <w:w w:val="88"/>
          <w:position w:val="-1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8"/>
          <w:position w:val="-1"/>
          <w:sz w:val="30"/>
          <w:szCs w:val="30"/>
        </w:rPr>
        <w:t>PUBLICE</w:t>
      </w:r>
      <w:r>
        <w:rPr>
          <w:rFonts w:cs="Times New Roman" w:hAnsi="Times New Roman" w:eastAsia="Times New Roman" w:ascii="Times New Roman"/>
          <w:color w:val="4F5256"/>
          <w:spacing w:val="0"/>
          <w:w w:val="88"/>
          <w:position w:val="-1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15"/>
          <w:w w:val="88"/>
          <w:position w:val="-1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1"/>
          <w:sz w:val="30"/>
          <w:szCs w:val="30"/>
        </w:rPr>
        <w:t>§I</w:t>
      </w:r>
      <w:r>
        <w:rPr>
          <w:rFonts w:cs="Times New Roman" w:hAnsi="Times New Roman" w:eastAsia="Times New Roman" w:ascii="Times New Roman"/>
          <w:color w:val="4F5256"/>
          <w:spacing w:val="-3"/>
          <w:w w:val="100"/>
          <w:position w:val="-1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7"/>
          <w:position w:val="-1"/>
          <w:sz w:val="30"/>
          <w:szCs w:val="30"/>
        </w:rPr>
        <w:t>AMENAJARII</w:t>
      </w:r>
      <w:r>
        <w:rPr>
          <w:rFonts w:cs="Times New Roman" w:hAnsi="Times New Roman" w:eastAsia="Times New Roman" w:ascii="Times New Roman"/>
          <w:color w:val="4F5256"/>
          <w:spacing w:val="0"/>
          <w:w w:val="87"/>
          <w:position w:val="-1"/>
          <w:sz w:val="30"/>
          <w:szCs w:val="30"/>
        </w:rPr>
        <w:t>   </w:t>
      </w:r>
      <w:r>
        <w:rPr>
          <w:rFonts w:cs="Times New Roman" w:hAnsi="Times New Roman" w:eastAsia="Times New Roman" w:ascii="Times New Roman"/>
          <w:color w:val="4F5256"/>
          <w:spacing w:val="21"/>
          <w:w w:val="87"/>
          <w:position w:val="-1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1"/>
          <w:sz w:val="30"/>
          <w:szCs w:val="30"/>
        </w:rPr>
        <w:t>TERITORIµLUI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30"/>
          <w:szCs w:val="30"/>
        </w:rPr>
      </w:r>
    </w:p>
    <w:p>
      <w:pPr>
        <w:rPr>
          <w:sz w:val="28"/>
          <w:szCs w:val="28"/>
        </w:rPr>
        <w:jc w:val="left"/>
        <w:spacing w:before="9" w:lineRule="exact" w:line="280"/>
        <w:sectPr>
          <w:pgSz w:w="16840" w:h="11920" w:orient="landscape"/>
          <w:pgMar w:top="540" w:bottom="280" w:left="660" w:right="440"/>
        </w:sectPr>
      </w:pPr>
      <w:r>
        <w:rPr>
          <w:sz w:val="28"/>
          <w:szCs w:val="28"/>
        </w:rPr>
      </w:r>
    </w:p>
    <w:p>
      <w:pPr>
        <w:rPr>
          <w:sz w:val="20"/>
          <w:szCs w:val="20"/>
        </w:rPr>
        <w:jc w:val="left"/>
        <w:spacing w:before="6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center"/>
        <w:spacing w:lineRule="exact" w:line="240"/>
        <w:ind w:left="3396" w:right="1690"/>
      </w:pP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"/>
          <w:sz w:val="24"/>
          <w:szCs w:val="24"/>
        </w:rPr>
        <w:t>SE</w:t>
      </w:r>
      <w:r>
        <w:rPr>
          <w:rFonts w:cs="Times New Roman" w:hAnsi="Times New Roman" w:eastAsia="Times New Roman" w:ascii="Times New Roman"/>
          <w:color w:val="4F5256"/>
          <w:spacing w:val="-9"/>
          <w:w w:val="100"/>
          <w:position w:val="-2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"/>
          <w:sz w:val="24"/>
          <w:szCs w:val="24"/>
        </w:rPr>
        <w:t>ATESTA</w:t>
      </w:r>
      <w:r>
        <w:rPr>
          <w:rFonts w:cs="Times New Roman" w:hAnsi="Times New Roman" w:eastAsia="Times New Roman" w:ascii="Times New Roman"/>
          <w:color w:val="4F5256"/>
          <w:spacing w:val="-29"/>
          <w:w w:val="99"/>
          <w:position w:val="-2"/>
          <w:sz w:val="24"/>
          <w:szCs w:val="24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"/>
          <w:sz w:val="24"/>
          <w:szCs w:val="24"/>
        </w:rPr>
        <w:t>Q9MHUL/DOAMNA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38"/>
          <w:szCs w:val="38"/>
        </w:rPr>
        <w:jc w:val="center"/>
        <w:spacing w:lineRule="exact" w:line="220"/>
        <w:ind w:left="1724" w:right="-64"/>
      </w:pPr>
      <w:r>
        <w:rPr>
          <w:rFonts w:cs="Times New Roman" w:hAnsi="Times New Roman" w:eastAsia="Times New Roman" w:ascii="Times New Roman"/>
          <w:color w:val="4F5256"/>
          <w:w w:val="82"/>
          <w:position w:val="-30"/>
          <w:sz w:val="36"/>
          <w:szCs w:val="36"/>
        </w:rPr>
        <w:t>.Sl:Q.O</w:t>
      </w:r>
      <w:r>
        <w:rPr>
          <w:rFonts w:cs="Times New Roman" w:hAnsi="Times New Roman" w:eastAsia="Times New Roman" w:ascii="Times New Roman"/>
          <w:color w:val="4F5256"/>
          <w:spacing w:val="-46"/>
          <w:w w:val="81"/>
          <w:position w:val="-30"/>
          <w:sz w:val="36"/>
          <w:szCs w:val="36"/>
        </w:rPr>
        <w:t>_</w:t>
      </w:r>
      <w:r>
        <w:rPr>
          <w:rFonts w:cs="Arial" w:hAnsi="Arial" w:eastAsia="Arial" w:ascii="Arial"/>
          <w:color w:val="4F5256"/>
          <w:spacing w:val="-6"/>
          <w:w w:val="57"/>
          <w:position w:val="-20"/>
          <w:sz w:val="48"/>
          <w:szCs w:val="48"/>
        </w:rPr>
        <w:t>'</w:t>
      </w:r>
      <w:r>
        <w:rPr>
          <w:rFonts w:cs="Times New Roman" w:hAnsi="Times New Roman" w:eastAsia="Times New Roman" w:ascii="Times New Roman"/>
          <w:color w:val="4F5256"/>
          <w:spacing w:val="0"/>
          <w:w w:val="82"/>
          <w:position w:val="-30"/>
          <w:sz w:val="36"/>
          <w:szCs w:val="36"/>
        </w:rPr>
        <w:t>lA</w:t>
      </w:r>
      <w:r>
        <w:rPr>
          <w:rFonts w:cs="Times New Roman" w:hAnsi="Times New Roman" w:eastAsia="Times New Roman" w:ascii="Times New Roman"/>
          <w:color w:val="4F5256"/>
          <w:spacing w:val="-24"/>
          <w:w w:val="100"/>
          <w:position w:val="-30"/>
          <w:sz w:val="36"/>
          <w:szCs w:val="36"/>
        </w:rPr>
        <w:t> </w:t>
      </w:r>
      <w:r>
        <w:rPr>
          <w:rFonts w:cs="Times New Roman" w:hAnsi="Times New Roman" w:eastAsia="Times New Roman" w:ascii="Times New Roman"/>
          <w:color w:val="4F5256"/>
          <w:spacing w:val="-24"/>
          <w:w w:val="99"/>
          <w:position w:val="-30"/>
          <w:sz w:val="36"/>
          <w:szCs w:val="36"/>
        </w:rPr>
      </w:r>
      <w:r>
        <w:rPr>
          <w:rFonts w:cs="Times New Roman" w:hAnsi="Times New Roman" w:eastAsia="Times New Roman" w:ascii="Times New Roman"/>
          <w:color w:val="4F5256"/>
          <w:spacing w:val="0"/>
          <w:w w:val="99"/>
          <w:position w:val="-30"/>
          <w:sz w:val="36"/>
          <w:szCs w:val="36"/>
          <w:u w:val="single" w:color="4F5156"/>
        </w:rPr>
        <w:t> </w:t>
      </w:r>
      <w:r>
        <w:rPr>
          <w:rFonts w:cs="Times New Roman" w:hAnsi="Times New Roman" w:eastAsia="Times New Roman" w:ascii="Times New Roman"/>
          <w:color w:val="4F5256"/>
          <w:spacing w:val="-18"/>
          <w:w w:val="100"/>
          <w:position w:val="-30"/>
          <w:sz w:val="36"/>
          <w:szCs w:val="36"/>
          <w:u w:val="single" w:color="4F5156"/>
        </w:rPr>
        <w:t> </w:t>
      </w:r>
      <w:r>
        <w:rPr>
          <w:rFonts w:cs="Times New Roman" w:hAnsi="Times New Roman" w:eastAsia="Times New Roman" w:ascii="Times New Roman"/>
          <w:color w:val="4F5256"/>
          <w:spacing w:val="-18"/>
          <w:w w:val="100"/>
          <w:position w:val="-30"/>
          <w:sz w:val="36"/>
          <w:szCs w:val="36"/>
          <w:u w:val="single" w:color="4F5156"/>
        </w:rPr>
      </w:r>
      <w:r>
        <w:rPr>
          <w:rFonts w:cs="Times New Roman" w:hAnsi="Times New Roman" w:eastAsia="Times New Roman" w:ascii="Times New Roman"/>
          <w:color w:val="4F5256"/>
          <w:spacing w:val="-18"/>
          <w:w w:val="100"/>
          <w:position w:val="-30"/>
          <w:sz w:val="36"/>
          <w:szCs w:val="36"/>
        </w:rPr>
      </w:r>
      <w:r>
        <w:rPr>
          <w:rFonts w:cs="Times New Roman" w:hAnsi="Times New Roman" w:eastAsia="Times New Roman" w:ascii="Times New Roman"/>
          <w:color w:val="4F5256"/>
          <w:spacing w:val="-65"/>
          <w:w w:val="100"/>
          <w:position w:val="-30"/>
          <w:sz w:val="36"/>
          <w:szCs w:val="36"/>
        </w:rPr>
        <w:t> </w:t>
      </w:r>
      <w:r>
        <w:rPr>
          <w:rFonts w:cs="Times New Roman" w:hAnsi="Times New Roman" w:eastAsia="Times New Roman" w:ascii="Times New Roman"/>
          <w:color w:val="4F5256"/>
          <w:spacing w:val="-13"/>
          <w:w w:val="83"/>
          <w:position w:val="-30"/>
          <w:sz w:val="38"/>
          <w:szCs w:val="38"/>
        </w:rPr>
        <w:t>.</w:t>
      </w:r>
      <w:r>
        <w:rPr>
          <w:rFonts w:cs="Arial" w:hAnsi="Arial" w:eastAsia="Arial" w:ascii="Arial"/>
          <w:color w:val="4F5256"/>
          <w:spacing w:val="-49"/>
          <w:w w:val="68"/>
          <w:position w:val="-20"/>
          <w:sz w:val="48"/>
          <w:szCs w:val="48"/>
        </w:rPr>
        <w:t>'</w:t>
      </w:r>
      <w:r>
        <w:rPr>
          <w:rFonts w:cs="Times New Roman" w:hAnsi="Times New Roman" w:eastAsia="Times New Roman" w:ascii="Times New Roman"/>
          <w:color w:val="4F5256"/>
          <w:spacing w:val="0"/>
          <w:w w:val="84"/>
          <w:position w:val="-30"/>
          <w:sz w:val="38"/>
          <w:szCs w:val="38"/>
        </w:rPr>
        <w:t>l'".ELOR</w:t>
      </w:r>
      <w:r>
        <w:rPr>
          <w:rFonts w:cs="Times New Roman" w:hAnsi="Times New Roman" w:eastAsia="Times New Roman" w:ascii="Times New Roman"/>
          <w:color w:val="4F5256"/>
          <w:spacing w:val="-85"/>
          <w:w w:val="84"/>
          <w:position w:val="-30"/>
          <w:sz w:val="38"/>
          <w:szCs w:val="38"/>
        </w:rPr>
        <w:t>l</w:t>
      </w:r>
      <w:r>
        <w:rPr>
          <w:rFonts w:cs="Arial" w:hAnsi="Arial" w:eastAsia="Arial" w:ascii="Arial"/>
          <w:color w:val="4F5256"/>
          <w:spacing w:val="27"/>
          <w:w w:val="61"/>
          <w:position w:val="-20"/>
          <w:sz w:val="50"/>
          <w:szCs w:val="50"/>
        </w:rPr>
        <w:t>'</w:t>
      </w:r>
      <w:r>
        <w:rPr>
          <w:rFonts w:cs="Times New Roman" w:hAnsi="Times New Roman" w:eastAsia="Times New Roman" w:ascii="Times New Roman"/>
          <w:color w:val="4F5256"/>
          <w:spacing w:val="0"/>
          <w:w w:val="84"/>
          <w:position w:val="-30"/>
          <w:sz w:val="38"/>
          <w:szCs w:val="38"/>
        </w:rPr>
        <w:t>CA.~</w:t>
      </w:r>
      <w:r>
        <w:rPr>
          <w:rFonts w:cs="Times New Roman" w:hAnsi="Times New Roman" w:eastAsia="Times New Roman" w:ascii="Times New Roman"/>
          <w:color w:val="4F5256"/>
          <w:spacing w:val="-60"/>
          <w:w w:val="84"/>
          <w:position w:val="-30"/>
          <w:sz w:val="38"/>
          <w:szCs w:val="38"/>
        </w:rPr>
        <w:t>J</w:t>
      </w:r>
      <w:r>
        <w:rPr>
          <w:rFonts w:cs="Times New Roman" w:hAnsi="Times New Roman" w:eastAsia="Times New Roman" w:ascii="Times New Roman"/>
          <w:color w:val="4F5256"/>
          <w:spacing w:val="6"/>
          <w:w w:val="75"/>
          <w:position w:val="-20"/>
          <w:sz w:val="40"/>
          <w:szCs w:val="40"/>
        </w:rPr>
        <w:t>'</w:t>
      </w:r>
      <w:r>
        <w:rPr>
          <w:rFonts w:cs="Times New Roman" w:hAnsi="Times New Roman" w:eastAsia="Times New Roman" w:ascii="Times New Roman"/>
          <w:color w:val="4F5256"/>
          <w:spacing w:val="0"/>
          <w:w w:val="84"/>
          <w:position w:val="-30"/>
          <w:sz w:val="38"/>
          <w:szCs w:val="38"/>
        </w:rPr>
        <w:t>.OA~A.--------i..y---·---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38"/>
          <w:szCs w:val="38"/>
        </w:rPr>
      </w:r>
    </w:p>
    <w:p>
      <w:pPr>
        <w:rPr>
          <w:rFonts w:cs="Times New Roman" w:hAnsi="Times New Roman" w:eastAsia="Times New Roman" w:ascii="Times New Roman"/>
          <w:sz w:val="46"/>
          <w:szCs w:val="46"/>
        </w:rPr>
        <w:jc w:val="left"/>
        <w:spacing w:lineRule="exact" w:line="480"/>
      </w:pPr>
      <w:r>
        <w:br w:type="column"/>
      </w:r>
      <w:r>
        <w:rPr>
          <w:rFonts w:cs="Times New Roman" w:hAnsi="Times New Roman" w:eastAsia="Times New Roman" w:ascii="Times New Roman"/>
          <w:color w:val="4F5256"/>
          <w:spacing w:val="0"/>
          <w:w w:val="85"/>
          <w:position w:val="-4"/>
          <w:sz w:val="24"/>
          <w:szCs w:val="24"/>
        </w:rPr>
        <w:t>In</w:t>
      </w:r>
      <w:r>
        <w:rPr>
          <w:rFonts w:cs="Times New Roman" w:hAnsi="Times New Roman" w:eastAsia="Times New Roman" w:ascii="Times New Roman"/>
          <w:color w:val="4F5256"/>
          <w:spacing w:val="-15"/>
          <w:w w:val="85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5"/>
          <w:position w:val="-4"/>
          <w:sz w:val="24"/>
          <w:szCs w:val="24"/>
        </w:rPr>
        <w:t>baza</w:t>
      </w:r>
      <w:r>
        <w:rPr>
          <w:rFonts w:cs="Times New Roman" w:hAnsi="Times New Roman" w:eastAsia="Times New Roman" w:ascii="Times New Roman"/>
          <w:color w:val="4F5256"/>
          <w:spacing w:val="17"/>
          <w:w w:val="85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5"/>
          <w:position w:val="-4"/>
          <w:sz w:val="22"/>
          <w:szCs w:val="22"/>
        </w:rPr>
        <w:t>cenlficatului</w:t>
      </w:r>
      <w:r>
        <w:rPr>
          <w:rFonts w:cs="Times New Roman" w:hAnsi="Times New Roman" w:eastAsia="Times New Roman" w:ascii="Times New Roman"/>
          <w:color w:val="4F5256"/>
          <w:spacing w:val="0"/>
          <w:w w:val="85"/>
          <w:position w:val="-4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color w:val="4F5256"/>
          <w:spacing w:val="29"/>
          <w:w w:val="85"/>
          <w:position w:val="-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"/>
          <w:sz w:val="24"/>
          <w:szCs w:val="24"/>
        </w:rPr>
        <w:t>nr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color w:val="4F5256"/>
          <w:spacing w:val="35"/>
          <w:w w:val="100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"/>
          <w:sz w:val="32"/>
          <w:szCs w:val="32"/>
        </w:rPr>
        <w:t>0~9.~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"/>
          <w:sz w:val="32"/>
          <w:szCs w:val="32"/>
        </w:rPr>
        <w:t>       </w:t>
      </w:r>
      <w:r>
        <w:rPr>
          <w:rFonts w:cs="Times New Roman" w:hAnsi="Times New Roman" w:eastAsia="Times New Roman" w:ascii="Times New Roman"/>
          <w:color w:val="4F5256"/>
          <w:spacing w:val="6"/>
          <w:w w:val="100"/>
          <w:position w:val="-4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10"/>
          <w:position w:val="-4"/>
          <w:sz w:val="24"/>
          <w:szCs w:val="24"/>
        </w:rPr>
        <w:t>.din.}.~</w:t>
      </w:r>
      <w:r>
        <w:rPr>
          <w:rFonts w:cs="Times New Roman" w:hAnsi="Times New Roman" w:eastAsia="Times New Roman" w:ascii="Times New Roman"/>
          <w:color w:val="4F5256"/>
          <w:spacing w:val="-25"/>
          <w:w w:val="100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59"/>
          <w:position w:val="-4"/>
          <w:sz w:val="24"/>
          <w:szCs w:val="24"/>
        </w:rPr>
        <w:t>.•</w:t>
      </w:r>
      <w:r>
        <w:rPr>
          <w:rFonts w:cs="Times New Roman" w:hAnsi="Times New Roman" w:eastAsia="Times New Roman" w:ascii="Times New Roman"/>
          <w:color w:val="4F5256"/>
          <w:spacing w:val="-39"/>
          <w:w w:val="100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"/>
          <w:sz w:val="24"/>
          <w:szCs w:val="24"/>
        </w:rPr>
        <w:t>:':~.~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51"/>
          <w:w w:val="100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65"/>
          <w:position w:val="-4"/>
          <w:sz w:val="24"/>
          <w:szCs w:val="24"/>
        </w:rPr>
        <w:t>..</w:t>
      </w:r>
      <w:r>
        <w:rPr>
          <w:rFonts w:cs="Times New Roman" w:hAnsi="Times New Roman" w:eastAsia="Times New Roman" w:ascii="Times New Roman"/>
          <w:color w:val="4F5256"/>
          <w:spacing w:val="-38"/>
          <w:w w:val="100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41"/>
          <w:position w:val="-4"/>
          <w:sz w:val="24"/>
          <w:szCs w:val="24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41"/>
          <w:position w:val="-4"/>
          <w:sz w:val="24"/>
          <w:szCs w:val="24"/>
        </w:rPr>
        <w:t>    </w:t>
      </w:r>
      <w:r>
        <w:rPr>
          <w:rFonts w:cs="Times New Roman" w:hAnsi="Times New Roman" w:eastAsia="Times New Roman" w:ascii="Times New Roman"/>
          <w:color w:val="4F5256"/>
          <w:spacing w:val="21"/>
          <w:w w:val="41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41"/>
          <w:position w:val="-4"/>
          <w:sz w:val="46"/>
          <w:szCs w:val="46"/>
        </w:rPr>
        <w:t>~.~.~~J...</w:t>
      </w:r>
      <w:r>
        <w:rPr>
          <w:rFonts w:cs="Times New Roman" w:hAnsi="Times New Roman" w:eastAsia="Times New Roman" w:ascii="Times New Roman"/>
          <w:color w:val="4F5256"/>
          <w:spacing w:val="0"/>
          <w:w w:val="41"/>
          <w:position w:val="-4"/>
          <w:sz w:val="46"/>
          <w:szCs w:val="46"/>
        </w:rPr>
        <w:t>       </w:t>
      </w:r>
      <w:r>
        <w:rPr>
          <w:rFonts w:cs="Times New Roman" w:hAnsi="Times New Roman" w:eastAsia="Times New Roman" w:ascii="Times New Roman"/>
          <w:color w:val="4F5256"/>
          <w:spacing w:val="4"/>
          <w:w w:val="41"/>
          <w:position w:val="-4"/>
          <w:sz w:val="46"/>
          <w:szCs w:val="4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28"/>
          <w:position w:val="-4"/>
          <w:sz w:val="46"/>
          <w:szCs w:val="46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46"/>
          <w:szCs w:val="46"/>
        </w:rPr>
      </w:r>
    </w:p>
    <w:p>
      <w:pPr>
        <w:rPr>
          <w:rFonts w:cs="Arial" w:hAnsi="Arial" w:eastAsia="Arial" w:ascii="Arial"/>
          <w:sz w:val="28"/>
          <w:szCs w:val="28"/>
        </w:rPr>
        <w:jc w:val="left"/>
        <w:spacing w:lineRule="exact" w:line="180"/>
        <w:sectPr>
          <w:type w:val="continuous"/>
          <w:pgSz w:w="16840" w:h="11920" w:orient="landscape"/>
          <w:pgMar w:top="1280" w:bottom="280" w:left="660" w:right="440"/>
          <w:cols w:num="2" w:equalWidth="off">
            <w:col w:w="8591" w:space="363"/>
            <w:col w:w="6786"/>
          </w:cols>
        </w:sectPr>
      </w:pP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"/>
          <w:sz w:val="22"/>
          <w:szCs w:val="22"/>
        </w:rPr>
        <w:t>l)Pentru</w:t>
      </w:r>
      <w:r>
        <w:rPr>
          <w:rFonts w:cs="Times New Roman" w:hAnsi="Times New Roman" w:eastAsia="Times New Roman" w:ascii="Times New Roman"/>
          <w:color w:val="4F5256"/>
          <w:spacing w:val="-15"/>
          <w:w w:val="100"/>
          <w:position w:val="-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91"/>
          <w:position w:val="-4"/>
          <w:sz w:val="22"/>
          <w:szCs w:val="22"/>
        </w:rPr>
        <w:t>calitatca</w:t>
      </w:r>
      <w:r>
        <w:rPr>
          <w:rFonts w:cs="Times New Roman" w:hAnsi="Times New Roman" w:eastAsia="Times New Roman" w:ascii="Times New Roman"/>
          <w:color w:val="4F5256"/>
          <w:spacing w:val="27"/>
          <w:w w:val="91"/>
          <w:position w:val="-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72"/>
          <w:position w:val="-4"/>
          <w:sz w:val="30"/>
          <w:szCs w:val="30"/>
        </w:rPr>
        <w:t>de~~Sif..~.s;.tJ,'T.Q.~</w:t>
      </w:r>
      <w:r>
        <w:rPr>
          <w:rFonts w:cs="Times New Roman" w:hAnsi="Times New Roman" w:eastAsia="Times New Roman" w:ascii="Times New Roman"/>
          <w:color w:val="4F5256"/>
          <w:spacing w:val="0"/>
          <w:w w:val="72"/>
          <w:position w:val="-4"/>
          <w:sz w:val="30"/>
          <w:szCs w:val="30"/>
        </w:rPr>
        <w:t>    </w:t>
      </w:r>
      <w:r>
        <w:rPr>
          <w:rFonts w:cs="Times New Roman" w:hAnsi="Times New Roman" w:eastAsia="Times New Roman" w:ascii="Times New Roman"/>
          <w:color w:val="4F5256"/>
          <w:spacing w:val="7"/>
          <w:w w:val="72"/>
          <w:position w:val="-4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57"/>
          <w:position w:val="-4"/>
          <w:sz w:val="28"/>
          <w:szCs w:val="28"/>
        </w:rPr>
        <w:t>S&gt;.~</w:t>
      </w:r>
      <w:r>
        <w:rPr>
          <w:rFonts w:cs="Times New Roman" w:hAnsi="Times New Roman" w:eastAsia="Times New Roman" w:ascii="Times New Roman"/>
          <w:color w:val="4F5256"/>
          <w:spacing w:val="0"/>
          <w:w w:val="57"/>
          <w:position w:val="-4"/>
          <w:sz w:val="28"/>
          <w:szCs w:val="28"/>
        </w:rPr>
        <w:t>     </w:t>
      </w:r>
      <w:r>
        <w:rPr>
          <w:rFonts w:cs="Times New Roman" w:hAnsi="Times New Roman" w:eastAsia="Times New Roman" w:ascii="Times New Roman"/>
          <w:color w:val="4F5256"/>
          <w:spacing w:val="22"/>
          <w:w w:val="57"/>
          <w:position w:val="-4"/>
          <w:sz w:val="28"/>
          <w:szCs w:val="28"/>
        </w:rPr>
        <w:t> </w:t>
      </w:r>
      <w:r>
        <w:rPr>
          <w:rFonts w:cs="Arial" w:hAnsi="Arial" w:eastAsia="Arial" w:ascii="Arial"/>
          <w:color w:val="4F5256"/>
          <w:spacing w:val="0"/>
          <w:w w:val="117"/>
          <w:position w:val="-4"/>
          <w:sz w:val="28"/>
          <w:szCs w:val="28"/>
        </w:rPr>
        <w:t>f.~2).~~R</w:t>
      </w:r>
      <w:r>
        <w:rPr>
          <w:rFonts w:cs="Arial" w:hAnsi="Arial" w:eastAsia="Arial" w:ascii="Arial"/>
          <w:color w:val="4F5256"/>
          <w:spacing w:val="0"/>
          <w:w w:val="117"/>
          <w:position w:val="-4"/>
          <w:sz w:val="28"/>
          <w:szCs w:val="28"/>
        </w:rPr>
        <w:t>        </w:t>
      </w:r>
      <w:r>
        <w:rPr>
          <w:rFonts w:cs="Arial" w:hAnsi="Arial" w:eastAsia="Arial" w:ascii="Arial"/>
          <w:color w:val="4F5256"/>
          <w:spacing w:val="88"/>
          <w:w w:val="117"/>
          <w:position w:val="-4"/>
          <w:sz w:val="28"/>
          <w:szCs w:val="28"/>
        </w:rPr>
        <w:t> </w:t>
      </w:r>
      <w:r>
        <w:rPr>
          <w:rFonts w:cs="Arial" w:hAnsi="Arial" w:eastAsia="Arial" w:ascii="Arial"/>
          <w:color w:val="4F5256"/>
          <w:spacing w:val="0"/>
          <w:w w:val="55"/>
          <w:position w:val="-4"/>
          <w:sz w:val="28"/>
          <w:szCs w:val="28"/>
        </w:rPr>
        <w:t>..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8"/>
          <w:szCs w:val="28"/>
        </w:rPr>
      </w:r>
    </w:p>
    <w:p>
      <w:pPr>
        <w:rPr>
          <w:sz w:val="13"/>
          <w:szCs w:val="13"/>
        </w:rPr>
        <w:jc w:val="left"/>
        <w:spacing w:before="4" w:lineRule="exact" w:line="120"/>
      </w:pPr>
      <w:r>
        <w:rPr>
          <w:sz w:val="13"/>
          <w:szCs w:val="13"/>
        </w:rPr>
      </w:r>
    </w:p>
    <w:p>
      <w:pPr>
        <w:rPr>
          <w:rFonts w:cs="Times New Roman" w:hAnsi="Times New Roman" w:eastAsia="Times New Roman" w:ascii="Times New Roman"/>
          <w:sz w:val="34"/>
          <w:szCs w:val="34"/>
        </w:rPr>
        <w:jc w:val="left"/>
        <w:spacing w:lineRule="exact" w:line="140"/>
        <w:ind w:left="1817" w:right="-71"/>
      </w:pPr>
      <w:r>
        <w:rPr>
          <w:rFonts w:cs="Times New Roman" w:hAnsi="Times New Roman" w:eastAsia="Times New Roman" w:ascii="Times New Roman"/>
          <w:color w:val="4F5256"/>
          <w:spacing w:val="0"/>
          <w:w w:val="85"/>
          <w:position w:val="-20"/>
          <w:sz w:val="22"/>
          <w:szCs w:val="22"/>
        </w:rPr>
        <w:t>nascutia</w:t>
      </w:r>
      <w:r>
        <w:rPr>
          <w:rFonts w:cs="Times New Roman" w:hAnsi="Times New Roman" w:eastAsia="Times New Roman" w:ascii="Times New Roman"/>
          <w:color w:val="4F5256"/>
          <w:spacing w:val="0"/>
          <w:w w:val="85"/>
          <w:position w:val="-2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33"/>
          <w:w w:val="85"/>
          <w:position w:val="-2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4F5256"/>
          <w:spacing w:val="15"/>
          <w:w w:val="100"/>
          <w:position w:val="-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0"/>
          <w:sz w:val="20"/>
          <w:szCs w:val="20"/>
        </w:rPr>
        <w:t>anul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color w:val="4F5256"/>
          <w:spacing w:val="43"/>
          <w:w w:val="100"/>
          <w:position w:val="-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0"/>
          <w:sz w:val="20"/>
          <w:szCs w:val="20"/>
        </w:rPr>
        <w:t>.•.••</w:t>
      </w:r>
      <w:r>
        <w:rPr>
          <w:rFonts w:cs="Times New Roman" w:hAnsi="Times New Roman" w:eastAsia="Times New Roman" w:ascii="Times New Roman"/>
          <w:color w:val="4F5256"/>
          <w:spacing w:val="43"/>
          <w:w w:val="100"/>
          <w:position w:val="-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66"/>
          <w:position w:val="-20"/>
          <w:sz w:val="34"/>
          <w:szCs w:val="34"/>
        </w:rPr>
        <w:t>.A9~4J</w:t>
      </w:r>
      <w:r>
        <w:rPr>
          <w:rFonts w:cs="Times New Roman" w:hAnsi="Times New Roman" w:eastAsia="Times New Roman" w:ascii="Times New Roman"/>
          <w:color w:val="4F5256"/>
          <w:spacing w:val="18"/>
          <w:w w:val="66"/>
          <w:position w:val="-20"/>
          <w:sz w:val="34"/>
          <w:szCs w:val="34"/>
        </w:rPr>
        <w:t>L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20"/>
          <w:sz w:val="34"/>
          <w:szCs w:val="34"/>
        </w:rPr>
        <w:t>..</w:t>
      </w:r>
      <w:r>
        <w:rPr>
          <w:rFonts w:cs="Times New Roman" w:hAnsi="Times New Roman" w:eastAsia="Times New Roman" w:ascii="Times New Roman"/>
          <w:color w:val="4F5256"/>
          <w:spacing w:val="-10"/>
          <w:w w:val="80"/>
          <w:position w:val="-20"/>
          <w:sz w:val="34"/>
          <w:szCs w:val="34"/>
        </w:rPr>
        <w:t>•</w:t>
      </w:r>
      <w:r>
        <w:rPr>
          <w:rFonts w:cs="Times New Roman" w:hAnsi="Times New Roman" w:eastAsia="Times New Roman" w:ascii="Times New Roman"/>
          <w:color w:val="4F5256"/>
          <w:spacing w:val="0"/>
          <w:w w:val="63"/>
          <w:position w:val="-20"/>
          <w:sz w:val="34"/>
          <w:szCs w:val="34"/>
        </w:rPr>
        <w:t>-..</w:t>
      </w:r>
      <w:r>
        <w:rPr>
          <w:rFonts w:cs="Arial" w:hAnsi="Arial" w:eastAsia="Arial" w:ascii="Arial"/>
          <w:color w:val="4F5256"/>
          <w:spacing w:val="0"/>
          <w:w w:val="49"/>
          <w:position w:val="-20"/>
          <w:sz w:val="24"/>
          <w:szCs w:val="24"/>
        </w:rPr>
        <w:t>1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0"/>
          <w:sz w:val="20"/>
          <w:szCs w:val="20"/>
        </w:rPr>
        <w:t>luna</w:t>
      </w:r>
      <w:r>
        <w:rPr>
          <w:rFonts w:cs="Times New Roman" w:hAnsi="Times New Roman" w:eastAsia="Times New Roman" w:ascii="Times New Roman"/>
          <w:color w:val="4F5256"/>
          <w:spacing w:val="10"/>
          <w:w w:val="100"/>
          <w:position w:val="-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78"/>
          <w:position w:val="-20"/>
          <w:sz w:val="34"/>
          <w:szCs w:val="34"/>
        </w:rPr>
        <w:t>AP.i</w:t>
      </w:r>
      <w:r>
        <w:rPr>
          <w:rFonts w:cs="Times New Roman" w:hAnsi="Times New Roman" w:eastAsia="Times New Roman" w:ascii="Times New Roman"/>
          <w:color w:val="4F5256"/>
          <w:spacing w:val="-13"/>
          <w:w w:val="78"/>
          <w:position w:val="-20"/>
          <w:sz w:val="34"/>
          <w:szCs w:val="34"/>
        </w:rPr>
        <w:t>U</w:t>
      </w:r>
      <w:r>
        <w:rPr>
          <w:rFonts w:cs="Times New Roman" w:hAnsi="Times New Roman" w:eastAsia="Times New Roman" w:ascii="Times New Roman"/>
          <w:color w:val="4F5256"/>
          <w:spacing w:val="-2"/>
          <w:w w:val="41"/>
          <w:position w:val="-20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4F5256"/>
          <w:spacing w:val="-158"/>
          <w:w w:val="77"/>
          <w:position w:val="-20"/>
          <w:sz w:val="34"/>
          <w:szCs w:val="34"/>
        </w:rPr>
        <w:t>T</w:t>
      </w:r>
      <w:r>
        <w:rPr>
          <w:rFonts w:cs="Times New Roman" w:hAnsi="Times New Roman" w:eastAsia="Times New Roman" w:ascii="Times New Roman"/>
          <w:color w:val="4F5256"/>
          <w:spacing w:val="0"/>
          <w:w w:val="41"/>
          <w:position w:val="-20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34"/>
          <w:szCs w:val="34"/>
        </w:rPr>
      </w:r>
    </w:p>
    <w:p>
      <w:pPr>
        <w:rPr>
          <w:sz w:val="13"/>
          <w:szCs w:val="13"/>
        </w:rPr>
        <w:jc w:val="left"/>
        <w:spacing w:before="4" w:lineRule="exact" w:line="120"/>
      </w:pPr>
      <w:r>
        <w:br w:type="column"/>
      </w:r>
      <w:r>
        <w:rPr>
          <w:sz w:val="13"/>
          <w:szCs w:val="13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exact" w:line="140"/>
        <w:ind w:right="-71"/>
      </w:pPr>
      <w:r>
        <w:rPr>
          <w:rFonts w:cs="Times New Roman" w:hAnsi="Times New Roman" w:eastAsia="Times New Roman" w:ascii="Times New Roman"/>
          <w:color w:val="4F5256"/>
          <w:spacing w:val="0"/>
          <w:w w:val="77"/>
          <w:position w:val="-20"/>
          <w:sz w:val="34"/>
          <w:szCs w:val="34"/>
        </w:rPr>
        <w:t>i_</w:t>
      </w:r>
      <w:r>
        <w:rPr>
          <w:rFonts w:cs="Times New Roman" w:hAnsi="Times New Roman" w:eastAsia="Times New Roman" w:ascii="Times New Roman"/>
          <w:color w:val="4F5256"/>
          <w:spacing w:val="0"/>
          <w:w w:val="77"/>
          <w:position w:val="-20"/>
          <w:sz w:val="34"/>
          <w:szCs w:val="34"/>
        </w:rPr>
        <w:t>      </w:t>
      </w:r>
      <w:r>
        <w:rPr>
          <w:rFonts w:cs="Times New Roman" w:hAnsi="Times New Roman" w:eastAsia="Times New Roman" w:ascii="Times New Roman"/>
          <w:color w:val="4F5256"/>
          <w:spacing w:val="33"/>
          <w:w w:val="77"/>
          <w:position w:val="-20"/>
          <w:sz w:val="34"/>
          <w:szCs w:val="3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10"/>
          <w:position w:val="-20"/>
          <w:sz w:val="20"/>
          <w:szCs w:val="20"/>
        </w:rPr>
        <w:t>ziua---'l.1-------··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Arial" w:hAnsi="Arial" w:eastAsia="Arial" w:ascii="Arial"/>
          <w:sz w:val="32"/>
          <w:szCs w:val="32"/>
        </w:rPr>
        <w:jc w:val="left"/>
        <w:spacing w:lineRule="exact" w:line="280"/>
        <w:sectPr>
          <w:type w:val="continuous"/>
          <w:pgSz w:w="16840" w:h="11920" w:orient="landscape"/>
          <w:pgMar w:top="1280" w:bottom="280" w:left="660" w:right="440"/>
          <w:cols w:num="3" w:equalWidth="off">
            <w:col w:w="6122" w:space="121"/>
            <w:col w:w="2207" w:space="495"/>
            <w:col w:w="6795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3"/>
          <w:sz w:val="22"/>
          <w:szCs w:val="22"/>
        </w:rPr>
        <w:t>2)1n</w:t>
      </w:r>
      <w:r>
        <w:rPr>
          <w:rFonts w:cs="Times New Roman" w:hAnsi="Times New Roman" w:eastAsia="Times New Roman" w:ascii="Times New Roman"/>
          <w:color w:val="4F5256"/>
          <w:spacing w:val="22"/>
          <w:w w:val="80"/>
          <w:position w:val="-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3"/>
          <w:sz w:val="22"/>
          <w:szCs w:val="22"/>
        </w:rPr>
        <w:t>domeniile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3"/>
          <w:sz w:val="22"/>
          <w:szCs w:val="22"/>
        </w:rPr>
        <w:t>                   </w:t>
      </w:r>
      <w:r>
        <w:rPr>
          <w:rFonts w:cs="Times New Roman" w:hAnsi="Times New Roman" w:eastAsia="Times New Roman" w:ascii="Times New Roman"/>
          <w:color w:val="4F5256"/>
          <w:spacing w:val="12"/>
          <w:w w:val="100"/>
          <w:position w:val="-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3"/>
          <w:sz w:val="22"/>
          <w:szCs w:val="22"/>
        </w:rPr>
        <w:t>:</w:t>
      </w:r>
      <w:r>
        <w:rPr>
          <w:rFonts w:cs="Times New Roman" w:hAnsi="Times New Roman" w:eastAsia="Times New Roman" w:ascii="Times New Roman"/>
          <w:color w:val="4F5256"/>
          <w:spacing w:val="-11"/>
          <w:w w:val="100"/>
          <w:position w:val="-3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57"/>
          <w:position w:val="-3"/>
          <w:sz w:val="22"/>
          <w:szCs w:val="22"/>
        </w:rPr>
        <w:t>•</w:t>
      </w:r>
      <w:r>
        <w:rPr>
          <w:rFonts w:cs="Times New Roman" w:hAnsi="Times New Roman" w:eastAsia="Times New Roman" w:ascii="Times New Roman"/>
          <w:color w:val="4F5256"/>
          <w:spacing w:val="-16"/>
          <w:w w:val="57"/>
          <w:position w:val="-3"/>
          <w:sz w:val="22"/>
          <w:szCs w:val="22"/>
        </w:rPr>
        <w:t>•</w:t>
      </w:r>
      <w:r>
        <w:rPr>
          <w:rFonts w:cs="Arial" w:hAnsi="Arial" w:eastAsia="Arial" w:ascii="Arial"/>
          <w:color w:val="4F5256"/>
          <w:spacing w:val="0"/>
          <w:w w:val="135"/>
          <w:position w:val="-3"/>
          <w:sz w:val="28"/>
          <w:szCs w:val="28"/>
        </w:rPr>
        <w:t>!Q~.!.</w:t>
      </w:r>
      <w:r>
        <w:rPr>
          <w:rFonts w:cs="Arial" w:hAnsi="Arial" w:eastAsia="Arial" w:ascii="Arial"/>
          <w:color w:val="4F5256"/>
          <w:spacing w:val="-131"/>
          <w:w w:val="135"/>
          <w:position w:val="-3"/>
          <w:sz w:val="28"/>
          <w:szCs w:val="28"/>
        </w:rPr>
        <w:t>~</w:t>
      </w:r>
      <w:r>
        <w:rPr>
          <w:rFonts w:cs="Arial" w:hAnsi="Arial" w:eastAsia="Arial" w:ascii="Arial"/>
          <w:color w:val="4F5256"/>
          <w:spacing w:val="0"/>
          <w:w w:val="56"/>
          <w:position w:val="-3"/>
          <w:sz w:val="28"/>
          <w:szCs w:val="28"/>
        </w:rPr>
        <w:t>.</w:t>
      </w:r>
      <w:r>
        <w:rPr>
          <w:rFonts w:cs="Arial" w:hAnsi="Arial" w:eastAsia="Arial" w:ascii="Arial"/>
          <w:color w:val="4F5256"/>
          <w:spacing w:val="19"/>
          <w:w w:val="56"/>
          <w:position w:val="-3"/>
          <w:sz w:val="28"/>
          <w:szCs w:val="28"/>
        </w:rPr>
        <w:t>.</w:t>
      </w:r>
      <w:r>
        <w:rPr>
          <w:rFonts w:cs="Arial" w:hAnsi="Arial" w:eastAsia="Arial" w:ascii="Arial"/>
          <w:color w:val="4F5256"/>
          <w:spacing w:val="-180"/>
          <w:w w:val="110"/>
          <w:position w:val="-3"/>
          <w:sz w:val="32"/>
          <w:szCs w:val="32"/>
        </w:rPr>
        <w:t>~</w:t>
      </w:r>
      <w:r>
        <w:rPr>
          <w:rFonts w:cs="Arial" w:hAnsi="Arial" w:eastAsia="Arial" w:ascii="Arial"/>
          <w:color w:val="4F5256"/>
          <w:spacing w:val="0"/>
          <w:w w:val="135"/>
          <w:position w:val="-3"/>
          <w:sz w:val="28"/>
          <w:szCs w:val="28"/>
        </w:rPr>
        <w:t>.</w:t>
      </w:r>
      <w:r>
        <w:rPr>
          <w:rFonts w:cs="Arial" w:hAnsi="Arial" w:eastAsia="Arial" w:ascii="Arial"/>
          <w:color w:val="4F5256"/>
          <w:spacing w:val="-29"/>
          <w:w w:val="135"/>
          <w:position w:val="-3"/>
          <w:sz w:val="28"/>
          <w:szCs w:val="28"/>
        </w:rPr>
        <w:t>:</w:t>
      </w:r>
      <w:r>
        <w:rPr>
          <w:rFonts w:cs="Arial" w:hAnsi="Arial" w:eastAsia="Arial" w:ascii="Arial"/>
          <w:color w:val="4F5256"/>
          <w:spacing w:val="-68"/>
          <w:w w:val="110"/>
          <w:position w:val="-3"/>
          <w:sz w:val="32"/>
          <w:szCs w:val="32"/>
        </w:rPr>
        <w:t>f</w:t>
      </w:r>
      <w:r>
        <w:rPr>
          <w:rFonts w:cs="Arial" w:hAnsi="Arial" w:eastAsia="Arial" w:ascii="Arial"/>
          <w:color w:val="4F5256"/>
          <w:spacing w:val="-37"/>
          <w:w w:val="135"/>
          <w:position w:val="-3"/>
          <w:sz w:val="28"/>
          <w:szCs w:val="28"/>
        </w:rPr>
        <w:t>:</w:t>
      </w:r>
      <w:r>
        <w:rPr>
          <w:rFonts w:cs="Arial" w:hAnsi="Arial" w:eastAsia="Arial" w:ascii="Arial"/>
          <w:color w:val="4F5256"/>
          <w:spacing w:val="0"/>
          <w:w w:val="109"/>
          <w:position w:val="-3"/>
          <w:sz w:val="32"/>
          <w:szCs w:val="32"/>
        </w:rPr>
        <w:t>J</w:t>
      </w:r>
      <w:r>
        <w:rPr>
          <w:rFonts w:cs="Arial" w:hAnsi="Arial" w:eastAsia="Arial" w:ascii="Arial"/>
          <w:color w:val="4F5256"/>
          <w:spacing w:val="0"/>
          <w:w w:val="100"/>
          <w:position w:val="-3"/>
          <w:sz w:val="32"/>
          <w:szCs w:val="32"/>
        </w:rPr>
        <w:t>            </w:t>
      </w:r>
      <w:r>
        <w:rPr>
          <w:rFonts w:cs="Arial" w:hAnsi="Arial" w:eastAsia="Arial" w:ascii="Arial"/>
          <w:color w:val="4F5256"/>
          <w:spacing w:val="-28"/>
          <w:w w:val="100"/>
          <w:position w:val="-3"/>
          <w:sz w:val="32"/>
          <w:szCs w:val="32"/>
        </w:rPr>
        <w:t> </w:t>
      </w:r>
      <w:r>
        <w:rPr>
          <w:rFonts w:cs="Arial" w:hAnsi="Arial" w:eastAsia="Arial" w:ascii="Arial"/>
          <w:color w:val="4F5256"/>
          <w:spacing w:val="0"/>
          <w:w w:val="30"/>
          <w:position w:val="-3"/>
          <w:sz w:val="32"/>
          <w:szCs w:val="32"/>
        </w:rPr>
        <w:t>.'</w:t>
      </w:r>
      <w:r>
        <w:rPr>
          <w:rFonts w:cs="Arial" w:hAnsi="Arial" w:eastAsia="Arial" w:ascii="Arial"/>
          <w:color w:val="4F5256"/>
          <w:spacing w:val="0"/>
          <w:w w:val="30"/>
          <w:position w:val="-3"/>
          <w:sz w:val="32"/>
          <w:szCs w:val="32"/>
        </w:rPr>
        <w:t>                                               </w:t>
      </w:r>
      <w:r>
        <w:rPr>
          <w:rFonts w:cs="Arial" w:hAnsi="Arial" w:eastAsia="Arial" w:ascii="Arial"/>
          <w:color w:val="4F5256"/>
          <w:spacing w:val="22"/>
          <w:w w:val="30"/>
          <w:position w:val="-3"/>
          <w:sz w:val="32"/>
          <w:szCs w:val="32"/>
        </w:rPr>
        <w:t> </w:t>
      </w:r>
      <w:r>
        <w:rPr>
          <w:rFonts w:cs="Arial" w:hAnsi="Arial" w:eastAsia="Arial" w:ascii="Arial"/>
          <w:color w:val="4F5256"/>
          <w:spacing w:val="0"/>
          <w:w w:val="30"/>
          <w:position w:val="-3"/>
          <w:sz w:val="32"/>
          <w:szCs w:val="32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2"/>
          <w:szCs w:val="32"/>
        </w:rPr>
      </w:r>
    </w:p>
    <w:p>
      <w:pPr>
        <w:rPr>
          <w:sz w:val="10"/>
          <w:szCs w:val="10"/>
        </w:rPr>
        <w:jc w:val="left"/>
        <w:spacing w:before="1" w:lineRule="exact" w:line="100"/>
      </w:pPr>
      <w:r>
        <w:rPr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lineRule="exact" w:line="260"/>
        <w:ind w:left="1807" w:right="-82"/>
      </w:pPr>
      <w:r>
        <w:rPr>
          <w:rFonts w:cs="Times New Roman" w:hAnsi="Times New Roman" w:eastAsia="Times New Roman" w:ascii="Times New Roman"/>
          <w:color w:val="4F5256"/>
          <w:spacing w:val="0"/>
          <w:w w:val="81"/>
          <w:position w:val="-2"/>
          <w:sz w:val="24"/>
          <w:szCs w:val="24"/>
        </w:rPr>
        <w:t>in</w:t>
      </w:r>
      <w:r>
        <w:rPr>
          <w:rFonts w:cs="Times New Roman" w:hAnsi="Times New Roman" w:eastAsia="Times New Roman" w:ascii="Times New Roman"/>
          <w:color w:val="4F5256"/>
          <w:spacing w:val="16"/>
          <w:w w:val="81"/>
          <w:position w:val="-2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"/>
          <w:sz w:val="24"/>
          <w:szCs w:val="24"/>
        </w:rPr>
        <w:t>oraJul{&amp;RAUIRe}ri----------r._.,_J.J,_~;:n..1DdMlQ;)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"/>
          <w:sz w:val="24"/>
          <w:szCs w:val="24"/>
        </w:rPr>
        <w:t>    </w:t>
      </w:r>
      <w:r>
        <w:rPr>
          <w:rFonts w:cs="Times New Roman" w:hAnsi="Times New Roman" w:eastAsia="Times New Roman" w:ascii="Times New Roman"/>
          <w:color w:val="4F5256"/>
          <w:spacing w:val="56"/>
          <w:w w:val="100"/>
          <w:position w:val="-2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72"/>
          <w:position w:val="-2"/>
          <w:sz w:val="24"/>
          <w:szCs w:val="24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72"/>
          <w:position w:val="-2"/>
          <w:sz w:val="24"/>
          <w:szCs w:val="24"/>
        </w:rPr>
        <w:t>                 </w:t>
      </w:r>
      <w:r>
        <w:rPr>
          <w:rFonts w:cs="Times New Roman" w:hAnsi="Times New Roman" w:eastAsia="Times New Roman" w:ascii="Times New Roman"/>
          <w:color w:val="4F5256"/>
          <w:spacing w:val="18"/>
          <w:w w:val="72"/>
          <w:position w:val="-2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47"/>
          <w:position w:val="-2"/>
          <w:sz w:val="24"/>
          <w:szCs w:val="24"/>
        </w:rPr>
        <w:t>_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36"/>
          <w:szCs w:val="36"/>
        </w:rPr>
        <w:jc w:val="left"/>
        <w:spacing w:lineRule="exact" w:line="300"/>
        <w:ind w:left="1798" w:right="-32"/>
      </w:pP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3"/>
          <w:sz w:val="24"/>
          <w:szCs w:val="24"/>
        </w:rPr>
        <w:t>de</w:t>
      </w:r>
      <w:r>
        <w:rPr>
          <w:rFonts w:cs="Times New Roman" w:hAnsi="Times New Roman" w:eastAsia="Times New Roman" w:ascii="Times New Roman"/>
          <w:color w:val="4F5256"/>
          <w:spacing w:val="11"/>
          <w:w w:val="80"/>
          <w:position w:val="-3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3"/>
          <w:sz w:val="24"/>
          <w:szCs w:val="24"/>
        </w:rPr>
        <w:t>profesie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3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44"/>
          <w:w w:val="80"/>
          <w:position w:val="-3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3"/>
          <w:sz w:val="24"/>
          <w:szCs w:val="24"/>
        </w:rPr>
        <w:t>-</w:t>
      </w:r>
      <w:r>
        <w:rPr>
          <w:rFonts w:cs="Times New Roman" w:hAnsi="Times New Roman" w:eastAsia="Times New Roman" w:ascii="Times New Roman"/>
          <w:color w:val="4F5256"/>
          <w:spacing w:val="17"/>
          <w:w w:val="80"/>
          <w:position w:val="-3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3"/>
          <w:sz w:val="36"/>
          <w:szCs w:val="36"/>
        </w:rPr>
        <w:t>----~~-UO.J..q9a-..-------------------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3"/>
          <w:sz w:val="36"/>
          <w:szCs w:val="36"/>
        </w:rPr>
        <w:t> </w:t>
      </w:r>
      <w:r>
        <w:rPr>
          <w:rFonts w:cs="Times New Roman" w:hAnsi="Times New Roman" w:eastAsia="Times New Roman" w:ascii="Times New Roman"/>
          <w:color w:val="4F5256"/>
          <w:spacing w:val="4"/>
          <w:w w:val="80"/>
          <w:position w:val="-3"/>
          <w:sz w:val="36"/>
          <w:szCs w:val="3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3"/>
          <w:position w:val="-3"/>
          <w:sz w:val="36"/>
          <w:szCs w:val="36"/>
        </w:rPr>
        <w:t>--------------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36"/>
          <w:szCs w:val="36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80"/>
        <w:ind w:left="4183"/>
      </w:pPr>
      <w:r>
        <w:rPr>
          <w:rFonts w:cs="Times New Roman" w:hAnsi="Times New Roman" w:eastAsia="Times New Roman" w:ascii="Times New Roman"/>
          <w:color w:val="4F5256"/>
          <w:w w:val="59"/>
          <w:position w:val="-18"/>
          <w:sz w:val="36"/>
          <w:szCs w:val="36"/>
        </w:rPr>
        <w:t>.</w:t>
      </w:r>
      <w:r>
        <w:rPr>
          <w:rFonts w:cs="Times New Roman" w:hAnsi="Times New Roman" w:eastAsia="Times New Roman" w:ascii="Times New Roman"/>
          <w:color w:val="6B6D72"/>
          <w:w w:val="27"/>
          <w:position w:val="-18"/>
          <w:sz w:val="36"/>
          <w:szCs w:val="36"/>
        </w:rPr>
        <w:t>;.:</w:t>
      </w:r>
      <w:r>
        <w:rPr>
          <w:rFonts w:cs="Times New Roman" w:hAnsi="Times New Roman" w:eastAsia="Times New Roman" w:ascii="Times New Roman"/>
          <w:color w:val="4F5256"/>
          <w:w w:val="70"/>
          <w:position w:val="-18"/>
          <w:sz w:val="36"/>
          <w:szCs w:val="36"/>
        </w:rPr>
        <w:t>t&gt;ftt</w:t>
      </w:r>
      <w:r>
        <w:rPr>
          <w:rFonts w:cs="Times New Roman" w:hAnsi="Times New Roman" w:eastAsia="Times New Roman" w:ascii="Times New Roman"/>
          <w:color w:val="4F5256"/>
          <w:w w:val="100"/>
          <w:position w:val="-18"/>
          <w:sz w:val="36"/>
          <w:szCs w:val="36"/>
        </w:rPr>
        <w:t>  </w:t>
      </w:r>
      <w:r>
        <w:rPr>
          <w:rFonts w:cs="Times New Roman" w:hAnsi="Times New Roman" w:eastAsia="Times New Roman" w:ascii="Times New Roman"/>
          <w:color w:val="4F5256"/>
          <w:spacing w:val="-17"/>
          <w:w w:val="100"/>
          <w:position w:val="-18"/>
          <w:sz w:val="36"/>
          <w:szCs w:val="3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48"/>
          <w:position w:val="-18"/>
          <w:sz w:val="36"/>
          <w:szCs w:val="36"/>
        </w:rPr>
        <w:t>.</w:t>
      </w:r>
      <w:r>
        <w:rPr>
          <w:rFonts w:cs="Times New Roman" w:hAnsi="Times New Roman" w:eastAsia="Times New Roman" w:ascii="Times New Roman"/>
          <w:color w:val="4F5256"/>
          <w:spacing w:val="42"/>
          <w:w w:val="48"/>
          <w:position w:val="-18"/>
          <w:sz w:val="36"/>
          <w:szCs w:val="36"/>
        </w:rPr>
        <w:t> </w:t>
      </w:r>
      <w:r>
        <w:rPr>
          <w:rFonts w:cs="Arial" w:hAnsi="Arial" w:eastAsia="Arial" w:ascii="Arial"/>
          <w:color w:val="4F5256"/>
          <w:spacing w:val="0"/>
          <w:w w:val="137"/>
          <w:position w:val="-18"/>
          <w:sz w:val="24"/>
          <w:szCs w:val="24"/>
        </w:rPr>
        <w:t>·.</w:t>
      </w:r>
      <w:r>
        <w:rPr>
          <w:rFonts w:cs="Arial" w:hAnsi="Arial" w:eastAsia="Arial" w:ascii="Arial"/>
          <w:color w:val="4F5256"/>
          <w:spacing w:val="-1"/>
          <w:w w:val="137"/>
          <w:position w:val="-18"/>
          <w:sz w:val="24"/>
          <w:szCs w:val="24"/>
        </w:rPr>
        <w:t>~</w:t>
      </w:r>
      <w:r>
        <w:rPr>
          <w:rFonts w:cs="Arial" w:hAnsi="Arial" w:eastAsia="Arial" w:ascii="Arial"/>
          <w:color w:val="C4C1CA"/>
          <w:spacing w:val="0"/>
          <w:w w:val="29"/>
          <w:position w:val="-18"/>
          <w:sz w:val="24"/>
          <w:szCs w:val="24"/>
        </w:rPr>
        <w:t>,</w:t>
      </w:r>
      <w:r>
        <w:rPr>
          <w:rFonts w:cs="Arial" w:hAnsi="Arial" w:eastAsia="Arial" w:ascii="Arial"/>
          <w:color w:val="A3A1AC"/>
          <w:spacing w:val="0"/>
          <w:w w:val="22"/>
          <w:position w:val="-18"/>
          <w:sz w:val="24"/>
          <w:szCs w:val="24"/>
        </w:rPr>
        <w:t>,</w:t>
      </w:r>
      <w:r>
        <w:rPr>
          <w:rFonts w:cs="Arial" w:hAnsi="Arial" w:eastAsia="Arial" w:ascii="Arial"/>
          <w:color w:val="4F5256"/>
          <w:spacing w:val="0"/>
          <w:w w:val="116"/>
          <w:position w:val="-18"/>
          <w:sz w:val="24"/>
          <w:szCs w:val="24"/>
        </w:rPr>
        <w:t>GEN!RAL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rFonts w:cs="Arial" w:hAnsi="Arial" w:eastAsia="Arial" w:ascii="Arial"/>
          <w:sz w:val="36"/>
          <w:szCs w:val="36"/>
        </w:rPr>
        <w:jc w:val="left"/>
        <w:spacing w:lineRule="exact" w:line="280"/>
        <w:ind w:left="14"/>
      </w:pPr>
      <w:r>
        <w:br w:type="column"/>
      </w:r>
      <w:r>
        <w:rPr>
          <w:rFonts w:cs="Arial" w:hAnsi="Arial" w:eastAsia="Arial" w:ascii="Arial"/>
          <w:color w:val="4F5256"/>
          <w:w w:val="48"/>
          <w:position w:val="-6"/>
          <w:sz w:val="36"/>
          <w:szCs w:val="36"/>
        </w:rPr>
        <w:t>..................................................</w:t>
      </w:r>
      <w:r>
        <w:rPr>
          <w:rFonts w:cs="Arial" w:hAnsi="Arial" w:eastAsia="Arial" w:ascii="Arial"/>
          <w:color w:val="4F5256"/>
          <w:spacing w:val="-52"/>
          <w:w w:val="100"/>
          <w:position w:val="-6"/>
          <w:sz w:val="36"/>
          <w:szCs w:val="36"/>
        </w:rPr>
        <w:t> </w:t>
      </w:r>
      <w:r>
        <w:rPr>
          <w:rFonts w:cs="Arial" w:hAnsi="Arial" w:eastAsia="Arial" w:ascii="Arial"/>
          <w:color w:val="4F5256"/>
          <w:spacing w:val="0"/>
          <w:w w:val="33"/>
          <w:position w:val="-6"/>
          <w:sz w:val="36"/>
          <w:szCs w:val="36"/>
        </w:rPr>
        <w:t>,</w:t>
      </w:r>
      <w:r>
        <w:rPr>
          <w:rFonts w:cs="Arial" w:hAnsi="Arial" w:eastAsia="Arial" w:ascii="Arial"/>
          <w:color w:val="4F5256"/>
          <w:spacing w:val="0"/>
          <w:w w:val="33"/>
          <w:position w:val="-6"/>
          <w:sz w:val="36"/>
          <w:szCs w:val="36"/>
        </w:rPr>
        <w:t>                    </w:t>
      </w:r>
      <w:r>
        <w:rPr>
          <w:rFonts w:cs="Arial" w:hAnsi="Arial" w:eastAsia="Arial" w:ascii="Arial"/>
          <w:color w:val="4F5256"/>
          <w:spacing w:val="1"/>
          <w:w w:val="33"/>
          <w:position w:val="-6"/>
          <w:sz w:val="36"/>
          <w:szCs w:val="36"/>
        </w:rPr>
        <w:t> </w:t>
      </w:r>
      <w:r>
        <w:rPr>
          <w:rFonts w:cs="Arial" w:hAnsi="Arial" w:eastAsia="Arial" w:ascii="Arial"/>
          <w:color w:val="4F5256"/>
          <w:spacing w:val="0"/>
          <w:w w:val="42"/>
          <w:position w:val="-6"/>
          <w:sz w:val="36"/>
          <w:szCs w:val="36"/>
        </w:rPr>
        <w:t>i··································································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6"/>
          <w:szCs w:val="36"/>
        </w:rPr>
      </w:r>
    </w:p>
    <w:p>
      <w:pPr>
        <w:rPr>
          <w:rFonts w:cs="Arial" w:hAnsi="Arial" w:eastAsia="Arial" w:ascii="Arial"/>
          <w:sz w:val="34"/>
          <w:szCs w:val="34"/>
        </w:rPr>
        <w:jc w:val="left"/>
        <w:spacing w:lineRule="exact" w:line="260"/>
        <w:ind w:left="24"/>
      </w:pPr>
      <w:r>
        <w:rPr>
          <w:rFonts w:cs="Arial" w:hAnsi="Arial" w:eastAsia="Arial" w:ascii="Arial"/>
          <w:color w:val="4F5256"/>
          <w:spacing w:val="0"/>
          <w:w w:val="52"/>
          <w:position w:val="1"/>
          <w:sz w:val="34"/>
          <w:szCs w:val="34"/>
        </w:rPr>
        <w:t>.....................................................................................................................................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4"/>
          <w:szCs w:val="34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exact" w:line="200"/>
        <w:sectPr>
          <w:type w:val="continuous"/>
          <w:pgSz w:w="16840" w:h="11920" w:orient="landscape"/>
          <w:pgMar w:top="1280" w:bottom="280" w:left="660" w:right="440"/>
          <w:cols w:num="2" w:equalWidth="off">
            <w:col w:w="8523" w:space="412"/>
            <w:col w:w="6805"/>
          </w:cols>
        </w:sectPr>
      </w:pPr>
      <w:r>
        <w:rPr>
          <w:rFonts w:cs="Times New Roman" w:hAnsi="Times New Roman" w:eastAsia="Times New Roman" w:ascii="Times New Roman"/>
          <w:color w:val="4F5256"/>
          <w:spacing w:val="-77"/>
          <w:w w:val="77"/>
          <w:position w:val="-28"/>
          <w:sz w:val="26"/>
          <w:szCs w:val="26"/>
        </w:rPr>
        <w:t>3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24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4"/>
          <w:w w:val="78"/>
          <w:position w:val="-28"/>
          <w:sz w:val="26"/>
          <w:szCs w:val="26"/>
        </w:rPr>
        <w:t>)</w:t>
      </w:r>
      <w:r>
        <w:rPr>
          <w:rFonts w:cs="Times New Roman" w:hAnsi="Times New Roman" w:eastAsia="Times New Roman" w:ascii="Times New Roman"/>
          <w:color w:val="4F5256"/>
          <w:spacing w:val="-7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106"/>
          <w:w w:val="78"/>
          <w:position w:val="-28"/>
          <w:sz w:val="26"/>
          <w:szCs w:val="26"/>
        </w:rPr>
        <w:t>P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-·</w:t>
      </w:r>
      <w:r>
        <w:rPr>
          <w:rFonts w:cs="Times New Roman" w:hAnsi="Times New Roman" w:eastAsia="Times New Roman" w:ascii="Times New Roman"/>
          <w:color w:val="4F5256"/>
          <w:spacing w:val="-46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4"/>
          <w:w w:val="78"/>
          <w:position w:val="-28"/>
          <w:sz w:val="26"/>
          <w:szCs w:val="26"/>
        </w:rPr>
        <w:t>e</w:t>
      </w:r>
      <w:r>
        <w:rPr>
          <w:rFonts w:cs="Times New Roman" w:hAnsi="Times New Roman" w:eastAsia="Times New Roman" w:ascii="Times New Roman"/>
          <w:color w:val="4F5256"/>
          <w:spacing w:val="-7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95"/>
          <w:w w:val="77"/>
          <w:position w:val="-28"/>
          <w:sz w:val="26"/>
          <w:szCs w:val="26"/>
        </w:rPr>
        <w:t>n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7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50"/>
          <w:w w:val="78"/>
          <w:position w:val="-28"/>
          <w:sz w:val="26"/>
          <w:szCs w:val="26"/>
        </w:rPr>
        <w:t>t</w:t>
      </w:r>
      <w:r>
        <w:rPr>
          <w:rFonts w:cs="Times New Roman" w:hAnsi="Times New Roman" w:eastAsia="Times New Roman" w:ascii="Times New Roman"/>
          <w:color w:val="4F5256"/>
          <w:spacing w:val="-1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66"/>
          <w:w w:val="78"/>
          <w:position w:val="-28"/>
          <w:sz w:val="26"/>
          <w:szCs w:val="26"/>
        </w:rPr>
        <w:t>r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5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67"/>
          <w:w w:val="77"/>
          <w:position w:val="-28"/>
          <w:sz w:val="26"/>
          <w:szCs w:val="26"/>
        </w:rPr>
        <w:t>u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·······················</w:t>
      </w:r>
      <w:r>
        <w:rPr>
          <w:rFonts w:cs="Times New Roman" w:hAnsi="Times New Roman" w:eastAsia="Times New Roman" w:ascii="Times New Roman"/>
          <w:color w:val="4F5256"/>
          <w:spacing w:val="-102"/>
          <w:w w:val="89"/>
          <w:position w:val="-28"/>
          <w:sz w:val="26"/>
          <w:szCs w:val="26"/>
        </w:rPr>
        <w:t>c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</w:t>
      </w:r>
      <w:r>
        <w:rPr>
          <w:rFonts w:cs="Times New Roman" w:hAnsi="Times New Roman" w:eastAsia="Times New Roman" w:ascii="Times New Roman"/>
          <w:color w:val="4F5256"/>
          <w:spacing w:val="-5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53"/>
          <w:w w:val="89"/>
          <w:position w:val="-28"/>
          <w:sz w:val="26"/>
          <w:szCs w:val="26"/>
        </w:rPr>
        <w:t>e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8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29"/>
          <w:w w:val="89"/>
          <w:position w:val="-28"/>
          <w:sz w:val="26"/>
          <w:szCs w:val="26"/>
        </w:rPr>
        <w:t>r</w:t>
      </w:r>
      <w:r>
        <w:rPr>
          <w:rFonts w:cs="Times New Roman" w:hAnsi="Times New Roman" w:eastAsia="Times New Roman" w:ascii="Times New Roman"/>
          <w:color w:val="4F5256"/>
          <w:spacing w:val="-22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2"/>
          <w:w w:val="89"/>
          <w:position w:val="-28"/>
          <w:sz w:val="26"/>
          <w:szCs w:val="26"/>
        </w:rPr>
        <w:t>i</w:t>
      </w:r>
      <w:r>
        <w:rPr>
          <w:rFonts w:cs="Times New Roman" w:hAnsi="Times New Roman" w:eastAsia="Times New Roman" w:ascii="Times New Roman"/>
          <w:color w:val="4F5256"/>
          <w:spacing w:val="-8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107"/>
          <w:w w:val="88"/>
          <w:position w:val="-28"/>
          <w:sz w:val="26"/>
          <w:szCs w:val="26"/>
        </w:rPr>
        <w:t>n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</w:t>
      </w:r>
      <w:r>
        <w:rPr>
          <w:rFonts w:cs="Times New Roman" w:hAnsi="Times New Roman" w:eastAsia="Times New Roman" w:ascii="Times New Roman"/>
          <w:color w:val="4F5256"/>
          <w:spacing w:val="-45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19"/>
          <w:w w:val="89"/>
          <w:position w:val="-28"/>
          <w:sz w:val="26"/>
          <w:szCs w:val="26"/>
        </w:rPr>
        <w:t>t</w:t>
      </w:r>
      <w:r>
        <w:rPr>
          <w:rFonts w:cs="Times New Roman" w:hAnsi="Times New Roman" w:eastAsia="Times New Roman" w:ascii="Times New Roman"/>
          <w:color w:val="4F5256"/>
          <w:spacing w:val="-31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71"/>
          <w:w w:val="89"/>
          <w:position w:val="-28"/>
          <w:sz w:val="26"/>
          <w:szCs w:val="26"/>
        </w:rPr>
        <w:t>e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28"/>
          <w:w w:val="88"/>
          <w:position w:val="-28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4F5256"/>
          <w:spacing w:val="-23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131"/>
          <w:w w:val="89"/>
          <w:position w:val="-28"/>
          <w:sz w:val="26"/>
          <w:szCs w:val="26"/>
        </w:rPr>
        <w:t>B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</w:t>
      </w:r>
      <w:r>
        <w:rPr>
          <w:rFonts w:cs="Times New Roman" w:hAnsi="Times New Roman" w:eastAsia="Times New Roman" w:ascii="Times New Roman"/>
          <w:color w:val="4F5256"/>
          <w:spacing w:val="-2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7"/>
          <w:w w:val="88"/>
          <w:position w:val="-28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4F5256"/>
          <w:spacing w:val="-13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141"/>
          <w:w w:val="89"/>
          <w:position w:val="-28"/>
          <w:sz w:val="26"/>
          <w:szCs w:val="26"/>
        </w:rPr>
        <w:t>C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</w:t>
      </w:r>
      <w:r>
        <w:rPr>
          <w:rFonts w:cs="Times New Roman" w:hAnsi="Times New Roman" w:eastAsia="Times New Roman" w:ascii="Times New Roman"/>
          <w:color w:val="4F5256"/>
          <w:spacing w:val="-11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53"/>
          <w:w w:val="89"/>
          <w:position w:val="-28"/>
          <w:sz w:val="26"/>
          <w:szCs w:val="26"/>
        </w:rPr>
        <w:t>l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8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16"/>
          <w:w w:val="89"/>
          <w:position w:val="-28"/>
          <w:sz w:val="26"/>
          <w:szCs w:val="26"/>
        </w:rPr>
        <w:t>i</w:t>
      </w:r>
      <w:r>
        <w:rPr>
          <w:rFonts w:cs="Times New Roman" w:hAnsi="Times New Roman" w:eastAsia="Times New Roman" w:ascii="Times New Roman"/>
          <w:color w:val="4F5256"/>
          <w:spacing w:val="-35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81"/>
          <w:w w:val="88"/>
          <w:position w:val="-28"/>
          <w:sz w:val="26"/>
          <w:szCs w:val="26"/>
        </w:rPr>
        <w:t>§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2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70"/>
          <w:w w:val="89"/>
          <w:position w:val="-28"/>
          <w:sz w:val="26"/>
          <w:szCs w:val="26"/>
        </w:rPr>
        <w:t>J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1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59"/>
          <w:w w:val="89"/>
          <w:position w:val="-28"/>
          <w:sz w:val="26"/>
          <w:szCs w:val="26"/>
        </w:rPr>
        <w:t>J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3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125"/>
          <w:w w:val="89"/>
          <w:position w:val="-28"/>
          <w:sz w:val="26"/>
          <w:szCs w:val="26"/>
        </w:rPr>
        <w:t>N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</w:t>
      </w:r>
      <w:r>
        <w:rPr>
          <w:rFonts w:cs="Times New Roman" w:hAnsi="Times New Roman" w:eastAsia="Times New Roman" w:ascii="Times New Roman"/>
          <w:color w:val="4F5256"/>
          <w:spacing w:val="-27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7"/>
          <w:w w:val="89"/>
          <w:position w:val="-28"/>
          <w:sz w:val="26"/>
          <w:szCs w:val="26"/>
        </w:rPr>
        <w:t>:</w:t>
      </w:r>
      <w:r>
        <w:rPr>
          <w:rFonts w:cs="Times New Roman" w:hAnsi="Times New Roman" w:eastAsia="Times New Roman" w:ascii="Times New Roman"/>
          <w:color w:val="4F5256"/>
          <w:spacing w:val="-14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63"/>
          <w:w w:val="89"/>
          <w:position w:val="-28"/>
          <w:sz w:val="26"/>
          <w:szCs w:val="26"/>
        </w:rPr>
        <w:t>r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63"/>
          <w:w w:val="39"/>
          <w:position w:val="-13"/>
          <w:sz w:val="38"/>
          <w:szCs w:val="38"/>
        </w:rPr>
        <w:t>u</w:t>
      </w:r>
      <w:r>
        <w:rPr>
          <w:rFonts w:cs="Times New Roman" w:hAnsi="Times New Roman" w:eastAsia="Times New Roman" w:ascii="Times New Roman"/>
          <w:color w:val="4F5256"/>
          <w:spacing w:val="-62"/>
          <w:w w:val="89"/>
          <w:position w:val="-28"/>
          <w:sz w:val="26"/>
          <w:szCs w:val="26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.·</w:t>
      </w:r>
      <w:r>
        <w:rPr>
          <w:rFonts w:cs="Times New Roman" w:hAnsi="Times New Roman" w:eastAsia="Times New Roman" w:ascii="Times New Roman"/>
          <w:color w:val="4F5256"/>
          <w:spacing w:val="-48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0"/>
          <w:w w:val="72"/>
          <w:position w:val="-28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4F5256"/>
          <w:spacing w:val="-47"/>
          <w:w w:val="72"/>
          <w:position w:val="-28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4F5256"/>
          <w:spacing w:val="-4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4"/>
          <w:w w:val="72"/>
          <w:position w:val="-28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6B6D72"/>
          <w:spacing w:val="0"/>
          <w:w w:val="26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8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66"/>
          <w:w w:val="110"/>
          <w:position w:val="-28"/>
          <w:sz w:val="34"/>
          <w:szCs w:val="34"/>
        </w:rPr>
        <w:t>t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6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68"/>
          <w:w w:val="110"/>
          <w:position w:val="-28"/>
          <w:sz w:val="34"/>
          <w:szCs w:val="34"/>
        </w:rPr>
        <w:t>\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15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31"/>
          <w:w w:val="49"/>
          <w:position w:val="-28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4F5256"/>
          <w:spacing w:val="-19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27"/>
          <w:w w:val="49"/>
          <w:position w:val="-28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4F5256"/>
          <w:spacing w:val="-39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16"/>
          <w:w w:val="86"/>
          <w:position w:val="-28"/>
          <w:sz w:val="34"/>
          <w:szCs w:val="34"/>
        </w:rPr>
        <w:t>'</w:t>
      </w:r>
      <w:r>
        <w:rPr>
          <w:rFonts w:cs="Times New Roman" w:hAnsi="Times New Roman" w:eastAsia="Times New Roman" w:ascii="Times New Roman"/>
          <w:color w:val="4F5256"/>
          <w:spacing w:val="-34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63"/>
          <w:w w:val="86"/>
          <w:position w:val="-28"/>
          <w:sz w:val="34"/>
          <w:szCs w:val="34"/>
        </w:rPr>
        <w:t>-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8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132"/>
          <w:w w:val="86"/>
          <w:position w:val="-28"/>
          <w:sz w:val="34"/>
          <w:szCs w:val="34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</w:t>
      </w:r>
      <w:r>
        <w:rPr>
          <w:rFonts w:cs="Times New Roman" w:hAnsi="Times New Roman" w:eastAsia="Times New Roman" w:ascii="Times New Roman"/>
          <w:color w:val="4F5256"/>
          <w:spacing w:val="-20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61"/>
          <w:w w:val="86"/>
          <w:position w:val="-28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0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57"/>
          <w:w w:val="86"/>
          <w:position w:val="-28"/>
          <w:sz w:val="34"/>
          <w:szCs w:val="34"/>
        </w:rPr>
        <w:t>(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44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37"/>
          <w:w w:val="86"/>
          <w:position w:val="-28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4F5256"/>
          <w:spacing w:val="-13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157"/>
          <w:w w:val="86"/>
          <w:position w:val="-28"/>
          <w:sz w:val="34"/>
          <w:szCs w:val="34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s.·</w:t>
      </w:r>
      <w:r>
        <w:rPr>
          <w:rFonts w:cs="Times New Roman" w:hAnsi="Times New Roman" w:eastAsia="Times New Roman" w:ascii="Times New Roman"/>
          <w:color w:val="4F5256"/>
          <w:spacing w:val="-41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40"/>
          <w:w w:val="86"/>
          <w:position w:val="-28"/>
          <w:sz w:val="34"/>
          <w:szCs w:val="34"/>
        </w:rPr>
        <w:t>,</w:t>
      </w:r>
      <w:r>
        <w:rPr>
          <w:rFonts w:cs="Times New Roman" w:hAnsi="Times New Roman" w:eastAsia="Times New Roman" w:ascii="Times New Roman"/>
          <w:color w:val="4F5256"/>
          <w:spacing w:val="-11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70"/>
          <w:w w:val="86"/>
          <w:position w:val="-28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</w:t>
      </w:r>
      <w:r>
        <w:rPr>
          <w:rFonts w:cs="Times New Roman" w:hAnsi="Times New Roman" w:eastAsia="Times New Roman" w:ascii="Times New Roman"/>
          <w:color w:val="4F5256"/>
          <w:spacing w:val="-31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139"/>
          <w:w w:val="86"/>
          <w:position w:val="-28"/>
          <w:sz w:val="34"/>
          <w:szCs w:val="34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</w:t>
      </w:r>
      <w:r>
        <w:rPr>
          <w:rFonts w:cs="Times New Roman" w:hAnsi="Times New Roman" w:eastAsia="Times New Roman" w:ascii="Times New Roman"/>
          <w:color w:val="4F5256"/>
          <w:spacing w:val="-13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158"/>
          <w:w w:val="86"/>
          <w:position w:val="-28"/>
          <w:sz w:val="34"/>
          <w:szCs w:val="34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···</w:t>
      </w:r>
      <w:r>
        <w:rPr>
          <w:rFonts w:cs="Times New Roman" w:hAnsi="Times New Roman" w:eastAsia="Times New Roman" w:ascii="Times New Roman"/>
          <w:color w:val="4F5256"/>
          <w:spacing w:val="-45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126"/>
          <w:w w:val="86"/>
          <w:position w:val="-28"/>
          <w:sz w:val="34"/>
          <w:szCs w:val="34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</w:t>
      </w:r>
      <w:r>
        <w:rPr>
          <w:rFonts w:cs="Times New Roman" w:hAnsi="Times New Roman" w:eastAsia="Times New Roman" w:ascii="Times New Roman"/>
          <w:color w:val="4F5256"/>
          <w:spacing w:val="-32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14"/>
          <w:w w:val="49"/>
          <w:position w:val="-28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4F5256"/>
          <w:spacing w:val="-36"/>
          <w:w w:val="40"/>
          <w:position w:val="-13"/>
          <w:sz w:val="38"/>
          <w:szCs w:val="38"/>
        </w:rPr>
        <w:t>·</w:t>
      </w:r>
      <w:r>
        <w:rPr>
          <w:rFonts w:cs="Arial" w:hAnsi="Arial" w:eastAsia="Arial" w:ascii="Arial"/>
          <w:color w:val="4F5256"/>
          <w:spacing w:val="-10"/>
          <w:w w:val="49"/>
          <w:position w:val="-28"/>
          <w:sz w:val="34"/>
          <w:szCs w:val="34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40"/>
          <w:position w:val="-13"/>
          <w:sz w:val="38"/>
          <w:szCs w:val="38"/>
        </w:rPr>
        <w:t>·················</w:t>
      </w:r>
      <w:r>
        <w:rPr>
          <w:rFonts w:cs="Times New Roman" w:hAnsi="Times New Roman" w:eastAsia="Times New Roman" w:ascii="Times New Roman"/>
          <w:color w:val="4F5256"/>
          <w:spacing w:val="-54"/>
          <w:w w:val="100"/>
          <w:position w:val="-13"/>
          <w:sz w:val="38"/>
          <w:szCs w:val="38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56"/>
          <w:position w:val="-28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Arial" w:hAnsi="Arial" w:eastAsia="Arial" w:ascii="Arial"/>
          <w:sz w:val="88"/>
          <w:szCs w:val="88"/>
        </w:rPr>
        <w:jc w:val="right"/>
        <w:spacing w:lineRule="exact" w:line="60"/>
      </w:pPr>
      <w:r>
        <w:rPr>
          <w:rFonts w:cs="Times New Roman" w:hAnsi="Times New Roman" w:eastAsia="Times New Roman" w:ascii="Times New Roman"/>
          <w:color w:val="C4C1CA"/>
          <w:spacing w:val="-21"/>
          <w:w w:val="110"/>
          <w:position w:val="-39"/>
          <w:sz w:val="6"/>
          <w:szCs w:val="6"/>
        </w:rPr>
        <w:t>J</w:t>
      </w:r>
      <w:r>
        <w:rPr>
          <w:rFonts w:cs="Times New Roman" w:hAnsi="Times New Roman" w:eastAsia="Times New Roman" w:ascii="Times New Roman"/>
          <w:color w:val="4F5256"/>
          <w:spacing w:val="0"/>
          <w:w w:val="49"/>
          <w:position w:val="-61"/>
          <w:sz w:val="38"/>
          <w:szCs w:val="38"/>
        </w:rPr>
        <w:t>Z</w:t>
      </w:r>
      <w:r>
        <w:rPr>
          <w:rFonts w:cs="Times New Roman" w:hAnsi="Times New Roman" w:eastAsia="Times New Roman" w:ascii="Times New Roman"/>
          <w:color w:val="4F5256"/>
          <w:spacing w:val="-41"/>
          <w:w w:val="100"/>
          <w:position w:val="-61"/>
          <w:sz w:val="38"/>
          <w:szCs w:val="38"/>
        </w:rPr>
        <w:t> </w:t>
      </w:r>
      <w:r>
        <w:rPr>
          <w:rFonts w:cs="Times New Roman" w:hAnsi="Times New Roman" w:eastAsia="Times New Roman" w:ascii="Times New Roman"/>
          <w:color w:val="4F5256"/>
          <w:spacing w:val="-24"/>
          <w:w w:val="118"/>
          <w:position w:val="-39"/>
          <w:sz w:val="6"/>
          <w:szCs w:val="6"/>
        </w:rPr>
        <w:t>~</w:t>
      </w:r>
      <w:r>
        <w:rPr>
          <w:rFonts w:cs="Arial" w:hAnsi="Arial" w:eastAsia="Arial" w:ascii="Arial"/>
          <w:color w:val="4F5256"/>
          <w:spacing w:val="0"/>
          <w:w w:val="78"/>
          <w:position w:val="-66"/>
          <w:sz w:val="88"/>
          <w:szCs w:val="8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88"/>
          <w:szCs w:val="88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44" w:lineRule="exact" w:line="20"/>
        <w:ind w:right="-77"/>
      </w:pPr>
      <w:r>
        <w:br w:type="column"/>
      </w:r>
      <w:r>
        <w:rPr>
          <w:rFonts w:cs="Times New Roman" w:hAnsi="Times New Roman" w:eastAsia="Times New Roman" w:ascii="Times New Roman"/>
          <w:color w:val="6B6D72"/>
          <w:spacing w:val="-14"/>
          <w:w w:val="14"/>
          <w:position w:val="-33"/>
          <w:sz w:val="38"/>
          <w:szCs w:val="38"/>
        </w:rPr>
        <w:t>.</w:t>
      </w:r>
      <w:r>
        <w:rPr>
          <w:rFonts w:cs="Times New Roman" w:hAnsi="Times New Roman" w:eastAsia="Times New Roman" w:ascii="Times New Roman"/>
          <w:color w:val="4F5256"/>
          <w:spacing w:val="-20"/>
          <w:w w:val="55"/>
          <w:position w:val="-38"/>
          <w:sz w:val="14"/>
          <w:szCs w:val="14"/>
        </w:rPr>
        <w:t>a</w:t>
      </w:r>
      <w:r>
        <w:rPr>
          <w:rFonts w:cs="Times New Roman" w:hAnsi="Times New Roman" w:eastAsia="Times New Roman" w:ascii="Times New Roman"/>
          <w:color w:val="A3A1AC"/>
          <w:spacing w:val="-9"/>
          <w:w w:val="29"/>
          <w:position w:val="-33"/>
          <w:sz w:val="38"/>
          <w:szCs w:val="38"/>
        </w:rPr>
        <w:t>,</w:t>
      </w:r>
      <w:r>
        <w:rPr>
          <w:rFonts w:cs="Times New Roman" w:hAnsi="Times New Roman" w:eastAsia="Times New Roman" w:ascii="Times New Roman"/>
          <w:color w:val="4F5256"/>
          <w:spacing w:val="0"/>
          <w:w w:val="54"/>
          <w:position w:val="-38"/>
          <w:sz w:val="14"/>
          <w:szCs w:val="14"/>
        </w:rPr>
        <w:t>..</w:t>
      </w:r>
      <w:r>
        <w:rPr>
          <w:rFonts w:cs="Times New Roman" w:hAnsi="Times New Roman" w:eastAsia="Times New Roman" w:ascii="Times New Roman"/>
          <w:color w:val="4F5256"/>
          <w:spacing w:val="17"/>
          <w:w w:val="100"/>
          <w:position w:val="-38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44"/>
          <w:position w:val="-38"/>
          <w:sz w:val="14"/>
          <w:szCs w:val="14"/>
        </w:rPr>
        <w:t>..</w:t>
      </w:r>
      <w:r>
        <w:rPr>
          <w:rFonts w:cs="Times New Roman" w:hAnsi="Times New Roman" w:eastAsia="Times New Roman" w:ascii="Times New Roman"/>
          <w:color w:val="4F5256"/>
          <w:spacing w:val="6"/>
          <w:w w:val="44"/>
          <w:position w:val="-38"/>
          <w:sz w:val="14"/>
          <w:szCs w:val="14"/>
        </w:rPr>
        <w:t> </w:t>
      </w:r>
      <w:r>
        <w:rPr>
          <w:rFonts w:cs="Arial" w:hAnsi="Arial" w:eastAsia="Arial" w:ascii="Arial"/>
          <w:color w:val="4F5256"/>
          <w:spacing w:val="2"/>
          <w:w w:val="109"/>
          <w:position w:val="-33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4F5256"/>
          <w:spacing w:val="0"/>
          <w:w w:val="44"/>
          <w:position w:val="-38"/>
          <w:sz w:val="14"/>
          <w:szCs w:val="14"/>
        </w:rPr>
        <w:t>..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sz w:val="19"/>
          <w:szCs w:val="19"/>
        </w:rPr>
        <w:jc w:val="left"/>
        <w:spacing w:before="3" w:lineRule="exact" w:line="180"/>
      </w:pPr>
      <w:r>
        <w:br w:type="column"/>
      </w:r>
      <w:r>
        <w:rPr>
          <w:sz w:val="19"/>
          <w:szCs w:val="19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lineRule="atLeast" w:line="120"/>
        <w:ind w:right="-57"/>
      </w:pPr>
      <w:r>
        <w:rPr>
          <w:rFonts w:cs="Arial" w:hAnsi="Arial" w:eastAsia="Arial" w:ascii="Arial"/>
          <w:color w:val="4F5256"/>
          <w:spacing w:val="-18"/>
          <w:w w:val="63"/>
          <w:position w:val="4"/>
          <w:sz w:val="22"/>
          <w:szCs w:val="22"/>
        </w:rPr>
        <w:t>"</w:t>
      </w:r>
      <w:r>
        <w:rPr>
          <w:rFonts w:cs="Times New Roman" w:hAnsi="Times New Roman" w:eastAsia="Times New Roman" w:ascii="Times New Roman"/>
          <w:color w:val="4F5256"/>
          <w:spacing w:val="0"/>
          <w:w w:val="60"/>
          <w:position w:val="0"/>
          <w:sz w:val="14"/>
          <w:szCs w:val="14"/>
        </w:rPr>
        <w:t>..</w:t>
      </w:r>
      <w:r>
        <w:rPr>
          <w:rFonts w:cs="Times New Roman" w:hAnsi="Times New Roman" w:eastAsia="Times New Roman" w:ascii="Times New Roman"/>
          <w:color w:val="4F5256"/>
          <w:spacing w:val="-15"/>
          <w:w w:val="60"/>
          <w:position w:val="0"/>
          <w:sz w:val="14"/>
          <w:szCs w:val="14"/>
        </w:rPr>
        <w:t>.</w:t>
      </w:r>
      <w:r>
        <w:rPr>
          <w:rFonts w:cs="Arial" w:hAnsi="Arial" w:eastAsia="Arial" w:ascii="Arial"/>
          <w:color w:val="4F5256"/>
          <w:spacing w:val="-11"/>
          <w:w w:val="63"/>
          <w:position w:val="4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color w:val="4F5256"/>
          <w:spacing w:val="-10"/>
          <w:w w:val="60"/>
          <w:position w:val="0"/>
          <w:sz w:val="14"/>
          <w:szCs w:val="14"/>
        </w:rPr>
        <w:t>.</w:t>
      </w:r>
      <w:r>
        <w:rPr>
          <w:rFonts w:cs="Arial" w:hAnsi="Arial" w:eastAsia="Arial" w:ascii="Arial"/>
          <w:color w:val="6B6D72"/>
          <w:spacing w:val="-70"/>
          <w:w w:val="103"/>
          <w:position w:val="4"/>
          <w:sz w:val="22"/>
          <w:szCs w:val="22"/>
        </w:rPr>
        <w:t>"</w:t>
      </w:r>
      <w:r>
        <w:rPr>
          <w:rFonts w:cs="Times New Roman" w:hAnsi="Times New Roman" w:eastAsia="Times New Roman" w:ascii="Times New Roman"/>
          <w:color w:val="4F5256"/>
          <w:spacing w:val="0"/>
          <w:w w:val="60"/>
          <w:position w:val="0"/>
          <w:sz w:val="14"/>
          <w:szCs w:val="14"/>
        </w:rPr>
        <w:t>..</w:t>
      </w:r>
      <w:r>
        <w:rPr>
          <w:rFonts w:cs="Times New Roman" w:hAnsi="Times New Roman" w:eastAsia="Times New Roman" w:ascii="Times New Roman"/>
          <w:color w:val="4F5256"/>
          <w:spacing w:val="6"/>
          <w:w w:val="60"/>
          <w:position w:val="0"/>
          <w:sz w:val="14"/>
          <w:szCs w:val="14"/>
        </w:rPr>
        <w:t>.</w:t>
      </w:r>
      <w:r>
        <w:rPr>
          <w:rFonts w:cs="Arial" w:hAnsi="Arial" w:eastAsia="Arial" w:ascii="Arial"/>
          <w:color w:val="828285"/>
          <w:spacing w:val="-3"/>
          <w:w w:val="36"/>
          <w:position w:val="4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color w:val="4F5256"/>
          <w:spacing w:val="-19"/>
          <w:w w:val="55"/>
          <w:position w:val="0"/>
          <w:sz w:val="14"/>
          <w:szCs w:val="14"/>
        </w:rPr>
        <w:t>:</w:t>
      </w:r>
      <w:r>
        <w:rPr>
          <w:rFonts w:cs="Arial" w:hAnsi="Arial" w:eastAsia="Arial" w:ascii="Arial"/>
          <w:color w:val="A3A1AC"/>
          <w:spacing w:val="9"/>
          <w:w w:val="13"/>
          <w:position w:val="4"/>
          <w:sz w:val="22"/>
          <w:szCs w:val="22"/>
        </w:rPr>
        <w:t>·</w:t>
      </w:r>
      <w:r>
        <w:rPr>
          <w:rFonts w:cs="Times New Roman" w:hAnsi="Times New Roman" w:eastAsia="Times New Roman" w:ascii="Times New Roman"/>
          <w:color w:val="4F5256"/>
          <w:spacing w:val="0"/>
          <w:w w:val="54"/>
          <w:position w:val="0"/>
          <w:sz w:val="14"/>
          <w:szCs w:val="14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sz w:val="18"/>
          <w:szCs w:val="18"/>
        </w:rPr>
        <w:jc w:val="left"/>
        <w:spacing w:before="10" w:lineRule="exact" w:line="180"/>
      </w:pPr>
      <w:r>
        <w:br w:type="column"/>
      </w:r>
      <w:r>
        <w:rPr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atLeast" w:line="120"/>
        <w:ind w:right="-53"/>
      </w:pPr>
      <w:r>
        <w:pict>
          <v:shape type="#_x0000_t202" style="position:absolute;margin-left:299.28pt;margin-top:9.23661pt;width:13.9275pt;height:4pt;mso-position-horizontal-relative:page;mso-position-vertical-relative:paragraph;z-index:-1637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8"/>
                      <w:szCs w:val="8"/>
                    </w:rPr>
                    <w:jc w:val="left"/>
                    <w:spacing w:lineRule="exact" w:line="80"/>
                    <w:ind w:right="-32"/>
                  </w:pPr>
                  <w:r>
                    <w:rPr>
                      <w:rFonts w:cs="Arial" w:hAnsi="Arial" w:eastAsia="Arial" w:ascii="Arial"/>
                      <w:i/>
                      <w:color w:val="4F5256"/>
                      <w:spacing w:val="0"/>
                      <w:w w:val="100"/>
                      <w:sz w:val="8"/>
                      <w:szCs w:val="8"/>
                    </w:rPr>
                    <w:t>If;'</w:t>
                  </w:r>
                  <w:r>
                    <w:rPr>
                      <w:rFonts w:cs="Arial" w:hAnsi="Arial" w:eastAsia="Arial" w:ascii="Arial"/>
                      <w:i/>
                      <w:color w:val="4F5256"/>
                      <w:spacing w:val="0"/>
                      <w:w w:val="100"/>
                      <w:sz w:val="8"/>
                      <w:szCs w:val="8"/>
                    </w:rPr>
                    <w:t>     </w:t>
                  </w:r>
                  <w:r>
                    <w:rPr>
                      <w:rFonts w:cs="Arial" w:hAnsi="Arial" w:eastAsia="Arial" w:ascii="Arial"/>
                      <w:i/>
                      <w:color w:val="4F5256"/>
                      <w:spacing w:val="1"/>
                      <w:w w:val="100"/>
                      <w:sz w:val="8"/>
                      <w:szCs w:val="8"/>
                    </w:rPr>
                    <w:t> </w:t>
                  </w:r>
                  <w:r>
                    <w:rPr>
                      <w:rFonts w:cs="Arial" w:hAnsi="Arial" w:eastAsia="Arial" w:ascii="Arial"/>
                      <w:i/>
                      <w:color w:val="828285"/>
                      <w:spacing w:val="0"/>
                      <w:w w:val="128"/>
                      <w:sz w:val="8"/>
                      <w:szCs w:val="8"/>
                    </w:rPr>
                    <w:t>-,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8"/>
                      <w:szCs w:val="8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4F5256"/>
          <w:w w:val="57"/>
          <w:sz w:val="22"/>
          <w:szCs w:val="22"/>
        </w:rPr>
        <w:t>.</w:t>
      </w:r>
      <w:r>
        <w:rPr>
          <w:rFonts w:cs="Arial" w:hAnsi="Arial" w:eastAsia="Arial" w:ascii="Arial"/>
          <w:color w:val="4F5256"/>
          <w:spacing w:val="3"/>
          <w:w w:val="57"/>
          <w:sz w:val="22"/>
          <w:szCs w:val="22"/>
        </w:rPr>
        <w:t>.</w:t>
      </w:r>
      <w:r>
        <w:rPr>
          <w:rFonts w:cs="Arial" w:hAnsi="Arial" w:eastAsia="Arial" w:ascii="Arial"/>
          <w:color w:val="4F5256"/>
          <w:spacing w:val="0"/>
          <w:w w:val="39"/>
          <w:sz w:val="22"/>
          <w:szCs w:val="22"/>
        </w:rPr>
        <w:t>~</w:t>
      </w:r>
      <w:r>
        <w:rPr>
          <w:rFonts w:cs="Arial" w:hAnsi="Arial" w:eastAsia="Arial" w:ascii="Arial"/>
          <w:color w:val="4F5256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color w:val="A3A1AC"/>
          <w:spacing w:val="0"/>
          <w:w w:val="69"/>
          <w:sz w:val="16"/>
          <w:szCs w:val="16"/>
        </w:rPr>
        <w:t>s;</w:t>
      </w:r>
      <w:r>
        <w:rPr>
          <w:rFonts w:cs="Times New Roman" w:hAnsi="Times New Roman" w:eastAsia="Times New Roman" w:ascii="Times New Roman"/>
          <w:i/>
          <w:color w:val="A3A1AC"/>
          <w:spacing w:val="-19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i/>
          <w:color w:val="6B6D72"/>
          <w:spacing w:val="0"/>
          <w:w w:val="18"/>
          <w:sz w:val="16"/>
          <w:szCs w:val="16"/>
        </w:rPr>
        <w:t>-</w:t>
      </w:r>
      <w:r>
        <w:rPr>
          <w:rFonts w:cs="Times New Roman" w:hAnsi="Times New Roman" w:eastAsia="Times New Roman" w:ascii="Times New Roman"/>
          <w:i/>
          <w:color w:val="4F5256"/>
          <w:spacing w:val="0"/>
          <w:w w:val="24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lineRule="exact" w:line="60"/>
        <w:sectPr>
          <w:type w:val="continuous"/>
          <w:pgSz w:w="16840" w:h="11920" w:orient="landscape"/>
          <w:pgMar w:top="1280" w:bottom="280" w:left="660" w:right="440"/>
          <w:cols w:num="5" w:equalWidth="off">
            <w:col w:w="4254" w:space="106"/>
            <w:col w:w="291" w:space="117"/>
            <w:col w:w="209" w:space="348"/>
            <w:col w:w="318" w:space="3302"/>
            <w:col w:w="6795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color w:val="4F5256"/>
          <w:w w:val="79"/>
          <w:position w:val="-45"/>
          <w:sz w:val="56"/>
          <w:szCs w:val="56"/>
        </w:rPr>
        <w:t>-.tl</w:t>
      </w:r>
      <w:r>
        <w:rPr>
          <w:rFonts w:cs="Times New Roman" w:hAnsi="Times New Roman" w:eastAsia="Times New Roman" w:ascii="Times New Roman"/>
          <w:color w:val="4F5256"/>
          <w:spacing w:val="20"/>
          <w:w w:val="79"/>
          <w:position w:val="-45"/>
          <w:sz w:val="56"/>
          <w:szCs w:val="56"/>
        </w:rPr>
        <w:t>@</w:t>
      </w:r>
      <w:r>
        <w:rPr>
          <w:rFonts w:cs="Times New Roman" w:hAnsi="Times New Roman" w:eastAsia="Times New Roman" w:ascii="Times New Roman"/>
          <w:color w:val="4F5256"/>
          <w:spacing w:val="0"/>
          <w:w w:val="31"/>
          <w:position w:val="-45"/>
          <w:sz w:val="56"/>
          <w:szCs w:val="56"/>
        </w:rPr>
        <w:t>.</w:t>
      </w:r>
      <w:r>
        <w:rPr>
          <w:rFonts w:cs="Times New Roman" w:hAnsi="Times New Roman" w:eastAsia="Times New Roman" w:ascii="Times New Roman"/>
          <w:color w:val="4F5256"/>
          <w:spacing w:val="16"/>
          <w:w w:val="31"/>
          <w:position w:val="-45"/>
          <w:sz w:val="56"/>
          <w:szCs w:val="56"/>
        </w:rPr>
        <w:t>.</w:t>
      </w:r>
      <w:r>
        <w:rPr>
          <w:rFonts w:cs="Times New Roman" w:hAnsi="Times New Roman" w:eastAsia="Times New Roman" w:ascii="Times New Roman"/>
          <w:color w:val="4F5256"/>
          <w:spacing w:val="20"/>
          <w:w w:val="79"/>
          <w:position w:val="-45"/>
          <w:sz w:val="56"/>
          <w:szCs w:val="56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30"/>
          <w:position w:val="-45"/>
          <w:sz w:val="56"/>
          <w:szCs w:val="56"/>
        </w:rPr>
        <w:t>.</w:t>
      </w:r>
      <w:r>
        <w:rPr>
          <w:rFonts w:cs="Times New Roman" w:hAnsi="Times New Roman" w:eastAsia="Times New Roman" w:ascii="Times New Roman"/>
          <w:color w:val="4F5256"/>
          <w:spacing w:val="14"/>
          <w:w w:val="30"/>
          <w:position w:val="-45"/>
          <w:sz w:val="56"/>
          <w:szCs w:val="56"/>
        </w:rPr>
        <w:t>.</w:t>
      </w:r>
      <w:r>
        <w:rPr>
          <w:rFonts w:cs="Arial" w:hAnsi="Arial" w:eastAsia="Arial" w:ascii="Arial"/>
          <w:color w:val="4F5256"/>
          <w:spacing w:val="0"/>
          <w:w w:val="110"/>
          <w:position w:val="-45"/>
          <w:sz w:val="30"/>
          <w:szCs w:val="30"/>
        </w:rPr>
        <w:t>&amp;\ta.~!</w:t>
      </w:r>
      <w:r>
        <w:rPr>
          <w:rFonts w:cs="Arial" w:hAnsi="Arial" w:eastAsia="Arial" w:ascii="Arial"/>
          <w:color w:val="4F5256"/>
          <w:spacing w:val="0"/>
          <w:w w:val="100"/>
          <w:position w:val="-45"/>
          <w:sz w:val="30"/>
          <w:szCs w:val="30"/>
        </w:rPr>
        <w:t> </w:t>
      </w:r>
      <w:r>
        <w:rPr>
          <w:rFonts w:cs="Arial" w:hAnsi="Arial" w:eastAsia="Arial" w:ascii="Arial"/>
          <w:color w:val="4F5256"/>
          <w:spacing w:val="0"/>
          <w:w w:val="55"/>
          <w:position w:val="-45"/>
          <w:sz w:val="30"/>
          <w:szCs w:val="30"/>
        </w:rPr>
        <w:t>.</w:t>
      </w:r>
      <w:r>
        <w:rPr>
          <w:rFonts w:cs="Arial" w:hAnsi="Arial" w:eastAsia="Arial" w:ascii="Arial"/>
          <w:color w:val="4F5256"/>
          <w:spacing w:val="9"/>
          <w:w w:val="55"/>
          <w:position w:val="-45"/>
          <w:sz w:val="30"/>
          <w:szCs w:val="30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-45"/>
          <w:sz w:val="28"/>
          <w:szCs w:val="28"/>
        </w:rPr>
        <w:t>A.~tti.~.:.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5"/>
          <w:sz w:val="28"/>
          <w:szCs w:val="28"/>
        </w:rPr>
        <w:t>    </w:t>
      </w:r>
      <w:r>
        <w:rPr>
          <w:rFonts w:cs="Times New Roman" w:hAnsi="Times New Roman" w:eastAsia="Times New Roman" w:ascii="Times New Roman"/>
          <w:color w:val="4F5256"/>
          <w:spacing w:val="-22"/>
          <w:w w:val="100"/>
          <w:position w:val="-45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60"/>
          <w:position w:val="-45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4F5256"/>
          <w:spacing w:val="-9"/>
          <w:w w:val="60"/>
          <w:position w:val="-45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110"/>
          <w:position w:val="-45"/>
          <w:sz w:val="30"/>
          <w:szCs w:val="30"/>
        </w:rPr>
        <w:t>it~</w:t>
      </w:r>
      <w:r>
        <w:rPr>
          <w:rFonts w:cs="Times New Roman" w:hAnsi="Times New Roman" w:eastAsia="Times New Roman" w:ascii="Times New Roman"/>
          <w:color w:val="4F5256"/>
          <w:spacing w:val="9"/>
          <w:w w:val="100"/>
          <w:position w:val="-45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56"/>
          <w:position w:val="-45"/>
          <w:sz w:val="30"/>
          <w:szCs w:val="30"/>
        </w:rPr>
        <w:t>.</w:t>
      </w:r>
      <w:r>
        <w:rPr>
          <w:rFonts w:cs="Times New Roman" w:hAnsi="Times New Roman" w:eastAsia="Times New Roman" w:ascii="Times New Roman"/>
          <w:color w:val="4F5256"/>
          <w:spacing w:val="15"/>
          <w:w w:val="56"/>
          <w:position w:val="-45"/>
          <w:sz w:val="30"/>
          <w:szCs w:val="30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72"/>
          <w:position w:val="-45"/>
          <w:sz w:val="28"/>
          <w:szCs w:val="28"/>
        </w:rPr>
        <w:t>Mf.t.!J.Y.l.Jr.o.t: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5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4F5256"/>
          <w:spacing w:val="4"/>
          <w:w w:val="100"/>
          <w:position w:val="-45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5"/>
          <w:sz w:val="28"/>
          <w:szCs w:val="28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5"/>
          <w:sz w:val="28"/>
          <w:szCs w:val="28"/>
        </w:rPr>
        <w:t>      </w:t>
      </w:r>
      <w:r>
        <w:rPr>
          <w:rFonts w:cs="Times New Roman" w:hAnsi="Times New Roman" w:eastAsia="Times New Roman" w:ascii="Times New Roman"/>
          <w:color w:val="4F5256"/>
          <w:spacing w:val="6"/>
          <w:w w:val="100"/>
          <w:position w:val="-45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33"/>
          <w:position w:val="-45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right"/>
        <w:spacing w:lineRule="exact" w:line="0"/>
      </w:pPr>
      <w:r>
        <w:rPr>
          <w:rFonts w:cs="Times New Roman" w:hAnsi="Times New Roman" w:eastAsia="Times New Roman" w:ascii="Times New Roman"/>
          <w:i/>
          <w:color w:val="6B6D72"/>
          <w:spacing w:val="0"/>
          <w:w w:val="32"/>
          <w:position w:val="-14"/>
          <w:sz w:val="22"/>
          <w:szCs w:val="22"/>
        </w:rPr>
        <w:t>;-</w:t>
      </w:r>
      <w:r>
        <w:rPr>
          <w:rFonts w:cs="Times New Roman" w:hAnsi="Times New Roman" w:eastAsia="Times New Roman" w:ascii="Times New Roman"/>
          <w:i/>
          <w:color w:val="6B6D72"/>
          <w:spacing w:val="0"/>
          <w:w w:val="32"/>
          <w:position w:val="-14"/>
          <w:sz w:val="22"/>
          <w:szCs w:val="22"/>
        </w:rPr>
        <w:t>    </w:t>
      </w:r>
      <w:r>
        <w:rPr>
          <w:rFonts w:cs="Times New Roman" w:hAnsi="Times New Roman" w:eastAsia="Times New Roman" w:ascii="Times New Roman"/>
          <w:i/>
          <w:color w:val="6B6D72"/>
          <w:spacing w:val="4"/>
          <w:w w:val="32"/>
          <w:position w:val="-1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color w:val="4F5256"/>
          <w:spacing w:val="0"/>
          <w:w w:val="100"/>
          <w:position w:val="-14"/>
          <w:sz w:val="22"/>
          <w:szCs w:val="22"/>
        </w:rPr>
        <w:t>ij</w:t>
      </w:r>
      <w:r>
        <w:rPr>
          <w:rFonts w:cs="Times New Roman" w:hAnsi="Times New Roman" w:eastAsia="Times New Roman" w:ascii="Times New Roman"/>
          <w:i/>
          <w:color w:val="4F5256"/>
          <w:spacing w:val="0"/>
          <w:w w:val="100"/>
          <w:position w:val="-14"/>
          <w:sz w:val="22"/>
          <w:szCs w:val="22"/>
        </w:rPr>
        <w:t>        </w:t>
      </w:r>
      <w:r>
        <w:rPr>
          <w:rFonts w:cs="Times New Roman" w:hAnsi="Times New Roman" w:eastAsia="Times New Roman" w:ascii="Times New Roman"/>
          <w:i/>
          <w:color w:val="4F5256"/>
          <w:spacing w:val="55"/>
          <w:w w:val="100"/>
          <w:position w:val="-1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color w:val="828285"/>
          <w:spacing w:val="0"/>
          <w:w w:val="30"/>
          <w:position w:val="-14"/>
          <w:sz w:val="22"/>
          <w:szCs w:val="22"/>
        </w:rPr>
        <w:t>"</w:t>
      </w:r>
      <w:r>
        <w:rPr>
          <w:rFonts w:cs="Times New Roman" w:hAnsi="Times New Roman" w:eastAsia="Times New Roman" w:ascii="Times New Roman"/>
          <w:i/>
          <w:color w:val="828285"/>
          <w:spacing w:val="0"/>
          <w:w w:val="30"/>
          <w:position w:val="-14"/>
          <w:sz w:val="22"/>
          <w:szCs w:val="22"/>
        </w:rPr>
        <w:t>                       </w:t>
      </w:r>
      <w:r>
        <w:rPr>
          <w:rFonts w:cs="Times New Roman" w:hAnsi="Times New Roman" w:eastAsia="Times New Roman" w:ascii="Times New Roman"/>
          <w:i/>
          <w:color w:val="828285"/>
          <w:spacing w:val="8"/>
          <w:w w:val="30"/>
          <w:position w:val="-14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color w:val="A3A1AC"/>
          <w:spacing w:val="0"/>
          <w:w w:val="27"/>
          <w:position w:val="-14"/>
          <w:sz w:val="10"/>
          <w:szCs w:val="10"/>
        </w:rPr>
        <w:t>-</w:t>
      </w:r>
      <w:r>
        <w:rPr>
          <w:rFonts w:cs="Times New Roman" w:hAnsi="Times New Roman" w:eastAsia="Times New Roman" w:ascii="Times New Roman"/>
          <w:i/>
          <w:color w:val="828285"/>
          <w:spacing w:val="0"/>
          <w:w w:val="43"/>
          <w:position w:val="-14"/>
          <w:sz w:val="10"/>
          <w:szCs w:val="10"/>
        </w:rPr>
        <w:t>s:</w:t>
      </w:r>
      <w:r>
        <w:rPr>
          <w:rFonts w:cs="Times New Roman" w:hAnsi="Times New Roman" w:eastAsia="Times New Roman" w:ascii="Times New Roman"/>
          <w:i/>
          <w:color w:val="828285"/>
          <w:spacing w:val="0"/>
          <w:w w:val="100"/>
          <w:position w:val="-14"/>
          <w:sz w:val="10"/>
          <w:szCs w:val="10"/>
        </w:rPr>
        <w:t>             </w:t>
      </w:r>
      <w:r>
        <w:rPr>
          <w:rFonts w:cs="Times New Roman" w:hAnsi="Times New Roman" w:eastAsia="Times New Roman" w:ascii="Times New Roman"/>
          <w:i/>
          <w:color w:val="C4C1CA"/>
          <w:spacing w:val="0"/>
          <w:w w:val="67"/>
          <w:position w:val="-14"/>
          <w:sz w:val="10"/>
          <w:szCs w:val="10"/>
        </w:rPr>
        <w:t>-</w:t>
      </w:r>
      <w:r>
        <w:rPr>
          <w:rFonts w:cs="Times New Roman" w:hAnsi="Times New Roman" w:eastAsia="Times New Roman" w:ascii="Times New Roman"/>
          <w:i/>
          <w:color w:val="C4C1CA"/>
          <w:spacing w:val="0"/>
          <w:w w:val="67"/>
          <w:position w:val="-14"/>
          <w:sz w:val="10"/>
          <w:szCs w:val="10"/>
        </w:rPr>
        <w:t>  </w:t>
      </w:r>
      <w:r>
        <w:rPr>
          <w:rFonts w:cs="Times New Roman" w:hAnsi="Times New Roman" w:eastAsia="Times New Roman" w:ascii="Times New Roman"/>
          <w:i/>
          <w:color w:val="C4C1CA"/>
          <w:spacing w:val="9"/>
          <w:w w:val="67"/>
          <w:position w:val="-14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828285"/>
          <w:spacing w:val="0"/>
          <w:w w:val="72"/>
          <w:position w:val="-14"/>
          <w:sz w:val="14"/>
          <w:szCs w:val="14"/>
        </w:rPr>
        <w:t>·</w:t>
      </w:r>
      <w:r>
        <w:rPr>
          <w:rFonts w:cs="Times New Roman" w:hAnsi="Times New Roman" w:eastAsia="Times New Roman" w:ascii="Times New Roman"/>
          <w:color w:val="6B6D72"/>
          <w:spacing w:val="0"/>
          <w:w w:val="98"/>
          <w:position w:val="-14"/>
          <w:sz w:val="14"/>
          <w:szCs w:val="14"/>
        </w:rPr>
        <w:t>,c</w:t>
      </w:r>
      <w:r>
        <w:rPr>
          <w:rFonts w:cs="Times New Roman" w:hAnsi="Times New Roman" w:eastAsia="Times New Roman" w:ascii="Times New Roman"/>
          <w:color w:val="B6B1BF"/>
          <w:spacing w:val="0"/>
          <w:w w:val="57"/>
          <w:position w:val="-14"/>
          <w:sz w:val="14"/>
          <w:szCs w:val="14"/>
        </w:rPr>
        <w:t>'</w:t>
      </w:r>
      <w:r>
        <w:rPr>
          <w:rFonts w:cs="Times New Roman" w:hAnsi="Times New Roman" w:eastAsia="Times New Roman" w:ascii="Times New Roman"/>
          <w:color w:val="6B6D72"/>
          <w:spacing w:val="0"/>
          <w:w w:val="57"/>
          <w:position w:val="-14"/>
          <w:sz w:val="14"/>
          <w:szCs w:val="14"/>
        </w:rPr>
        <w:t>'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tLeast" w:line="160"/>
        <w:ind w:right="-53"/>
      </w:pPr>
      <w:r>
        <w:br w:type="column"/>
      </w:r>
      <w:r>
        <w:rPr>
          <w:rFonts w:cs="Times New Roman" w:hAnsi="Times New Roman" w:eastAsia="Times New Roman" w:ascii="Times New Roman"/>
          <w:color w:val="4F5256"/>
          <w:spacing w:val="0"/>
          <w:w w:val="90"/>
          <w:sz w:val="22"/>
          <w:szCs w:val="22"/>
        </w:rPr>
        <w:t>unl'latoarele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tLeast" w:line="180"/>
        <w:sectPr>
          <w:type w:val="continuous"/>
          <w:pgSz w:w="16840" w:h="11920" w:orient="landscape"/>
          <w:pgMar w:top="1280" w:bottom="280" w:left="660" w:right="440"/>
          <w:cols w:num="3" w:equalWidth="off">
            <w:col w:w="5680" w:space="4018"/>
            <w:col w:w="971" w:space="3973"/>
            <w:col w:w="1098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color w:val="4F5256"/>
          <w:spacing w:val="0"/>
          <w:w w:val="110"/>
          <w:sz w:val="20"/>
          <w:szCs w:val="20"/>
        </w:rPr>
        <w:t>~@.~.::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36"/>
          <w:szCs w:val="36"/>
        </w:rPr>
        <w:jc w:val="right"/>
        <w:spacing w:lineRule="exact" w:line="140"/>
      </w:pPr>
      <w:r>
        <w:rPr>
          <w:rFonts w:cs="Arial" w:hAnsi="Arial" w:eastAsia="Arial" w:ascii="Arial"/>
          <w:color w:val="828285"/>
          <w:w w:val="15"/>
          <w:position w:val="-22"/>
          <w:sz w:val="36"/>
          <w:szCs w:val="36"/>
        </w:rPr>
        <w:t>•·</w:t>
      </w:r>
      <w:r>
        <w:rPr>
          <w:rFonts w:cs="Arial" w:hAnsi="Arial" w:eastAsia="Arial" w:ascii="Arial"/>
          <w:color w:val="6B6D72"/>
          <w:spacing w:val="-38"/>
          <w:w w:val="59"/>
          <w:position w:val="-22"/>
          <w:sz w:val="36"/>
          <w:szCs w:val="36"/>
        </w:rPr>
        <w:t>:</w:t>
      </w:r>
      <w:r>
        <w:rPr>
          <w:rFonts w:cs="Arial" w:hAnsi="Arial" w:eastAsia="Arial" w:ascii="Arial"/>
          <w:color w:val="828285"/>
          <w:spacing w:val="0"/>
          <w:w w:val="64"/>
          <w:position w:val="-5"/>
          <w:sz w:val="16"/>
          <w:szCs w:val="16"/>
        </w:rPr>
        <w:t>;</w:t>
      </w:r>
      <w:r>
        <w:rPr>
          <w:rFonts w:cs="Arial" w:hAnsi="Arial" w:eastAsia="Arial" w:ascii="Arial"/>
          <w:color w:val="828285"/>
          <w:spacing w:val="14"/>
          <w:w w:val="100"/>
          <w:position w:val="-5"/>
          <w:sz w:val="16"/>
          <w:szCs w:val="16"/>
        </w:rPr>
        <w:t> </w:t>
      </w:r>
      <w:r>
        <w:rPr>
          <w:rFonts w:cs="Arial" w:hAnsi="Arial" w:eastAsia="Arial" w:ascii="Arial"/>
          <w:color w:val="4F5256"/>
          <w:spacing w:val="0"/>
          <w:w w:val="40"/>
          <w:position w:val="-22"/>
          <w:sz w:val="36"/>
          <w:szCs w:val="36"/>
        </w:rPr>
        <w:t>'..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6"/>
          <w:szCs w:val="3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47" w:lineRule="exact" w:line="200"/>
        <w:ind w:right="-87"/>
      </w:pPr>
      <w:r>
        <w:br w:type="column"/>
      </w:r>
      <w:r>
        <w:rPr>
          <w:rFonts w:cs="Arial" w:hAnsi="Arial" w:eastAsia="Arial" w:ascii="Arial"/>
          <w:color w:val="4F5256"/>
          <w:spacing w:val="-38"/>
          <w:w w:val="110"/>
          <w:position w:val="-7"/>
          <w:sz w:val="16"/>
          <w:szCs w:val="16"/>
        </w:rPr>
        <w:t>•</w:t>
      </w:r>
      <w:r>
        <w:rPr>
          <w:rFonts w:cs="Arial" w:hAnsi="Arial" w:eastAsia="Arial" w:ascii="Arial"/>
          <w:color w:val="4F5256"/>
          <w:spacing w:val="0"/>
          <w:w w:val="50"/>
          <w:position w:val="-24"/>
          <w:sz w:val="36"/>
          <w:szCs w:val="36"/>
        </w:rPr>
        <w:t>'°'!;1'</w:t>
      </w:r>
      <w:r>
        <w:rPr>
          <w:rFonts w:cs="Arial" w:hAnsi="Arial" w:eastAsia="Arial" w:ascii="Arial"/>
          <w:color w:val="4F5256"/>
          <w:spacing w:val="-47"/>
          <w:w w:val="50"/>
          <w:position w:val="-24"/>
          <w:sz w:val="36"/>
          <w:szCs w:val="36"/>
        </w:rPr>
        <w:t>a</w:t>
      </w:r>
      <w:r>
        <w:rPr>
          <w:rFonts w:cs="Arial" w:hAnsi="Arial" w:eastAsia="Arial" w:ascii="Arial"/>
          <w:color w:val="4F5256"/>
          <w:spacing w:val="-80"/>
          <w:w w:val="110"/>
          <w:position w:val="-7"/>
          <w:sz w:val="16"/>
          <w:szCs w:val="16"/>
        </w:rPr>
        <w:t>w</w:t>
      </w:r>
      <w:r>
        <w:rPr>
          <w:rFonts w:cs="Arial" w:hAnsi="Arial" w:eastAsia="Arial" w:ascii="Arial"/>
          <w:color w:val="4F5256"/>
          <w:spacing w:val="0"/>
          <w:w w:val="50"/>
          <w:position w:val="-24"/>
          <w:sz w:val="36"/>
          <w:szCs w:val="36"/>
        </w:rPr>
        <w:t>i</w:t>
      </w:r>
      <w:r>
        <w:rPr>
          <w:rFonts w:cs="Arial" w:hAnsi="Arial" w:eastAsia="Arial" w:ascii="Arial"/>
          <w:color w:val="4F5256"/>
          <w:spacing w:val="23"/>
          <w:w w:val="100"/>
          <w:position w:val="-24"/>
          <w:sz w:val="36"/>
          <w:szCs w:val="36"/>
        </w:rPr>
        <w:t> </w:t>
      </w:r>
      <w:r>
        <w:rPr>
          <w:rFonts w:cs="Times New Roman" w:hAnsi="Times New Roman" w:eastAsia="Times New Roman" w:ascii="Times New Roman"/>
          <w:color w:val="919195"/>
          <w:spacing w:val="0"/>
          <w:w w:val="52"/>
          <w:position w:val="-24"/>
          <w:sz w:val="24"/>
          <w:szCs w:val="24"/>
        </w:rPr>
        <w:t>;</w:t>
      </w:r>
      <w:r>
        <w:rPr>
          <w:rFonts w:cs="Times New Roman" w:hAnsi="Times New Roman" w:eastAsia="Times New Roman" w:ascii="Times New Roman"/>
          <w:color w:val="4F5256"/>
          <w:spacing w:val="0"/>
          <w:w w:val="75"/>
          <w:position w:val="-24"/>
          <w:sz w:val="24"/>
          <w:szCs w:val="24"/>
        </w:rPr>
        <w:t>t~</w:t>
      </w:r>
      <w:r>
        <w:rPr>
          <w:rFonts w:cs="Times New Roman" w:hAnsi="Times New Roman" w:eastAsia="Times New Roman" w:ascii="Times New Roman"/>
          <w:color w:val="828285"/>
          <w:spacing w:val="0"/>
          <w:w w:val="17"/>
          <w:position w:val="-24"/>
          <w:sz w:val="24"/>
          <w:szCs w:val="24"/>
        </w:rPr>
        <w:t>•</w:t>
      </w:r>
      <w:r>
        <w:rPr>
          <w:rFonts w:cs="Times New Roman" w:hAnsi="Times New Roman" w:eastAsia="Times New Roman" w:ascii="Times New Roman"/>
          <w:color w:val="4F5256"/>
          <w:spacing w:val="0"/>
          <w:w w:val="55"/>
          <w:position w:val="-24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color w:val="4F5256"/>
          <w:spacing w:val="-17"/>
          <w:w w:val="100"/>
          <w:position w:val="-24"/>
          <w:sz w:val="24"/>
          <w:szCs w:val="24"/>
        </w:rPr>
        <w:t> </w:t>
      </w:r>
      <w:r>
        <w:rPr>
          <w:rFonts w:cs="Arial" w:hAnsi="Arial" w:eastAsia="Arial" w:ascii="Arial"/>
          <w:color w:val="4F5256"/>
          <w:spacing w:val="0"/>
          <w:w w:val="60"/>
          <w:position w:val="-7"/>
          <w:sz w:val="16"/>
          <w:szCs w:val="16"/>
        </w:rPr>
        <w:t>~</w:t>
      </w:r>
      <w:r>
        <w:rPr>
          <w:rFonts w:cs="Arial" w:hAnsi="Arial" w:eastAsia="Arial" w:ascii="Arial"/>
          <w:color w:val="4F5256"/>
          <w:spacing w:val="0"/>
          <w:w w:val="60"/>
          <w:position w:val="-7"/>
          <w:sz w:val="16"/>
          <w:szCs w:val="16"/>
        </w:rPr>
        <w:t> </w:t>
      </w:r>
      <w:r>
        <w:rPr>
          <w:rFonts w:cs="Arial" w:hAnsi="Arial" w:eastAsia="Arial" w:ascii="Arial"/>
          <w:color w:val="4F5256"/>
          <w:spacing w:val="20"/>
          <w:w w:val="60"/>
          <w:position w:val="-7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A3A1AC"/>
          <w:spacing w:val="0"/>
          <w:w w:val="27"/>
          <w:position w:val="-7"/>
          <w:sz w:val="26"/>
          <w:szCs w:val="26"/>
        </w:rPr>
        <w:t>·</w:t>
      </w:r>
      <w:r>
        <w:rPr>
          <w:rFonts w:cs="Times New Roman" w:hAnsi="Times New Roman" w:eastAsia="Times New Roman" w:ascii="Times New Roman"/>
          <w:color w:val="4F5256"/>
          <w:spacing w:val="0"/>
          <w:w w:val="63"/>
          <w:position w:val="-7"/>
          <w:sz w:val="26"/>
          <w:szCs w:val="26"/>
        </w:rPr>
        <w:t>•;).:.i.J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7"/>
          <w:sz w:val="26"/>
          <w:szCs w:val="26"/>
        </w:rPr>
        <w:t>     </w:t>
      </w:r>
      <w:r>
        <w:rPr>
          <w:rFonts w:cs="Times New Roman" w:hAnsi="Times New Roman" w:eastAsia="Times New Roman" w:ascii="Times New Roman"/>
          <w:color w:val="4F5256"/>
          <w:spacing w:val="-18"/>
          <w:w w:val="100"/>
          <w:position w:val="-7"/>
          <w:sz w:val="26"/>
          <w:szCs w:val="26"/>
        </w:rPr>
        <w:t> </w:t>
      </w:r>
      <w:r>
        <w:rPr>
          <w:rFonts w:cs="Arial" w:hAnsi="Arial" w:eastAsia="Arial" w:ascii="Arial"/>
          <w:color w:val="4F5256"/>
          <w:spacing w:val="0"/>
          <w:w w:val="81"/>
          <w:position w:val="-7"/>
          <w:sz w:val="20"/>
          <w:szCs w:val="20"/>
        </w:rPr>
        <w:t>Co</w:t>
      </w:r>
      <w:r>
        <w:rPr>
          <w:rFonts w:cs="Arial" w:hAnsi="Arial" w:eastAsia="Arial" w:ascii="Arial"/>
          <w:color w:val="4F5256"/>
          <w:spacing w:val="0"/>
          <w:w w:val="81"/>
          <w:position w:val="-7"/>
          <w:sz w:val="20"/>
          <w:szCs w:val="20"/>
        </w:rPr>
        <w:t>   </w:t>
      </w:r>
      <w:r>
        <w:rPr>
          <w:rFonts w:cs="Arial" w:hAnsi="Arial" w:eastAsia="Arial" w:ascii="Arial"/>
          <w:color w:val="4F5256"/>
          <w:spacing w:val="3"/>
          <w:w w:val="81"/>
          <w:position w:val="-7"/>
          <w:sz w:val="20"/>
          <w:szCs w:val="20"/>
        </w:rPr>
        <w:t> </w:t>
      </w:r>
      <w:r>
        <w:rPr>
          <w:rFonts w:cs="Arial" w:hAnsi="Arial" w:eastAsia="Arial" w:ascii="Arial"/>
          <w:color w:val="4F5256"/>
          <w:spacing w:val="0"/>
          <w:w w:val="42"/>
          <w:position w:val="-7"/>
          <w:sz w:val="20"/>
          <w:szCs w:val="20"/>
        </w:rPr>
        <w:t>•</w:t>
      </w:r>
      <w:r>
        <w:rPr>
          <w:rFonts w:cs="Arial" w:hAnsi="Arial" w:eastAsia="Arial" w:ascii="Arial"/>
          <w:color w:val="4F5256"/>
          <w:spacing w:val="0"/>
          <w:w w:val="42"/>
          <w:position w:val="-7"/>
          <w:sz w:val="20"/>
          <w:szCs w:val="20"/>
        </w:rPr>
        <w:t>   </w:t>
      </w:r>
      <w:r>
        <w:rPr>
          <w:rFonts w:cs="Arial" w:hAnsi="Arial" w:eastAsia="Arial" w:ascii="Arial"/>
          <w:color w:val="4F5256"/>
          <w:spacing w:val="3"/>
          <w:w w:val="42"/>
          <w:position w:val="-7"/>
          <w:sz w:val="20"/>
          <w:szCs w:val="20"/>
        </w:rPr>
        <w:t> </w:t>
      </w:r>
      <w:r>
        <w:rPr>
          <w:rFonts w:cs="Arial" w:hAnsi="Arial" w:eastAsia="Arial" w:ascii="Arial"/>
          <w:color w:val="4F5256"/>
          <w:spacing w:val="0"/>
          <w:w w:val="42"/>
          <w:position w:val="-7"/>
          <w:sz w:val="20"/>
          <w:szCs w:val="20"/>
        </w:rPr>
        <w:t>•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left"/>
        <w:spacing w:before="47" w:lineRule="exact" w:line="240"/>
        <w:ind w:left="283" w:right="-59"/>
      </w:pPr>
      <w:r>
        <w:br w:type="column"/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4"/>
          <w:sz w:val="26"/>
          <w:szCs w:val="26"/>
        </w:rPr>
        <w:t>22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lineRule="atLeast" w:line="40"/>
      </w:pPr>
      <w:r>
        <w:rPr>
          <w:rFonts w:cs="Times New Roman" w:hAnsi="Times New Roman" w:eastAsia="Times New Roman" w:ascii="Times New Roman"/>
          <w:color w:val="4F5256"/>
          <w:spacing w:val="0"/>
          <w:w w:val="82"/>
          <w:sz w:val="24"/>
          <w:szCs w:val="24"/>
        </w:rPr>
        <w:t>nr,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34"/>
          <w:szCs w:val="34"/>
        </w:rPr>
        <w:jc w:val="left"/>
        <w:spacing w:lineRule="exact" w:line="260"/>
        <w:sectPr>
          <w:type w:val="continuous"/>
          <w:pgSz w:w="16840" w:h="11920" w:orient="landscape"/>
          <w:pgMar w:top="1280" w:bottom="280" w:left="660" w:right="440"/>
          <w:cols w:num="4" w:equalWidth="off">
            <w:col w:w="4075" w:space="146"/>
            <w:col w:w="2447" w:space="159"/>
            <w:col w:w="510" w:space="1616"/>
            <w:col w:w="6787"/>
          </w:cols>
        </w:sectPr>
      </w:pPr>
      <w:r>
        <w:br w:type="column"/>
      </w:r>
      <w:r>
        <w:rPr>
          <w:rFonts w:cs="Arial" w:hAnsi="Arial" w:eastAsia="Arial" w:ascii="Arial"/>
          <w:color w:val="4F5256"/>
          <w:spacing w:val="0"/>
          <w:w w:val="123"/>
          <w:position w:val="-6"/>
          <w:sz w:val="30"/>
          <w:szCs w:val="30"/>
        </w:rPr>
        <w:t>.!A~</w:t>
      </w:r>
      <w:r>
        <w:rPr>
          <w:rFonts w:cs="Arial" w:hAnsi="Arial" w:eastAsia="Arial" w:ascii="Arial"/>
          <w:color w:val="4F5256"/>
          <w:spacing w:val="-25"/>
          <w:w w:val="123"/>
          <w:position w:val="-6"/>
          <w:sz w:val="30"/>
          <w:szCs w:val="30"/>
        </w:rPr>
        <w:t> </w:t>
      </w:r>
      <w:r>
        <w:rPr>
          <w:rFonts w:cs="Arial" w:hAnsi="Arial" w:eastAsia="Arial" w:ascii="Arial"/>
          <w:color w:val="4F5256"/>
          <w:spacing w:val="0"/>
          <w:w w:val="100"/>
          <w:position w:val="-6"/>
          <w:sz w:val="30"/>
          <w:szCs w:val="30"/>
        </w:rPr>
        <w:t>~</w:t>
      </w:r>
      <w:r>
        <w:rPr>
          <w:rFonts w:cs="Arial" w:hAnsi="Arial" w:eastAsia="Arial" w:ascii="Arial"/>
          <w:color w:val="4F5256"/>
          <w:spacing w:val="83"/>
          <w:w w:val="100"/>
          <w:position w:val="-6"/>
          <w:sz w:val="30"/>
          <w:szCs w:val="30"/>
        </w:rPr>
        <w:t> </w:t>
      </w:r>
      <w:r>
        <w:rPr>
          <w:rFonts w:cs="Arial" w:hAnsi="Arial" w:eastAsia="Arial" w:ascii="Arial"/>
          <w:color w:val="4F5256"/>
          <w:spacing w:val="0"/>
          <w:w w:val="54"/>
          <w:position w:val="-6"/>
          <w:sz w:val="30"/>
          <w:szCs w:val="30"/>
        </w:rPr>
        <w:t>.</w:t>
      </w:r>
      <w:r>
        <w:rPr>
          <w:rFonts w:cs="Arial" w:hAnsi="Arial" w:eastAsia="Arial" w:ascii="Arial"/>
          <w:color w:val="4F5256"/>
          <w:spacing w:val="-4"/>
          <w:w w:val="54"/>
          <w:position w:val="-6"/>
          <w:sz w:val="30"/>
          <w:szCs w:val="30"/>
        </w:rPr>
        <w:t>.</w:t>
      </w:r>
      <w:r>
        <w:rPr>
          <w:rFonts w:cs="Arial" w:hAnsi="Arial" w:eastAsia="Arial" w:ascii="Arial"/>
          <w:color w:val="4F5256"/>
          <w:spacing w:val="0"/>
          <w:w w:val="86"/>
          <w:position w:val="-6"/>
          <w:sz w:val="34"/>
          <w:szCs w:val="34"/>
        </w:rPr>
        <w:t>t~.fJ.,:</w:t>
      </w:r>
      <w:r>
        <w:rPr>
          <w:rFonts w:cs="Arial" w:hAnsi="Arial" w:eastAsia="Arial" w:ascii="Arial"/>
          <w:color w:val="4F5256"/>
          <w:spacing w:val="0"/>
          <w:w w:val="100"/>
          <w:position w:val="-6"/>
          <w:sz w:val="34"/>
          <w:szCs w:val="34"/>
        </w:rPr>
        <w:t>                                       </w:t>
      </w:r>
      <w:r>
        <w:rPr>
          <w:rFonts w:cs="Arial" w:hAnsi="Arial" w:eastAsia="Arial" w:ascii="Arial"/>
          <w:color w:val="4F5256"/>
          <w:spacing w:val="12"/>
          <w:w w:val="100"/>
          <w:position w:val="-6"/>
          <w:sz w:val="34"/>
          <w:szCs w:val="34"/>
        </w:rPr>
        <w:t> </w:t>
      </w:r>
      <w:r>
        <w:rPr>
          <w:rFonts w:cs="Arial" w:hAnsi="Arial" w:eastAsia="Arial" w:ascii="Arial"/>
          <w:color w:val="4F5256"/>
          <w:spacing w:val="14"/>
          <w:w w:val="36"/>
          <w:position w:val="-6"/>
          <w:sz w:val="34"/>
          <w:szCs w:val="34"/>
        </w:rPr>
        <w:t>,</w:t>
      </w:r>
      <w:r>
        <w:rPr>
          <w:rFonts w:cs="Arial" w:hAnsi="Arial" w:eastAsia="Arial" w:ascii="Arial"/>
          <w:color w:val="4F5256"/>
          <w:spacing w:val="0"/>
          <w:w w:val="49"/>
          <w:position w:val="-6"/>
          <w:sz w:val="34"/>
          <w:szCs w:val="34"/>
        </w:rPr>
        <w:t>.</w:t>
      </w:r>
      <w:r>
        <w:rPr>
          <w:rFonts w:cs="Arial" w:hAnsi="Arial" w:eastAsia="Arial" w:ascii="Arial"/>
          <w:color w:val="4F5256"/>
          <w:spacing w:val="8"/>
          <w:w w:val="49"/>
          <w:position w:val="-6"/>
          <w:sz w:val="34"/>
          <w:szCs w:val="34"/>
        </w:rPr>
        <w:t>.</w:t>
      </w:r>
      <w:r>
        <w:rPr>
          <w:rFonts w:cs="Arial" w:hAnsi="Arial" w:eastAsia="Arial" w:ascii="Arial"/>
          <w:color w:val="4F5256"/>
          <w:spacing w:val="0"/>
          <w:w w:val="36"/>
          <w:position w:val="-6"/>
          <w:sz w:val="34"/>
          <w:szCs w:val="34"/>
        </w:rPr>
        <w:t>,</w:t>
      </w:r>
      <w:r>
        <w:rPr>
          <w:rFonts w:cs="Arial" w:hAnsi="Arial" w:eastAsia="Arial" w:ascii="Arial"/>
          <w:color w:val="4F5256"/>
          <w:spacing w:val="0"/>
          <w:w w:val="100"/>
          <w:position w:val="-6"/>
          <w:sz w:val="34"/>
          <w:szCs w:val="34"/>
        </w:rPr>
        <w:t> </w:t>
      </w:r>
      <w:r>
        <w:rPr>
          <w:rFonts w:cs="Arial" w:hAnsi="Arial" w:eastAsia="Arial" w:ascii="Arial"/>
          <w:color w:val="4F5256"/>
          <w:spacing w:val="42"/>
          <w:w w:val="100"/>
          <w:position w:val="-6"/>
          <w:sz w:val="34"/>
          <w:szCs w:val="34"/>
        </w:rPr>
        <w:t> </w:t>
      </w:r>
      <w:r>
        <w:rPr>
          <w:rFonts w:cs="Arial" w:hAnsi="Arial" w:eastAsia="Arial" w:ascii="Arial"/>
          <w:color w:val="4F5256"/>
          <w:spacing w:val="24"/>
          <w:w w:val="31"/>
          <w:position w:val="-6"/>
          <w:sz w:val="34"/>
          <w:szCs w:val="34"/>
        </w:rPr>
        <w:t>,</w:t>
      </w:r>
      <w:r>
        <w:rPr>
          <w:rFonts w:cs="Arial" w:hAnsi="Arial" w:eastAsia="Arial" w:ascii="Arial"/>
          <w:color w:val="4F5256"/>
          <w:spacing w:val="0"/>
          <w:w w:val="46"/>
          <w:position w:val="-6"/>
          <w:sz w:val="34"/>
          <w:szCs w:val="34"/>
        </w:rPr>
        <w:t>.</w:t>
      </w:r>
      <w:r>
        <w:rPr>
          <w:rFonts w:cs="Arial" w:hAnsi="Arial" w:eastAsia="Arial" w:ascii="Arial"/>
          <w:color w:val="4F5256"/>
          <w:spacing w:val="14"/>
          <w:w w:val="46"/>
          <w:position w:val="-6"/>
          <w:sz w:val="34"/>
          <w:szCs w:val="34"/>
        </w:rPr>
        <w:t>.</w:t>
      </w:r>
      <w:r>
        <w:rPr>
          <w:rFonts w:cs="Arial" w:hAnsi="Arial" w:eastAsia="Arial" w:ascii="Arial"/>
          <w:color w:val="4F5256"/>
          <w:spacing w:val="0"/>
          <w:w w:val="36"/>
          <w:position w:val="-6"/>
          <w:sz w:val="34"/>
          <w:szCs w:val="34"/>
        </w:rPr>
        <w:t>,</w:t>
      </w:r>
      <w:r>
        <w:rPr>
          <w:rFonts w:cs="Arial" w:hAnsi="Arial" w:eastAsia="Arial" w:ascii="Arial"/>
          <w:color w:val="4F5256"/>
          <w:spacing w:val="0"/>
          <w:w w:val="100"/>
          <w:position w:val="-6"/>
          <w:sz w:val="34"/>
          <w:szCs w:val="34"/>
        </w:rPr>
        <w:t> </w:t>
      </w:r>
      <w:r>
        <w:rPr>
          <w:rFonts w:cs="Arial" w:hAnsi="Arial" w:eastAsia="Arial" w:ascii="Arial"/>
          <w:color w:val="4F5256"/>
          <w:spacing w:val="37"/>
          <w:w w:val="100"/>
          <w:position w:val="-6"/>
          <w:sz w:val="34"/>
          <w:szCs w:val="34"/>
        </w:rPr>
        <w:t> </w:t>
      </w:r>
      <w:r>
        <w:rPr>
          <w:rFonts w:cs="Arial" w:hAnsi="Arial" w:eastAsia="Arial" w:ascii="Arial"/>
          <w:color w:val="4F5256"/>
          <w:spacing w:val="0"/>
          <w:w w:val="20"/>
          <w:position w:val="-6"/>
          <w:sz w:val="34"/>
          <w:szCs w:val="3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4"/>
          <w:szCs w:val="34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right"/>
        <w:spacing w:lineRule="atLeast" w:line="20"/>
      </w:pPr>
      <w:r>
        <w:rPr>
          <w:rFonts w:cs="Arial" w:hAnsi="Arial" w:eastAsia="Arial" w:ascii="Arial"/>
          <w:color w:val="4F5256"/>
          <w:spacing w:val="0"/>
          <w:w w:val="62"/>
          <w:sz w:val="20"/>
          <w:szCs w:val="20"/>
        </w:rPr>
        <w:t>I</w:t>
      </w:r>
      <w:r>
        <w:rPr>
          <w:rFonts w:cs="Arial" w:hAnsi="Arial" w:eastAsia="Arial" w:ascii="Arial"/>
          <w:color w:val="4F5256"/>
          <w:spacing w:val="0"/>
          <w:w w:val="62"/>
          <w:sz w:val="20"/>
          <w:szCs w:val="20"/>
        </w:rPr>
        <w:t>    </w:t>
      </w:r>
      <w:r>
        <w:rPr>
          <w:rFonts w:cs="Arial" w:hAnsi="Arial" w:eastAsia="Arial" w:ascii="Arial"/>
          <w:color w:val="4F5256"/>
          <w:spacing w:val="5"/>
          <w:w w:val="62"/>
          <w:sz w:val="20"/>
          <w:szCs w:val="20"/>
        </w:rPr>
        <w:t> </w:t>
      </w:r>
      <w:r>
        <w:rPr>
          <w:rFonts w:cs="Arial" w:hAnsi="Arial" w:eastAsia="Arial" w:ascii="Arial"/>
          <w:color w:val="A3A1AC"/>
          <w:spacing w:val="0"/>
          <w:w w:val="62"/>
          <w:sz w:val="20"/>
          <w:szCs w:val="20"/>
        </w:rPr>
        <w:t>;</w:t>
      </w:r>
      <w:r>
        <w:rPr>
          <w:rFonts w:cs="Arial" w:hAnsi="Arial" w:eastAsia="Arial" w:ascii="Arial"/>
          <w:color w:val="A3A1AC"/>
          <w:spacing w:val="0"/>
          <w:w w:val="62"/>
          <w:sz w:val="20"/>
          <w:szCs w:val="20"/>
        </w:rPr>
        <w:t>                         </w:t>
      </w:r>
      <w:r>
        <w:rPr>
          <w:rFonts w:cs="Arial" w:hAnsi="Arial" w:eastAsia="Arial" w:ascii="Arial"/>
          <w:color w:val="A3A1AC"/>
          <w:spacing w:val="19"/>
          <w:w w:val="6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77"/>
          <w:sz w:val="24"/>
          <w:szCs w:val="24"/>
        </w:rPr>
        <w:t>nus1a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atLeast" w:line="20"/>
        <w:ind w:right="-44"/>
      </w:pPr>
      <w:r>
        <w:br w:type="column"/>
      </w:r>
      <w:r>
        <w:rPr>
          <w:rFonts w:cs="Times New Roman" w:hAnsi="Times New Roman" w:eastAsia="Times New Roman" w:ascii="Times New Roman"/>
          <w:color w:val="4F5256"/>
          <w:w w:val="79"/>
          <w:sz w:val="16"/>
          <w:szCs w:val="16"/>
        </w:rPr>
        <w:t>•I</w:t>
      </w:r>
      <w:r>
        <w:rPr>
          <w:rFonts w:cs="Times New Roman" w:hAnsi="Times New Roman" w:eastAsia="Times New Roman" w:ascii="Times New Roman"/>
          <w:color w:val="4F5256"/>
          <w:spacing w:val="-21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sz w:val="16"/>
          <w:szCs w:val="16"/>
        </w:rPr>
        <w:t>                   </w:t>
      </w:r>
      <w:r>
        <w:rPr>
          <w:rFonts w:cs="Times New Roman" w:hAnsi="Times New Roman" w:eastAsia="Times New Roman" w:ascii="Times New Roman"/>
          <w:color w:val="4F5256"/>
          <w:spacing w:val="38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3"/>
          <w:sz w:val="16"/>
          <w:szCs w:val="16"/>
        </w:rPr>
        <w:t>-•••••••t•t•1J•tt1••1</w:t>
      </w:r>
      <w:r>
        <w:rPr>
          <w:rFonts w:cs="Times New Roman" w:hAnsi="Times New Roman" w:eastAsia="Times New Roman" w:ascii="Times New Roman"/>
          <w:color w:val="4F5256"/>
          <w:spacing w:val="-12"/>
          <w:w w:val="83"/>
          <w:sz w:val="16"/>
          <w:szCs w:val="16"/>
        </w:rPr>
        <w:t>1</w:t>
      </w:r>
      <w:r>
        <w:rPr>
          <w:rFonts w:cs="Times New Roman" w:hAnsi="Times New Roman" w:eastAsia="Times New Roman" w:ascii="Times New Roman"/>
          <w:color w:val="4F5256"/>
          <w:spacing w:val="0"/>
          <w:w w:val="83"/>
          <w:sz w:val="16"/>
          <w:szCs w:val="16"/>
        </w:rPr>
        <w:t>•••111ttt••</w:t>
      </w:r>
      <w:r>
        <w:rPr>
          <w:rFonts w:cs="Times New Roman" w:hAnsi="Times New Roman" w:eastAsia="Times New Roman" w:ascii="Times New Roman"/>
          <w:color w:val="4F5256"/>
          <w:spacing w:val="0"/>
          <w:w w:val="8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6"/>
          <w:spacing w:val="2"/>
          <w:w w:val="8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90"/>
          <w:sz w:val="16"/>
          <w:szCs w:val="16"/>
        </w:rPr>
        <w:t>••t•••••••••••••••••••</w:t>
      </w:r>
      <w:r>
        <w:rPr>
          <w:rFonts w:cs="Times New Roman" w:hAnsi="Times New Roman" w:eastAsia="Times New Roman" w:ascii="Times New Roman"/>
          <w:color w:val="4F5256"/>
          <w:spacing w:val="8"/>
          <w:w w:val="9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90"/>
          <w:sz w:val="16"/>
          <w:szCs w:val="16"/>
        </w:rPr>
        <w:t>••••••••••1•</w:t>
      </w:r>
      <w:r>
        <w:rPr>
          <w:rFonts w:cs="Times New Roman" w:hAnsi="Times New Roman" w:eastAsia="Times New Roman" w:ascii="Times New Roman"/>
          <w:color w:val="4F5256"/>
          <w:spacing w:val="5"/>
          <w:w w:val="90"/>
          <w:sz w:val="16"/>
          <w:szCs w:val="16"/>
        </w:rPr>
        <w:t>•</w:t>
      </w:r>
      <w:r>
        <w:rPr>
          <w:rFonts w:cs="Times New Roman" w:hAnsi="Times New Roman" w:eastAsia="Times New Roman" w:ascii="Times New Roman"/>
          <w:color w:val="4F5256"/>
          <w:spacing w:val="0"/>
          <w:w w:val="50"/>
          <w:sz w:val="16"/>
          <w:szCs w:val="16"/>
        </w:rPr>
        <w:t>.</w:t>
      </w:r>
      <w:r>
        <w:rPr>
          <w:rFonts w:cs="Times New Roman" w:hAnsi="Times New Roman" w:eastAsia="Times New Roman" w:ascii="Times New Roman"/>
          <w:color w:val="4F5256"/>
          <w:spacing w:val="7"/>
          <w:w w:val="50"/>
          <w:sz w:val="16"/>
          <w:szCs w:val="16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90"/>
          <w:sz w:val="16"/>
          <w:szCs w:val="16"/>
        </w:rPr>
        <w:t>••l'fl</w:t>
      </w:r>
      <w:r>
        <w:rPr>
          <w:rFonts w:cs="Times New Roman" w:hAnsi="Times New Roman" w:eastAsia="Times New Roman" w:ascii="Times New Roman"/>
          <w:color w:val="4F5256"/>
          <w:spacing w:val="-2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57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atLeast" w:line="20"/>
        <w:sectPr>
          <w:type w:val="continuous"/>
          <w:pgSz w:w="16840" w:h="11920" w:orient="landscape"/>
          <w:pgMar w:top="1280" w:bottom="280" w:left="660" w:right="440"/>
          <w:cols w:num="3" w:equalWidth="off">
            <w:col w:w="6784" w:space="2165"/>
            <w:col w:w="4821" w:space="123"/>
            <w:col w:w="1847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color w:val="4F5256"/>
          <w:spacing w:val="0"/>
          <w:w w:val="90"/>
          <w:sz w:val="16"/>
          <w:szCs w:val="16"/>
        </w:rPr>
        <w:t>•••••t•f•t••••tllt</w:t>
      </w:r>
      <w:r>
        <w:rPr>
          <w:rFonts w:cs="Times New Roman" w:hAnsi="Times New Roman" w:eastAsia="Times New Roman" w:ascii="Times New Roman"/>
          <w:color w:val="4F5256"/>
          <w:spacing w:val="-10"/>
          <w:w w:val="9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sz w:val="16"/>
          <w:szCs w:val="16"/>
        </w:rPr>
        <w:t>•••••l••••••t•t•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44"/>
          <w:szCs w:val="44"/>
        </w:rPr>
        <w:jc w:val="right"/>
        <w:spacing w:lineRule="atLeast" w:line="80"/>
      </w:pPr>
      <w:r>
        <w:pict>
          <v:shape type="#_x0000_t202" style="position:absolute;margin-left:293.28pt;margin-top:38.774pt;width:4.88984pt;height:16pt;mso-position-horizontal-relative:page;mso-position-vertical-relative:paragraph;z-index:-1636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32"/>
                      <w:szCs w:val="32"/>
                    </w:rPr>
                    <w:jc w:val="left"/>
                    <w:spacing w:lineRule="exact" w:line="320"/>
                    <w:ind w:right="-68"/>
                  </w:pPr>
                  <w:r>
                    <w:rPr>
                      <w:rFonts w:cs="Arial" w:hAnsi="Arial" w:eastAsia="Arial" w:ascii="Arial"/>
                      <w:color w:val="4F5256"/>
                      <w:spacing w:val="0"/>
                      <w:w w:val="110"/>
                      <w:sz w:val="32"/>
                      <w:szCs w:val="32"/>
                    </w:rPr>
                    <w:t>f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32"/>
                      <w:szCs w:val="3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4F5256"/>
          <w:spacing w:val="-406"/>
          <w:w w:val="600"/>
          <w:sz w:val="12"/>
          <w:szCs w:val="12"/>
        </w:rPr>
        <w:t>~</w:t>
      </w:r>
      <w:r>
        <w:rPr>
          <w:rFonts w:cs="Arial" w:hAnsi="Arial" w:eastAsia="Arial" w:ascii="Arial"/>
          <w:color w:val="4F5256"/>
          <w:spacing w:val="0"/>
          <w:w w:val="62"/>
          <w:position w:val="-28"/>
          <w:sz w:val="56"/>
          <w:szCs w:val="56"/>
        </w:rPr>
        <w:t>"~</w:t>
      </w:r>
      <w:r>
        <w:rPr>
          <w:rFonts w:cs="Arial" w:hAnsi="Arial" w:eastAsia="Arial" w:ascii="Arial"/>
          <w:color w:val="4F5256"/>
          <w:spacing w:val="-122"/>
          <w:w w:val="62"/>
          <w:position w:val="-28"/>
          <w:sz w:val="56"/>
          <w:szCs w:val="56"/>
        </w:rPr>
        <w:t>~</w:t>
      </w:r>
      <w:r>
        <w:rPr>
          <w:rFonts w:cs="Times New Roman" w:hAnsi="Times New Roman" w:eastAsia="Times New Roman" w:ascii="Times New Roman"/>
          <w:color w:val="4F5256"/>
          <w:spacing w:val="0"/>
          <w:w w:val="130"/>
          <w:position w:val="0"/>
          <w:sz w:val="12"/>
          <w:szCs w:val="12"/>
        </w:rPr>
        <w:t>5</w:t>
      </w:r>
      <w:r>
        <w:rPr>
          <w:rFonts w:cs="Times New Roman" w:hAnsi="Times New Roman" w:eastAsia="Times New Roman" w:ascii="Times New Roman"/>
          <w:color w:val="4F5256"/>
          <w:spacing w:val="-23"/>
          <w:w w:val="54"/>
          <w:position w:val="0"/>
          <w:sz w:val="44"/>
          <w:szCs w:val="44"/>
        </w:rPr>
        <w:t>t</w:t>
      </w:r>
      <w:r>
        <w:rPr>
          <w:rFonts w:cs="Arial" w:hAnsi="Arial" w:eastAsia="Arial" w:ascii="Arial"/>
          <w:color w:val="4F5256"/>
          <w:spacing w:val="-51"/>
          <w:w w:val="62"/>
          <w:position w:val="-28"/>
          <w:sz w:val="56"/>
          <w:szCs w:val="56"/>
        </w:rPr>
        <w:t>~</w:t>
      </w:r>
      <w:r>
        <w:rPr>
          <w:rFonts w:cs="Times New Roman" w:hAnsi="Times New Roman" w:eastAsia="Times New Roman" w:ascii="Times New Roman"/>
          <w:color w:val="4F5256"/>
          <w:spacing w:val="-8"/>
          <w:w w:val="53"/>
          <w:position w:val="0"/>
          <w:sz w:val="44"/>
          <w:szCs w:val="44"/>
        </w:rPr>
        <w:t>,</w:t>
      </w:r>
      <w:r>
        <w:rPr>
          <w:rFonts w:cs="Arial" w:hAnsi="Arial" w:eastAsia="Arial" w:ascii="Arial"/>
          <w:color w:val="4F5256"/>
          <w:spacing w:val="-29"/>
          <w:w w:val="62"/>
          <w:position w:val="-28"/>
          <w:sz w:val="56"/>
          <w:szCs w:val="56"/>
        </w:rPr>
        <w:t>,</w:t>
      </w:r>
      <w:r>
        <w:rPr>
          <w:rFonts w:cs="Times New Roman" w:hAnsi="Times New Roman" w:eastAsia="Times New Roman" w:ascii="Times New Roman"/>
          <w:color w:val="4F5256"/>
          <w:spacing w:val="-100"/>
          <w:w w:val="54"/>
          <w:position w:val="0"/>
          <w:sz w:val="44"/>
          <w:szCs w:val="44"/>
        </w:rPr>
        <w:t>~</w:t>
      </w:r>
      <w:r>
        <w:rPr>
          <w:rFonts w:cs="Arial" w:hAnsi="Arial" w:eastAsia="Arial" w:ascii="Arial"/>
          <w:color w:val="4F5256"/>
          <w:spacing w:val="4"/>
          <w:w w:val="62"/>
          <w:position w:val="-28"/>
          <w:sz w:val="56"/>
          <w:szCs w:val="56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54"/>
          <w:position w:val="0"/>
          <w:sz w:val="44"/>
          <w:szCs w:val="44"/>
        </w:rPr>
        <w:t>~1.Jlu1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rFonts w:cs="Times New Roman" w:hAnsi="Times New Roman" w:eastAsia="Times New Roman" w:ascii="Times New Roman"/>
          <w:sz w:val="32"/>
          <w:szCs w:val="32"/>
        </w:rPr>
        <w:jc w:val="left"/>
        <w:spacing w:lineRule="atLeast" w:line="80"/>
        <w:sectPr>
          <w:type w:val="continuous"/>
          <w:pgSz w:w="16840" w:h="11920" w:orient="landscape"/>
          <w:pgMar w:top="1280" w:bottom="280" w:left="660" w:right="440"/>
          <w:cols w:num="2" w:equalWidth="off">
            <w:col w:w="5539" w:space="3410"/>
            <w:col w:w="6791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color w:val="4F5256"/>
          <w:w w:val="44"/>
          <w:sz w:val="32"/>
          <w:szCs w:val="32"/>
        </w:rPr>
        <w:t>•·•••·</w:t>
      </w:r>
      <w:r>
        <w:rPr>
          <w:rFonts w:cs="Times New Roman" w:hAnsi="Times New Roman" w:eastAsia="Times New Roman" w:ascii="Times New Roman"/>
          <w:color w:val="4F5256"/>
          <w:spacing w:val="-59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36"/>
          <w:sz w:val="32"/>
          <w:szCs w:val="32"/>
        </w:rPr>
        <w:t>••&lt;11••·•·····</w:t>
      </w:r>
      <w:r>
        <w:rPr>
          <w:rFonts w:cs="Times New Roman" w:hAnsi="Times New Roman" w:eastAsia="Times New Roman" w:ascii="Times New Roman"/>
          <w:color w:val="4F5256"/>
          <w:spacing w:val="17"/>
          <w:w w:val="36"/>
          <w:sz w:val="32"/>
          <w:szCs w:val="32"/>
        </w:rPr>
        <w:t>·</w:t>
      </w:r>
      <w:r>
        <w:rPr>
          <w:rFonts w:cs="Times New Roman" w:hAnsi="Times New Roman" w:eastAsia="Times New Roman" w:ascii="Times New Roman"/>
          <w:color w:val="4F5256"/>
          <w:spacing w:val="0"/>
          <w:w w:val="23"/>
          <w:sz w:val="32"/>
          <w:szCs w:val="32"/>
        </w:rPr>
        <w:t>.</w:t>
      </w:r>
      <w:r>
        <w:rPr>
          <w:rFonts w:cs="Times New Roman" w:hAnsi="Times New Roman" w:eastAsia="Times New Roman" w:ascii="Times New Roman"/>
          <w:color w:val="4F5256"/>
          <w:spacing w:val="19"/>
          <w:w w:val="23"/>
          <w:sz w:val="32"/>
          <w:szCs w:val="32"/>
        </w:rPr>
        <w:t>.</w:t>
      </w:r>
      <w:r>
        <w:rPr>
          <w:rFonts w:cs="Times New Roman" w:hAnsi="Times New Roman" w:eastAsia="Times New Roman" w:ascii="Times New Roman"/>
          <w:color w:val="4F5256"/>
          <w:spacing w:val="0"/>
          <w:w w:val="44"/>
          <w:sz w:val="32"/>
          <w:szCs w:val="32"/>
        </w:rPr>
        <w:t>································-····••&lt;11</w:t>
      </w:r>
      <w:r>
        <w:rPr>
          <w:rFonts w:cs="Times New Roman" w:hAnsi="Times New Roman" w:eastAsia="Times New Roman" w:ascii="Times New Roman"/>
          <w:color w:val="6B6D72"/>
          <w:spacing w:val="0"/>
          <w:w w:val="17"/>
          <w:sz w:val="32"/>
          <w:szCs w:val="32"/>
        </w:rPr>
        <w:t>1</w:t>
      </w:r>
      <w:r>
        <w:rPr>
          <w:rFonts w:cs="Times New Roman" w:hAnsi="Times New Roman" w:eastAsia="Times New Roman" w:ascii="Times New Roman"/>
          <w:color w:val="6B6D72"/>
          <w:spacing w:val="0"/>
          <w:w w:val="100"/>
          <w:sz w:val="32"/>
          <w:szCs w:val="32"/>
        </w:rPr>
        <w:t>                                          </w:t>
      </w:r>
      <w:r>
        <w:rPr>
          <w:rFonts w:cs="Times New Roman" w:hAnsi="Times New Roman" w:eastAsia="Times New Roman" w:ascii="Times New Roman"/>
          <w:color w:val="6B6D72"/>
          <w:spacing w:val="22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41"/>
          <w:sz w:val="32"/>
          <w:szCs w:val="32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32"/>
          <w:szCs w:val="32"/>
        </w:rPr>
      </w:r>
    </w:p>
    <w:p>
      <w:pPr>
        <w:rPr>
          <w:rFonts w:cs="Arial" w:hAnsi="Arial" w:eastAsia="Arial" w:ascii="Arial"/>
          <w:sz w:val="6"/>
          <w:szCs w:val="6"/>
        </w:rPr>
        <w:jc w:val="right"/>
        <w:spacing w:lineRule="atLeast" w:line="660"/>
        <w:ind w:right="1904"/>
        <w:sectPr>
          <w:type w:val="continuous"/>
          <w:pgSz w:w="16840" w:h="11920" w:orient="landscape"/>
          <w:pgMar w:top="1280" w:bottom="280" w:left="660" w:right="440"/>
        </w:sectPr>
      </w:pPr>
      <w:r>
        <w:rPr>
          <w:rFonts w:cs="Times New Roman" w:hAnsi="Times New Roman" w:eastAsia="Times New Roman" w:ascii="Times New Roman"/>
          <w:color w:val="4F5256"/>
          <w:spacing w:val="0"/>
          <w:w w:val="100"/>
          <w:sz w:val="6"/>
          <w:szCs w:val="6"/>
        </w:rPr>
        <w:t>t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sz w:val="6"/>
          <w:szCs w:val="6"/>
        </w:rPr>
        <w:t>                                               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color w:val="4F5256"/>
          <w:spacing w:val="10"/>
          <w:w w:val="100"/>
          <w:sz w:val="6"/>
          <w:szCs w:val="6"/>
        </w:rPr>
        <w:t> </w:t>
      </w:r>
      <w:r>
        <w:rPr>
          <w:rFonts w:cs="Arial" w:hAnsi="Arial" w:eastAsia="Arial" w:ascii="Arial"/>
          <w:color w:val="4F5256"/>
          <w:spacing w:val="0"/>
          <w:w w:val="110"/>
          <w:sz w:val="6"/>
          <w:szCs w:val="6"/>
        </w:rPr>
        <w:t>ft</w:t>
      </w:r>
      <w:r>
        <w:rPr>
          <w:rFonts w:cs="Arial" w:hAnsi="Arial" w:eastAsia="Arial" w:ascii="Arial"/>
          <w:color w:val="000000"/>
          <w:spacing w:val="0"/>
          <w:w w:val="100"/>
          <w:sz w:val="6"/>
          <w:szCs w:val="6"/>
        </w:rPr>
      </w:r>
    </w:p>
    <w:p>
      <w:pPr>
        <w:rPr>
          <w:rFonts w:cs="Arial" w:hAnsi="Arial" w:eastAsia="Arial" w:ascii="Arial"/>
          <w:sz w:val="20"/>
          <w:szCs w:val="20"/>
        </w:rPr>
        <w:jc w:val="right"/>
        <w:spacing w:lineRule="exact" w:line="60"/>
        <w:ind w:right="1188"/>
      </w:pPr>
      <w:r>
        <w:rPr>
          <w:rFonts w:cs="Arial" w:hAnsi="Arial" w:eastAsia="Arial" w:ascii="Arial"/>
          <w:color w:val="4F5256"/>
          <w:w w:val="24"/>
          <w:position w:val="2"/>
          <w:sz w:val="48"/>
          <w:szCs w:val="48"/>
        </w:rPr>
        <w:t>·</w:t>
      </w:r>
      <w:r>
        <w:rPr>
          <w:rFonts w:cs="Arial" w:hAnsi="Arial" w:eastAsia="Arial" w:ascii="Arial"/>
          <w:color w:val="6B6D72"/>
          <w:w w:val="36"/>
          <w:position w:val="2"/>
          <w:sz w:val="48"/>
          <w:szCs w:val="48"/>
        </w:rPr>
        <w:t>~</w:t>
      </w:r>
      <w:r>
        <w:rPr>
          <w:rFonts w:cs="Arial" w:hAnsi="Arial" w:eastAsia="Arial" w:ascii="Arial"/>
          <w:color w:val="4F5256"/>
          <w:w w:val="110"/>
          <w:position w:val="2"/>
          <w:sz w:val="48"/>
          <w:szCs w:val="48"/>
        </w:rPr>
        <w:t>~</w:t>
      </w:r>
      <w:r>
        <w:rPr>
          <w:rFonts w:cs="Arial" w:hAnsi="Arial" w:eastAsia="Arial" w:ascii="Arial"/>
          <w:color w:val="4F5256"/>
          <w:spacing w:val="-56"/>
          <w:w w:val="110"/>
          <w:position w:val="2"/>
          <w:sz w:val="48"/>
          <w:szCs w:val="48"/>
        </w:rPr>
        <w:t>.</w:t>
      </w:r>
      <w:r>
        <w:rPr>
          <w:rFonts w:cs="Arial" w:hAnsi="Arial" w:eastAsia="Arial" w:ascii="Arial"/>
          <w:color w:val="4F5256"/>
          <w:spacing w:val="0"/>
          <w:w w:val="138"/>
          <w:position w:val="17"/>
          <w:sz w:val="20"/>
          <w:szCs w:val="20"/>
        </w:rPr>
        <w:t>\~</w:t>
      </w:r>
      <w:r>
        <w:rPr>
          <w:rFonts w:cs="Arial" w:hAnsi="Arial" w:eastAsia="Arial" w:ascii="Arial"/>
          <w:color w:val="4F5256"/>
          <w:spacing w:val="-1"/>
          <w:w w:val="138"/>
          <w:position w:val="17"/>
          <w:sz w:val="20"/>
          <w:szCs w:val="20"/>
        </w:rPr>
        <w:t>~</w:t>
      </w:r>
      <w:r>
        <w:rPr>
          <w:rFonts w:cs="Arial" w:hAnsi="Arial" w:eastAsia="Arial" w:ascii="Arial"/>
          <w:color w:val="6B6D72"/>
          <w:spacing w:val="0"/>
          <w:w w:val="35"/>
          <w:position w:val="17"/>
          <w:sz w:val="20"/>
          <w:szCs w:val="20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left"/>
        <w:spacing w:lineRule="exact" w:line="200"/>
        <w:ind w:left="3900" w:right="-62"/>
      </w:pP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2"/>
          <w:sz w:val="22"/>
          <w:szCs w:val="22"/>
        </w:rPr>
        <w:t>Data</w:t>
      </w:r>
      <w:r>
        <w:rPr>
          <w:rFonts w:cs="Times New Roman" w:hAnsi="Times New Roman" w:eastAsia="Times New Roman" w:ascii="Times New Roman"/>
          <w:color w:val="4F5256"/>
          <w:spacing w:val="-19"/>
          <w:w w:val="100"/>
          <w:position w:val="2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2"/>
          <w:sz w:val="22"/>
          <w:szCs w:val="22"/>
        </w:rPr>
        <w:t>eliberiril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2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color w:val="4F5256"/>
          <w:spacing w:val="52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F5256"/>
          <w:spacing w:val="0"/>
          <w:w w:val="100"/>
          <w:position w:val="2"/>
          <w:sz w:val="28"/>
          <w:szCs w:val="28"/>
        </w:rPr>
        <w:t>'2</w:t>
      </w:r>
      <w:r>
        <w:rPr>
          <w:rFonts w:cs="Arial" w:hAnsi="Arial" w:eastAsia="Arial" w:ascii="Arial"/>
          <w:color w:val="4F5256"/>
          <w:spacing w:val="39"/>
          <w:w w:val="100"/>
          <w:position w:val="2"/>
          <w:sz w:val="28"/>
          <w:szCs w:val="28"/>
        </w:rPr>
        <w:t> </w:t>
      </w:r>
      <w:r>
        <w:rPr>
          <w:rFonts w:cs="Arial" w:hAnsi="Arial" w:eastAsia="Arial" w:ascii="Arial"/>
          <w:color w:val="4F5256"/>
          <w:spacing w:val="0"/>
          <w:w w:val="79"/>
          <w:position w:val="2"/>
          <w:sz w:val="28"/>
          <w:szCs w:val="28"/>
        </w:rPr>
        <w:t>,</w:t>
      </w:r>
      <w:r>
        <w:rPr>
          <w:rFonts w:cs="Arial" w:hAnsi="Arial" w:eastAsia="Arial" w:ascii="Arial"/>
          <w:color w:val="4F5256"/>
          <w:spacing w:val="-8"/>
          <w:w w:val="79"/>
          <w:position w:val="2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2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color w:val="4F5256"/>
          <w:spacing w:val="45"/>
          <w:w w:val="100"/>
          <w:position w:val="2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2"/>
          <w:sz w:val="26"/>
          <w:szCs w:val="26"/>
        </w:rPr>
        <w:t>'2-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2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4F5256"/>
          <w:spacing w:val="5"/>
          <w:w w:val="100"/>
          <w:position w:val="2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66"/>
          <w:position w:val="2"/>
          <w:sz w:val="26"/>
          <w:szCs w:val="26"/>
        </w:rPr>
        <w:t>•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tLeast" w:line="200"/>
        <w:ind w:left="14"/>
      </w:pPr>
      <w:r>
        <w:br w:type="column"/>
      </w:r>
      <w:r>
        <w:rPr>
          <w:rFonts w:cs="Times New Roman" w:hAnsi="Times New Roman" w:eastAsia="Times New Roman" w:ascii="Times New Roman"/>
          <w:color w:val="4F5256"/>
          <w:w w:val="85"/>
          <w:sz w:val="20"/>
          <w:szCs w:val="20"/>
        </w:rPr>
        <w:t>Valabil</w:t>
      </w:r>
      <w:r>
        <w:rPr>
          <w:rFonts w:cs="Times New Roman" w:hAnsi="Times New Roman" w:eastAsia="Times New Roman" w:ascii="Times New Roman"/>
          <w:color w:val="4F5256"/>
          <w:spacing w:val="-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sz w:val="16"/>
          <w:szCs w:val="16"/>
        </w:rPr>
        <w:t>(vezi</w:t>
      </w:r>
      <w:r>
        <w:rPr>
          <w:rFonts w:cs="Times New Roman" w:hAnsi="Times New Roman" w:eastAsia="Times New Roman" w:ascii="Times New Roman"/>
          <w:color w:val="4F5256"/>
          <w:spacing w:val="24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sz w:val="20"/>
          <w:szCs w:val="20"/>
        </w:rPr>
        <w:t>verso)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4"/>
        <w:ind w:left="14"/>
      </w:pPr>
      <w:r>
        <w:rPr>
          <w:rFonts w:cs="Times New Roman" w:hAnsi="Times New Roman" w:eastAsia="Times New Roman" w:ascii="Times New Roman"/>
          <w:color w:val="4F5256"/>
          <w:spacing w:val="0"/>
          <w:w w:val="87"/>
          <w:sz w:val="18"/>
          <w:szCs w:val="18"/>
        </w:rPr>
        <w:t>Pran:ntul</w:t>
      </w:r>
      <w:r>
        <w:rPr>
          <w:rFonts w:cs="Times New Roman" w:hAnsi="Times New Roman" w:eastAsia="Times New Roman" w:ascii="Times New Roman"/>
          <w:color w:val="4F5256"/>
          <w:spacing w:val="0"/>
          <w:w w:val="87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F5256"/>
          <w:spacing w:val="15"/>
          <w:w w:val="87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7"/>
          <w:sz w:val="18"/>
          <w:szCs w:val="18"/>
        </w:rPr>
        <w:t>a:rtlfic:at</w:t>
      </w:r>
      <w:r>
        <w:rPr>
          <w:rFonts w:cs="Times New Roman" w:hAnsi="Times New Roman" w:eastAsia="Times New Roman" w:ascii="Times New Roman"/>
          <w:color w:val="4F5256"/>
          <w:spacing w:val="21"/>
          <w:w w:val="87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4F5256"/>
          <w:spacing w:val="-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sz w:val="18"/>
          <w:szCs w:val="18"/>
        </w:rPr>
        <w:t>fost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4" w:lineRule="exact" w:line="220"/>
        <w:ind w:right="-50"/>
      </w:pPr>
      <w:r>
        <w:rPr>
          <w:rFonts w:cs="Times New Roman" w:hAnsi="Times New Roman" w:eastAsia="Times New Roman" w:ascii="Times New Roman"/>
          <w:color w:val="4F5256"/>
          <w:w w:val="88"/>
          <w:position w:val="-1"/>
          <w:sz w:val="20"/>
          <w:szCs w:val="20"/>
        </w:rPr>
        <w:t>elibcrat</w:t>
      </w:r>
      <w:r>
        <w:rPr>
          <w:rFonts w:cs="Times New Roman" w:hAnsi="Times New Roman" w:eastAsia="Times New Roman" w:ascii="Times New Roman"/>
          <w:color w:val="4F5256"/>
          <w:spacing w:val="-26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74"/>
          <w:position w:val="-1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4F5256"/>
          <w:spacing w:val="21"/>
          <w:w w:val="74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4F5256"/>
          <w:spacing w:val="0"/>
          <w:w w:val="74"/>
          <w:position w:val="-1"/>
          <w:sz w:val="20"/>
          <w:szCs w:val="20"/>
        </w:rPr>
        <w:t>baza</w:t>
      </w:r>
      <w:r>
        <w:rPr>
          <w:rFonts w:cs="Arial" w:hAnsi="Arial" w:eastAsia="Arial" w:ascii="Arial"/>
          <w:color w:val="4F5256"/>
          <w:spacing w:val="-7"/>
          <w:w w:val="74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4"/>
          <w:position w:val="-1"/>
          <w:sz w:val="20"/>
          <w:szCs w:val="20"/>
        </w:rPr>
        <w:t>legii</w:t>
      </w:r>
      <w:r>
        <w:rPr>
          <w:rFonts w:cs="Times New Roman" w:hAnsi="Times New Roman" w:eastAsia="Times New Roman" w:ascii="Times New Roman"/>
          <w:color w:val="4F5256"/>
          <w:spacing w:val="34"/>
          <w:w w:val="84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4"/>
          <w:position w:val="-1"/>
          <w:sz w:val="20"/>
          <w:szCs w:val="20"/>
        </w:rPr>
        <w:t>nr.</w:t>
      </w:r>
      <w:r>
        <w:rPr>
          <w:rFonts w:cs="Times New Roman" w:hAnsi="Times New Roman" w:eastAsia="Times New Roman" w:ascii="Times New Roman"/>
          <w:color w:val="4F5256"/>
          <w:spacing w:val="6"/>
          <w:w w:val="84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4"/>
          <w:position w:val="-1"/>
          <w:sz w:val="20"/>
          <w:szCs w:val="20"/>
        </w:rPr>
        <w:t>10/199S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54"/>
          <w:szCs w:val="54"/>
        </w:rPr>
        <w:jc w:val="left"/>
        <w:spacing w:lineRule="exact" w:line="160"/>
        <w:sectPr>
          <w:type w:val="continuous"/>
          <w:pgSz w:w="16840" w:h="11920" w:orient="landscape"/>
          <w:pgMar w:top="1280" w:bottom="280" w:left="660" w:right="440"/>
          <w:cols w:num="3" w:equalWidth="off">
            <w:col w:w="6485" w:space="2435"/>
            <w:col w:w="2245" w:space="1523"/>
            <w:col w:w="3052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color w:val="4F5256"/>
          <w:spacing w:val="0"/>
          <w:w w:val="85"/>
          <w:position w:val="8"/>
          <w:sz w:val="20"/>
          <w:szCs w:val="20"/>
        </w:rPr>
        <w:t>SHRIA</w:t>
      </w:r>
      <w:r>
        <w:rPr>
          <w:rFonts w:cs="Times New Roman" w:hAnsi="Times New Roman" w:eastAsia="Times New Roman" w:ascii="Times New Roman"/>
          <w:color w:val="4F5256"/>
          <w:spacing w:val="0"/>
          <w:w w:val="85"/>
          <w:position w:val="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24"/>
          <w:w w:val="85"/>
          <w:position w:val="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8"/>
          <w:sz w:val="24"/>
          <w:szCs w:val="24"/>
        </w:rPr>
        <w:t>C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8"/>
          <w:sz w:val="24"/>
          <w:szCs w:val="24"/>
        </w:rPr>
        <w:t>  </w:t>
      </w:r>
      <w:r>
        <w:rPr>
          <w:rFonts w:cs="Times New Roman" w:hAnsi="Times New Roman" w:eastAsia="Times New Roman" w:ascii="Times New Roman"/>
          <w:color w:val="4F5256"/>
          <w:spacing w:val="6"/>
          <w:w w:val="100"/>
          <w:position w:val="8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8"/>
          <w:sz w:val="20"/>
          <w:szCs w:val="20"/>
        </w:rPr>
        <w:t>Nil.</w:t>
      </w:r>
      <w:r>
        <w:rPr>
          <w:rFonts w:cs="Times New Roman" w:hAnsi="Times New Roman" w:eastAsia="Times New Roman" w:ascii="Times New Roman"/>
          <w:color w:val="4F5256"/>
          <w:spacing w:val="9"/>
          <w:w w:val="100"/>
          <w:position w:val="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8"/>
          <w:sz w:val="54"/>
          <w:szCs w:val="54"/>
        </w:rPr>
        <w:t>02043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54"/>
          <w:szCs w:val="5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7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50"/>
          <w:szCs w:val="50"/>
        </w:rPr>
        <w:jc w:val="left"/>
        <w:spacing w:lineRule="exact" w:line="520"/>
        <w:ind w:left="113"/>
      </w:pPr>
      <w:r>
        <w:rPr>
          <w:rFonts w:cs="Arial" w:hAnsi="Arial" w:eastAsia="Arial" w:ascii="Arial"/>
          <w:spacing w:val="0"/>
          <w:w w:val="110"/>
          <w:position w:val="-4"/>
          <w:sz w:val="50"/>
          <w:szCs w:val="50"/>
        </w:rPr>
        <w:t>ti</w:t>
      </w:r>
      <w:r>
        <w:rPr>
          <w:rFonts w:cs="Arial" w:hAnsi="Arial" w:eastAsia="Arial" w:ascii="Arial"/>
          <w:spacing w:val="0"/>
          <w:w w:val="100"/>
          <w:position w:val="0"/>
          <w:sz w:val="50"/>
          <w:szCs w:val="5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20"/>
        <w:ind w:left="1337"/>
      </w:pP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Prezentul</w:t>
      </w:r>
      <w:r>
        <w:rPr>
          <w:rFonts w:cs="Times New Roman" w:hAnsi="Times New Roman" w:eastAsia="Times New Roman" w:ascii="Times New Roman"/>
          <w:color w:val="4F5256"/>
          <w:spacing w:val="45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certificat</w:t>
      </w:r>
      <w:r>
        <w:rPr>
          <w:rFonts w:cs="Times New Roman" w:hAnsi="Times New Roman" w:eastAsia="Times New Roman" w:ascii="Times New Roman"/>
          <w:color w:val="4F5256"/>
          <w:spacing w:val="27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va</w:t>
      </w:r>
      <w:r>
        <w:rPr>
          <w:rFonts w:cs="Times New Roman" w:hAnsi="Times New Roman" w:eastAsia="Times New Roman" w:ascii="Times New Roman"/>
          <w:color w:val="4F5256"/>
          <w:spacing w:val="11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72"/>
          <w:position w:val="1"/>
          <w:sz w:val="26"/>
          <w:szCs w:val="26"/>
        </w:rPr>
        <w:t>fi</w:t>
      </w:r>
      <w:r>
        <w:rPr>
          <w:rFonts w:cs="Times New Roman" w:hAnsi="Times New Roman" w:eastAsia="Times New Roman" w:ascii="Times New Roman"/>
          <w:color w:val="4F5256"/>
          <w:spacing w:val="45"/>
          <w:w w:val="72"/>
          <w:position w:val="1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vizat</w:t>
      </w:r>
      <w:r>
        <w:rPr>
          <w:rFonts w:cs="Times New Roman" w:hAnsi="Times New Roman" w:eastAsia="Times New Roman" w:ascii="Times New Roman"/>
          <w:color w:val="4F5256"/>
          <w:spacing w:val="21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color w:val="4F5256"/>
          <w:spacing w:val="21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emitent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17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din</w:t>
      </w:r>
      <w:r>
        <w:rPr>
          <w:rFonts w:cs="Times New Roman" w:hAnsi="Times New Roman" w:eastAsia="Times New Roman" w:ascii="Times New Roman"/>
          <w:color w:val="4F5256"/>
          <w:spacing w:val="43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1"/>
          <w:sz w:val="22"/>
          <w:szCs w:val="22"/>
        </w:rPr>
        <w:t>5</w:t>
      </w:r>
      <w:r>
        <w:rPr>
          <w:rFonts w:cs="Times New Roman" w:hAnsi="Times New Roman" w:eastAsia="Times New Roman" w:ascii="Times New Roman"/>
          <w:color w:val="4F5256"/>
          <w:spacing w:val="0"/>
          <w:w w:val="8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10"/>
          <w:w w:val="8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color w:val="4F5256"/>
          <w:spacing w:val="33"/>
          <w:w w:val="100"/>
          <w:position w:val="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4"/>
          <w:szCs w:val="24"/>
        </w:rPr>
        <w:t>5</w:t>
      </w:r>
      <w:r>
        <w:rPr>
          <w:rFonts w:cs="Times New Roman" w:hAnsi="Times New Roman" w:eastAsia="Times New Roman" w:ascii="Times New Roman"/>
          <w:color w:val="4F5256"/>
          <w:spacing w:val="11"/>
          <w:w w:val="100"/>
          <w:position w:val="1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1"/>
          <w:sz w:val="22"/>
          <w:szCs w:val="22"/>
        </w:rPr>
        <w:t>ani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4"/>
        <w:ind w:left="113"/>
      </w:pPr>
      <w:r>
        <w:rPr>
          <w:rFonts w:cs="Arial" w:hAnsi="Arial" w:eastAsia="Arial" w:ascii="Arial"/>
          <w:spacing w:val="0"/>
          <w:w w:val="42"/>
          <w:position w:val="-10"/>
          <w:sz w:val="20"/>
          <w:szCs w:val="20"/>
        </w:rPr>
        <w:t>~</w:t>
      </w:r>
      <w:r>
        <w:rPr>
          <w:rFonts w:cs="Arial" w:hAnsi="Arial" w:eastAsia="Arial" w:ascii="Arial"/>
          <w:spacing w:val="0"/>
          <w:w w:val="42"/>
          <w:position w:val="-10"/>
          <w:sz w:val="20"/>
          <w:szCs w:val="20"/>
        </w:rPr>
        <w:t>                                                                                                                     </w:t>
      </w:r>
      <w:r>
        <w:rPr>
          <w:rFonts w:cs="Arial" w:hAnsi="Arial" w:eastAsia="Arial" w:ascii="Arial"/>
          <w:spacing w:val="13"/>
          <w:w w:val="42"/>
          <w:position w:val="-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color w:val="4F5256"/>
          <w:spacing w:val="21"/>
          <w:w w:val="100"/>
          <w:position w:val="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0"/>
          <w:sz w:val="22"/>
          <w:szCs w:val="22"/>
        </w:rPr>
        <w:t>la</w:t>
      </w:r>
      <w:r>
        <w:rPr>
          <w:rFonts w:cs="Times New Roman" w:hAnsi="Times New Roman" w:eastAsia="Times New Roman" w:ascii="Times New Roman"/>
          <w:color w:val="4F5256"/>
          <w:spacing w:val="17"/>
          <w:w w:val="100"/>
          <w:position w:val="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0"/>
          <w:sz w:val="22"/>
          <w:szCs w:val="22"/>
        </w:rPr>
        <w:t>data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37"/>
          <w:w w:val="100"/>
          <w:position w:val="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0"/>
          <w:sz w:val="22"/>
          <w:szCs w:val="22"/>
        </w:rPr>
        <w:t>eliberlrii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440"/>
        <w:ind w:left="2086"/>
        <w:sectPr>
          <w:type w:val="continuous"/>
          <w:pgSz w:w="16840" w:h="11920" w:orient="landscape"/>
          <w:pgMar w:top="1280" w:bottom="280" w:left="660" w:right="440"/>
        </w:sectPr>
      </w:pPr>
      <w:r>
        <w:rPr>
          <w:rFonts w:cs="Times New Roman" w:hAnsi="Times New Roman" w:eastAsia="Times New Roman" w:ascii="Times New Roman"/>
          <w:i/>
          <w:color w:val="4F5256"/>
          <w:spacing w:val="-33"/>
          <w:w w:val="116"/>
          <w:position w:val="-24"/>
          <w:sz w:val="36"/>
          <w:szCs w:val="36"/>
        </w:rPr>
        <w:t>8</w:t>
      </w:r>
      <w:r>
        <w:rPr>
          <w:rFonts w:cs="Arial" w:hAnsi="Arial" w:eastAsia="Arial" w:ascii="Arial"/>
          <w:i/>
          <w:color w:val="919195"/>
          <w:spacing w:val="0"/>
          <w:w w:val="12"/>
          <w:position w:val="-8"/>
          <w:sz w:val="48"/>
          <w:szCs w:val="48"/>
        </w:rPr>
        <w:t>.</w:t>
      </w:r>
      <w:r>
        <w:rPr>
          <w:rFonts w:cs="Arial" w:hAnsi="Arial" w:eastAsia="Arial" w:ascii="Arial"/>
          <w:i/>
          <w:color w:val="919195"/>
          <w:spacing w:val="6"/>
          <w:w w:val="12"/>
          <w:position w:val="-8"/>
          <w:sz w:val="48"/>
          <w:szCs w:val="48"/>
        </w:rPr>
        <w:t>.</w:t>
      </w:r>
      <w:r>
        <w:rPr>
          <w:rFonts w:cs="Arial" w:hAnsi="Arial" w:eastAsia="Arial" w:ascii="Arial"/>
          <w:i/>
          <w:color w:val="4F5256"/>
          <w:spacing w:val="0"/>
          <w:w w:val="36"/>
          <w:position w:val="-8"/>
          <w:sz w:val="48"/>
          <w:szCs w:val="48"/>
        </w:rPr>
        <w:t>,</w:t>
      </w:r>
      <w:r>
        <w:rPr>
          <w:rFonts w:cs="Arial" w:hAnsi="Arial" w:eastAsia="Arial" w:ascii="Arial"/>
          <w:i/>
          <w:color w:val="4F5256"/>
          <w:spacing w:val="-47"/>
          <w:w w:val="100"/>
          <w:position w:val="-8"/>
          <w:sz w:val="48"/>
          <w:szCs w:val="48"/>
        </w:rPr>
        <w:t> </w:t>
      </w:r>
      <w:r>
        <w:rPr>
          <w:rFonts w:cs="Arial" w:hAnsi="Arial" w:eastAsia="Arial" w:ascii="Arial"/>
          <w:i/>
          <w:color w:val="4F5256"/>
          <w:spacing w:val="-35"/>
          <w:w w:val="70"/>
          <w:position w:val="-8"/>
          <w:sz w:val="48"/>
          <w:szCs w:val="48"/>
        </w:rPr>
        <w:t>/</w:t>
      </w:r>
      <w:r>
        <w:rPr>
          <w:rFonts w:cs="Times New Roman" w:hAnsi="Times New Roman" w:eastAsia="Times New Roman" w:ascii="Times New Roman"/>
          <w:i/>
          <w:color w:val="4F5256"/>
          <w:spacing w:val="2"/>
          <w:w w:val="44"/>
          <w:position w:val="-24"/>
          <w:sz w:val="36"/>
          <w:szCs w:val="36"/>
        </w:rPr>
        <w:t>'</w:t>
      </w:r>
      <w:r>
        <w:rPr>
          <w:rFonts w:cs="Arial" w:hAnsi="Arial" w:eastAsia="Arial" w:ascii="Arial"/>
          <w:i/>
          <w:color w:val="4F5256"/>
          <w:spacing w:val="-1"/>
          <w:w w:val="70"/>
          <w:position w:val="-8"/>
          <w:sz w:val="48"/>
          <w:szCs w:val="48"/>
        </w:rPr>
        <w:t>2</w:t>
      </w:r>
      <w:r>
        <w:rPr>
          <w:rFonts w:cs="Times New Roman" w:hAnsi="Times New Roman" w:eastAsia="Times New Roman" w:ascii="Times New Roman"/>
          <w:i/>
          <w:color w:val="4F5256"/>
          <w:spacing w:val="0"/>
          <w:w w:val="59"/>
          <w:position w:val="-24"/>
          <w:sz w:val="36"/>
          <w:szCs w:val="36"/>
        </w:rPr>
        <w:t>.</w:t>
      </w:r>
      <w:r>
        <w:rPr>
          <w:rFonts w:cs="Times New Roman" w:hAnsi="Times New Roman" w:eastAsia="Times New Roman" w:ascii="Times New Roman"/>
          <w:i/>
          <w:color w:val="4F5256"/>
          <w:spacing w:val="-49"/>
          <w:w w:val="100"/>
          <w:position w:val="-24"/>
          <w:sz w:val="36"/>
          <w:szCs w:val="36"/>
        </w:rPr>
        <w:t> </w:t>
      </w:r>
      <w:r>
        <w:rPr>
          <w:rFonts w:cs="Arial" w:hAnsi="Arial" w:eastAsia="Arial" w:ascii="Arial"/>
          <w:i/>
          <w:color w:val="4F5256"/>
          <w:spacing w:val="0"/>
          <w:w w:val="70"/>
          <w:position w:val="-8"/>
          <w:sz w:val="48"/>
          <w:szCs w:val="48"/>
        </w:rPr>
        <w:t>,</w:t>
      </w:r>
      <w:r>
        <w:rPr>
          <w:rFonts w:cs="Arial" w:hAnsi="Arial" w:eastAsia="Arial" w:ascii="Arial"/>
          <w:i/>
          <w:color w:val="4F5256"/>
          <w:spacing w:val="-120"/>
          <w:w w:val="70"/>
          <w:position w:val="-8"/>
          <w:sz w:val="48"/>
          <w:szCs w:val="48"/>
        </w:rPr>
        <w:t>o</w:t>
      </w:r>
      <w:r>
        <w:rPr>
          <w:rFonts w:cs="Times New Roman" w:hAnsi="Times New Roman" w:eastAsia="Times New Roman" w:ascii="Times New Roman"/>
          <w:i/>
          <w:color w:val="6B6D72"/>
          <w:spacing w:val="0"/>
          <w:w w:val="26"/>
          <w:position w:val="-24"/>
          <w:sz w:val="36"/>
          <w:szCs w:val="36"/>
        </w:rPr>
        <w:t>,</w:t>
      </w:r>
      <w:r>
        <w:rPr>
          <w:rFonts w:cs="Times New Roman" w:hAnsi="Times New Roman" w:eastAsia="Times New Roman" w:ascii="Times New Roman"/>
          <w:i/>
          <w:color w:val="4F5256"/>
          <w:spacing w:val="0"/>
          <w:w w:val="37"/>
          <w:position w:val="-24"/>
          <w:sz w:val="36"/>
          <w:szCs w:val="36"/>
        </w:rPr>
        <w:t>,</w:t>
      </w:r>
      <w:r>
        <w:rPr>
          <w:rFonts w:cs="Times New Roman" w:hAnsi="Times New Roman" w:eastAsia="Times New Roman" w:ascii="Times New Roman"/>
          <w:i/>
          <w:color w:val="4F5256"/>
          <w:spacing w:val="-28"/>
          <w:w w:val="100"/>
          <w:position w:val="-24"/>
          <w:sz w:val="36"/>
          <w:szCs w:val="36"/>
        </w:rPr>
        <w:t> </w:t>
      </w:r>
      <w:r>
        <w:rPr>
          <w:rFonts w:cs="Arial" w:hAnsi="Arial" w:eastAsia="Arial" w:ascii="Arial"/>
          <w:i/>
          <w:color w:val="4F5256"/>
          <w:spacing w:val="0"/>
          <w:w w:val="70"/>
          <w:position w:val="-8"/>
          <w:sz w:val="48"/>
          <w:szCs w:val="48"/>
        </w:rPr>
        <w:t>Q</w:t>
      </w:r>
      <w:r>
        <w:rPr>
          <w:rFonts w:cs="Arial" w:hAnsi="Arial" w:eastAsia="Arial" w:ascii="Arial"/>
          <w:i/>
          <w:color w:val="4F5256"/>
          <w:spacing w:val="-69"/>
          <w:w w:val="100"/>
          <w:position w:val="-8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i/>
          <w:color w:val="4F5256"/>
          <w:spacing w:val="0"/>
          <w:w w:val="110"/>
          <w:position w:val="-8"/>
          <w:sz w:val="16"/>
          <w:szCs w:val="16"/>
        </w:rPr>
        <w:t>'.T.JIVU'7A711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32"/>
          <w:szCs w:val="32"/>
        </w:rPr>
        <w:jc w:val="right"/>
        <w:spacing w:lineRule="exact" w:line="320"/>
      </w:pPr>
      <w:r>
        <w:rPr>
          <w:rFonts w:cs="Times New Roman" w:hAnsi="Times New Roman" w:eastAsia="Times New Roman" w:ascii="Times New Roman"/>
          <w:color w:val="4F5256"/>
          <w:spacing w:val="0"/>
          <w:w w:val="109"/>
          <w:sz w:val="32"/>
          <w:szCs w:val="32"/>
        </w:rPr>
        <w:t>02.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32"/>
          <w:szCs w:val="3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7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50"/>
          <w:szCs w:val="50"/>
        </w:rPr>
        <w:jc w:val="left"/>
        <w:spacing w:lineRule="exact" w:line="560"/>
        <w:sectPr>
          <w:type w:val="continuous"/>
          <w:pgSz w:w="16840" w:h="11920" w:orient="landscape"/>
          <w:pgMar w:top="1280" w:bottom="280" w:left="660" w:right="440"/>
          <w:cols w:num="2" w:equalWidth="off">
            <w:col w:w="1537" w:space="7926"/>
            <w:col w:w="6277"/>
          </w:cols>
        </w:sectPr>
      </w:pPr>
      <w:r>
        <w:rPr>
          <w:rFonts w:cs="Times New Roman" w:hAnsi="Times New Roman" w:eastAsia="Times New Roman" w:ascii="Times New Roman"/>
          <w:color w:val="4F5256"/>
          <w:spacing w:val="0"/>
          <w:w w:val="92"/>
          <w:position w:val="-2"/>
          <w:sz w:val="50"/>
          <w:szCs w:val="50"/>
        </w:rPr>
        <w:t>LEGITIMA</w:t>
      </w:r>
      <w:r>
        <w:rPr>
          <w:rFonts w:cs="Times New Roman" w:hAnsi="Times New Roman" w:eastAsia="Times New Roman" w:ascii="Times New Roman"/>
          <w:color w:val="4F5256"/>
          <w:spacing w:val="72"/>
          <w:w w:val="92"/>
          <w:position w:val="-2"/>
          <w:sz w:val="50"/>
          <w:szCs w:val="50"/>
        </w:rPr>
        <w:t> </w:t>
      </w:r>
      <w:r>
        <w:rPr>
          <w:rFonts w:cs="Times New Roman" w:hAnsi="Times New Roman" w:eastAsia="Times New Roman" w:ascii="Times New Roman"/>
          <w:color w:val="4F5256"/>
          <w:spacing w:val="0"/>
          <w:w w:val="100"/>
          <w:position w:val="-2"/>
          <w:sz w:val="50"/>
          <w:szCs w:val="50"/>
        </w:rPr>
        <w:t>TIE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50"/>
          <w:szCs w:val="5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spacing w:before="34"/>
        <w:ind w:left="7715" w:right="7885"/>
        <w:sectPr>
          <w:type w:val="continuous"/>
          <w:pgSz w:w="16840" w:h="11920" w:orient="landscape"/>
          <w:pgMar w:top="1280" w:bottom="280" w:left="660" w:right="440"/>
        </w:sectPr>
      </w:pPr>
      <w:r>
        <w:rPr>
          <w:rFonts w:cs="Arial" w:hAnsi="Arial" w:eastAsia="Arial" w:ascii="Arial"/>
          <w:color w:val="4F5256"/>
          <w:spacing w:val="0"/>
          <w:w w:val="55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30"/>
          <w:szCs w:val="30"/>
        </w:rPr>
        <w:jc w:val="left"/>
        <w:spacing w:before="68"/>
        <w:ind w:left="2705"/>
      </w:pPr>
      <w:r>
        <w:rPr>
          <w:rFonts w:cs="Times New Roman" w:hAnsi="Times New Roman" w:eastAsia="Times New Roman" w:ascii="Times New Roman"/>
          <w:spacing w:val="0"/>
          <w:w w:val="100"/>
          <w:sz w:val="26"/>
          <w:szCs w:val="26"/>
        </w:rPr>
        <w:t>S.C.</w:t>
      </w:r>
      <w:r>
        <w:rPr>
          <w:rFonts w:cs="Times New Roman" w:hAnsi="Times New Roman" w:eastAsia="Times New Roman" w:ascii="Times New Roman"/>
          <w:spacing w:val="0"/>
          <w:w w:val="100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0"/>
          <w:w w:val="88"/>
          <w:sz w:val="30"/>
          <w:szCs w:val="30"/>
        </w:rPr>
        <w:t>PAZYGEO</w:t>
      </w:r>
      <w:r>
        <w:rPr>
          <w:rFonts w:cs="Times New Roman" w:hAnsi="Times New Roman" w:eastAsia="Times New Roman" w:ascii="Times New Roman"/>
          <w:spacing w:val="0"/>
          <w:w w:val="88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spacing w:val="33"/>
          <w:w w:val="88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spacing w:val="0"/>
          <w:w w:val="88"/>
          <w:sz w:val="30"/>
          <w:szCs w:val="30"/>
        </w:rPr>
        <w:t>PROIECT</w:t>
      </w:r>
      <w:r>
        <w:rPr>
          <w:rFonts w:cs="Times New Roman" w:hAnsi="Times New Roman" w:eastAsia="Times New Roman" w:ascii="Times New Roman"/>
          <w:spacing w:val="0"/>
          <w:w w:val="88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spacing w:val="54"/>
          <w:w w:val="88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spacing w:val="0"/>
          <w:w w:val="88"/>
          <w:sz w:val="30"/>
          <w:szCs w:val="30"/>
        </w:rPr>
        <w:t>S.R.L.</w:t>
      </w:r>
      <w:r>
        <w:rPr>
          <w:rFonts w:cs="Times New Roman" w:hAnsi="Times New Roman" w:eastAsia="Times New Roman" w:ascii="Times New Roman"/>
          <w:spacing w:val="48"/>
          <w:w w:val="88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E82372"/>
          <w:spacing w:val="0"/>
          <w:w w:val="100"/>
          <w:sz w:val="30"/>
          <w:szCs w:val="30"/>
        </w:rPr>
        <w:t>-</w:t>
      </w:r>
      <w:r>
        <w:rPr>
          <w:rFonts w:cs="Times New Roman" w:hAnsi="Times New Roman" w:eastAsia="Times New Roman" w:ascii="Times New Roman"/>
          <w:color w:val="E82372"/>
          <w:spacing w:val="46"/>
          <w:w w:val="100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ED629E"/>
          <w:spacing w:val="0"/>
          <w:w w:val="100"/>
          <w:sz w:val="30"/>
          <w:szCs w:val="30"/>
        </w:rPr>
        <w:t>R01\1ANIA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30"/>
          <w:szCs w:val="3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1"/>
        <w:ind w:left="2690"/>
      </w:pP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Sat</w:t>
      </w:r>
      <w:r>
        <w:rPr>
          <w:rFonts w:cs="Arial" w:hAnsi="Arial" w:eastAsia="Arial" w:ascii="Arial"/>
          <w:color w:val="9A9A9A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Zahanaua</w:t>
      </w:r>
      <w:r>
        <w:rPr>
          <w:rFonts w:cs="Arial" w:hAnsi="Arial" w:eastAsia="Arial" w:ascii="Arial"/>
          <w:color w:val="ACACAE"/>
          <w:spacing w:val="0"/>
          <w:w w:val="35"/>
          <w:sz w:val="20"/>
          <w:szCs w:val="20"/>
        </w:rPr>
        <w:t>,</w:t>
      </w:r>
      <w:r>
        <w:rPr>
          <w:rFonts w:cs="Arial" w:hAnsi="Arial" w:eastAsia="Arial" w:ascii="Arial"/>
          <w:color w:val="ACACAE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ACACAE"/>
          <w:spacing w:val="-2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comuna</w:t>
      </w:r>
      <w:r>
        <w:rPr>
          <w:rFonts w:cs="Arial" w:hAnsi="Arial" w:eastAsia="Arial" w:ascii="Arial"/>
          <w:color w:val="9A9A9A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Tarqsoru</w:t>
      </w:r>
      <w:r>
        <w:rPr>
          <w:rFonts w:cs="Arial" w:hAnsi="Arial" w:eastAsia="Arial" w:ascii="Arial"/>
          <w:color w:val="9A9A9A"/>
          <w:spacing w:val="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Vechi,</w:t>
      </w:r>
      <w:r>
        <w:rPr>
          <w:rFonts w:cs="Arial" w:hAnsi="Arial" w:eastAsia="Arial" w:ascii="Arial"/>
          <w:color w:val="9A9A9A"/>
          <w:spacing w:val="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95"/>
          <w:sz w:val="20"/>
          <w:szCs w:val="20"/>
        </w:rPr>
        <w:t>Str</w:t>
      </w:r>
      <w:r>
        <w:rPr>
          <w:rFonts w:cs="Arial" w:hAnsi="Arial" w:eastAsia="Arial" w:ascii="Arial"/>
          <w:color w:val="C6C6C6"/>
          <w:spacing w:val="0"/>
          <w:w w:val="26"/>
          <w:sz w:val="20"/>
          <w:szCs w:val="20"/>
        </w:rPr>
        <w:t>.</w:t>
      </w:r>
      <w:r>
        <w:rPr>
          <w:rFonts w:cs="Arial" w:hAnsi="Arial" w:eastAsia="Arial" w:ascii="Arial"/>
          <w:color w:val="C6C6C6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C6C6C6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3"/>
          <w:sz w:val="18"/>
          <w:szCs w:val="18"/>
        </w:rPr>
        <w:t>Etern</w:t>
      </w:r>
      <w:r>
        <w:rPr>
          <w:rFonts w:cs="Arial" w:hAnsi="Arial" w:eastAsia="Arial" w:ascii="Arial"/>
          <w:color w:val="ACACAE"/>
          <w:spacing w:val="0"/>
          <w:w w:val="60"/>
          <w:sz w:val="18"/>
          <w:szCs w:val="18"/>
        </w:rPr>
        <w:t>i</w:t>
      </w:r>
      <w:r>
        <w:rPr>
          <w:rFonts w:cs="Arial" w:hAnsi="Arial" w:eastAsia="Arial" w:ascii="Arial"/>
          <w:color w:val="9A9A9A"/>
          <w:spacing w:val="0"/>
          <w:w w:val="87"/>
          <w:sz w:val="18"/>
          <w:szCs w:val="18"/>
        </w:rPr>
        <w:t>tat1i</w:t>
      </w:r>
      <w:r>
        <w:rPr>
          <w:rFonts w:cs="Arial" w:hAnsi="Arial" w:eastAsia="Arial" w:ascii="Arial"/>
          <w:color w:val="9A9A9A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9A9A9A"/>
          <w:spacing w:val="2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nr.</w:t>
      </w:r>
      <w:r>
        <w:rPr>
          <w:rFonts w:cs="Arial" w:hAnsi="Arial" w:eastAsia="Arial" w:ascii="Arial"/>
          <w:color w:val="9A9A9A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89"/>
          <w:sz w:val="20"/>
          <w:szCs w:val="20"/>
        </w:rPr>
        <w:t>14</w:t>
      </w:r>
      <w:r>
        <w:rPr>
          <w:rFonts w:cs="Arial" w:hAnsi="Arial" w:eastAsia="Arial" w:ascii="Arial"/>
          <w:color w:val="ACACAE"/>
          <w:spacing w:val="0"/>
          <w:w w:val="26"/>
          <w:sz w:val="20"/>
          <w:szCs w:val="20"/>
        </w:rPr>
        <w:t>,</w:t>
      </w:r>
      <w:r>
        <w:rPr>
          <w:rFonts w:cs="Arial" w:hAnsi="Arial" w:eastAsia="Arial" w:ascii="Arial"/>
          <w:color w:val="ACACAE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ACACAE"/>
          <w:spacing w:val="-2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2"/>
          <w:sz w:val="20"/>
          <w:szCs w:val="20"/>
        </w:rPr>
        <w:t>jud</w:t>
      </w:r>
      <w:r>
        <w:rPr>
          <w:rFonts w:cs="Arial" w:hAnsi="Arial" w:eastAsia="Arial" w:ascii="Arial"/>
          <w:color w:val="ACACAE"/>
          <w:spacing w:val="0"/>
          <w:w w:val="35"/>
          <w:sz w:val="20"/>
          <w:szCs w:val="20"/>
        </w:rPr>
        <w:t>.</w:t>
      </w:r>
      <w:r>
        <w:rPr>
          <w:rFonts w:cs="Arial" w:hAnsi="Arial" w:eastAsia="Arial" w:ascii="Arial"/>
          <w:color w:val="ACACAE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ACACAE"/>
          <w:spacing w:val="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Prahova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spacing w:lineRule="exact" w:line="220"/>
        <w:ind w:left="2660" w:right="2574"/>
      </w:pPr>
      <w:r>
        <w:rPr>
          <w:rFonts w:cs="Arial" w:hAnsi="Arial" w:eastAsia="Arial" w:ascii="Arial"/>
          <w:color w:val="9A9A9A"/>
          <w:w w:val="98"/>
          <w:sz w:val="20"/>
          <w:szCs w:val="20"/>
        </w:rPr>
        <w:t>Phone</w:t>
      </w:r>
      <w:r>
        <w:rPr>
          <w:rFonts w:cs="Arial" w:hAnsi="Arial" w:eastAsia="Arial" w:ascii="Arial"/>
          <w:color w:val="ACACAE"/>
          <w:w w:val="35"/>
          <w:sz w:val="20"/>
          <w:szCs w:val="20"/>
        </w:rPr>
        <w:t>:</w:t>
      </w:r>
      <w:r>
        <w:rPr>
          <w:rFonts w:cs="Arial" w:hAnsi="Arial" w:eastAsia="Arial" w:ascii="Arial"/>
          <w:color w:val="ACACAE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ACACAE"/>
          <w:spacing w:val="-1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0722-15</w:t>
      </w:r>
      <w:r>
        <w:rPr>
          <w:rFonts w:cs="Arial" w:hAnsi="Arial" w:eastAsia="Arial" w:ascii="Arial"/>
          <w:color w:val="9A9A9A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13</w:t>
      </w:r>
      <w:r>
        <w:rPr>
          <w:rFonts w:cs="Arial" w:hAnsi="Arial" w:eastAsia="Arial" w:ascii="Arial"/>
          <w:color w:val="9A9A9A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90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ACACAE"/>
          <w:spacing w:val="0"/>
          <w:w w:val="44"/>
          <w:sz w:val="20"/>
          <w:szCs w:val="20"/>
        </w:rPr>
        <w:t>;</w:t>
      </w:r>
      <w:r>
        <w:rPr>
          <w:rFonts w:cs="Arial" w:hAnsi="Arial" w:eastAsia="Arial" w:ascii="Arial"/>
          <w:color w:val="ACACAE"/>
          <w:spacing w:val="0"/>
          <w:w w:val="44"/>
          <w:sz w:val="20"/>
          <w:szCs w:val="20"/>
        </w:rPr>
        <w:t>  </w:t>
      </w:r>
      <w:r>
        <w:rPr>
          <w:rFonts w:cs="Arial" w:hAnsi="Arial" w:eastAsia="Arial" w:ascii="Arial"/>
          <w:color w:val="ACACAE"/>
          <w:spacing w:val="8"/>
          <w:w w:val="44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0721</w:t>
      </w:r>
      <w:r>
        <w:rPr>
          <w:rFonts w:cs="Arial" w:hAnsi="Arial" w:eastAsia="Arial" w:ascii="Arial"/>
          <w:color w:val="9A9A9A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27</w:t>
      </w:r>
      <w:r>
        <w:rPr>
          <w:rFonts w:cs="Arial" w:hAnsi="Arial" w:eastAsia="Arial" w:ascii="Arial"/>
          <w:color w:val="9A9A9A"/>
          <w:spacing w:val="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33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03</w:t>
      </w:r>
      <w:r>
        <w:rPr>
          <w:rFonts w:cs="Arial" w:hAnsi="Arial" w:eastAsia="Arial" w:ascii="Arial"/>
          <w:color w:val="9A9A9A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e-ma:</w:t>
      </w:r>
      <w:r>
        <w:rPr>
          <w:rFonts w:cs="Arial" w:hAnsi="Arial" w:eastAsia="Arial" w:ascii="Arial"/>
          <w:color w:val="9A9A9A"/>
          <w:spacing w:val="4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ACACAE"/>
          <w:spacing w:val="0"/>
          <w:w w:val="17"/>
          <w:sz w:val="20"/>
          <w:szCs w:val="20"/>
        </w:rPr>
        <w:t>: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left"/>
        <w:spacing w:lineRule="exact" w:line="280"/>
        <w:ind w:left="2695"/>
      </w:pPr>
      <w:r>
        <w:rPr>
          <w:rFonts w:cs="Times New Roman" w:hAnsi="Times New Roman" w:eastAsia="Times New Roman" w:ascii="Times New Roman"/>
          <w:color w:val="9A9A9A"/>
          <w:spacing w:val="0"/>
          <w:w w:val="86"/>
          <w:sz w:val="26"/>
          <w:szCs w:val="26"/>
        </w:rPr>
        <w:t>CO'.\S</w:t>
      </w:r>
      <w:r>
        <w:rPr>
          <w:rFonts w:cs="Times New Roman" w:hAnsi="Times New Roman" w:eastAsia="Times New Roman" w:ascii="Times New Roman"/>
          <w:color w:val="9A9A9A"/>
          <w:spacing w:val="-1"/>
          <w:w w:val="86"/>
          <w:sz w:val="26"/>
          <w:szCs w:val="26"/>
        </w:rPr>
        <w:t>L</w:t>
      </w:r>
      <w:r>
        <w:rPr>
          <w:rFonts w:cs="Times New Roman" w:hAnsi="Times New Roman" w:eastAsia="Times New Roman" w:ascii="Times New Roman"/>
          <w:color w:val="ACACAE"/>
          <w:spacing w:val="0"/>
          <w:w w:val="86"/>
          <w:sz w:val="26"/>
          <w:szCs w:val="26"/>
        </w:rPr>
        <w:t>'</w:t>
      </w:r>
      <w:r>
        <w:rPr>
          <w:rFonts w:cs="Times New Roman" w:hAnsi="Times New Roman" w:eastAsia="Times New Roman" w:ascii="Times New Roman"/>
          <w:color w:val="9A9A9A"/>
          <w:spacing w:val="0"/>
          <w:w w:val="86"/>
          <w:sz w:val="26"/>
          <w:szCs w:val="26"/>
        </w:rPr>
        <w:t>LTANT-\</w:t>
      </w:r>
      <w:r>
        <w:rPr>
          <w:rFonts w:cs="Times New Roman" w:hAnsi="Times New Roman" w:eastAsia="Times New Roman" w:ascii="Times New Roman"/>
          <w:color w:val="9A9A9A"/>
          <w:spacing w:val="0"/>
          <w:w w:val="86"/>
          <w:sz w:val="26"/>
          <w:szCs w:val="26"/>
        </w:rPr>
        <w:t>   </w:t>
      </w:r>
      <w:r>
        <w:rPr>
          <w:rFonts w:cs="Times New Roman" w:hAnsi="Times New Roman" w:eastAsia="Times New Roman" w:ascii="Times New Roman"/>
          <w:color w:val="9A9A9A"/>
          <w:spacing w:val="14"/>
          <w:w w:val="86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86"/>
          <w:sz w:val="26"/>
          <w:szCs w:val="26"/>
        </w:rPr>
        <w:t>SI</w:t>
      </w:r>
      <w:r>
        <w:rPr>
          <w:rFonts w:cs="Times New Roman" w:hAnsi="Times New Roman" w:eastAsia="Times New Roman" w:ascii="Times New Roman"/>
          <w:color w:val="9A9A9A"/>
          <w:spacing w:val="29"/>
          <w:w w:val="86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109"/>
          <w:sz w:val="24"/>
          <w:szCs w:val="24"/>
        </w:rPr>
        <w:t>SER</w:t>
      </w:r>
      <w:r>
        <w:rPr>
          <w:rFonts w:cs="Times New Roman" w:hAnsi="Times New Roman" w:eastAsia="Times New Roman" w:ascii="Times New Roman"/>
          <w:color w:val="9A9A9A"/>
          <w:spacing w:val="-1"/>
          <w:w w:val="109"/>
          <w:sz w:val="24"/>
          <w:szCs w:val="24"/>
        </w:rPr>
        <w:t>\</w:t>
      </w:r>
      <w:r>
        <w:rPr>
          <w:rFonts w:cs="Times New Roman" w:hAnsi="Times New Roman" w:eastAsia="Times New Roman" w:ascii="Times New Roman"/>
          <w:color w:val="ACACAE"/>
          <w:spacing w:val="0"/>
          <w:w w:val="65"/>
          <w:sz w:val="24"/>
          <w:szCs w:val="24"/>
        </w:rPr>
        <w:t>'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4"/>
          <w:szCs w:val="24"/>
        </w:rPr>
        <w:t>ICII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9A9A9A"/>
          <w:spacing w:val="-2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85"/>
          <w:sz w:val="26"/>
          <w:szCs w:val="26"/>
        </w:rPr>
        <w:t>GEOLOGICE</w:t>
      </w:r>
      <w:r>
        <w:rPr>
          <w:rFonts w:cs="Times New Roman" w:hAnsi="Times New Roman" w:eastAsia="Times New Roman" w:ascii="Times New Roman"/>
          <w:color w:val="9A9A9A"/>
          <w:spacing w:val="0"/>
          <w:w w:val="85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color w:val="9A9A9A"/>
          <w:spacing w:val="5"/>
          <w:w w:val="85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85"/>
          <w:sz w:val="26"/>
          <w:szCs w:val="26"/>
        </w:rPr>
        <w:t>SI</w:t>
      </w:r>
      <w:r>
        <w:rPr>
          <w:rFonts w:cs="Times New Roman" w:hAnsi="Times New Roman" w:eastAsia="Times New Roman" w:ascii="Times New Roman"/>
          <w:color w:val="9A9A9A"/>
          <w:spacing w:val="27"/>
          <w:w w:val="85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6"/>
          <w:szCs w:val="26"/>
        </w:rPr>
        <w:t>GEOTEH:'\fCE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6"/>
          <w:szCs w:val="26"/>
        </w:rPr>
      </w:r>
    </w:p>
    <w:p>
      <w:pPr>
        <w:rPr>
          <w:sz w:val="17"/>
          <w:szCs w:val="17"/>
        </w:rPr>
        <w:jc w:val="left"/>
        <w:spacing w:before="4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8"/>
          <w:szCs w:val="28"/>
        </w:rPr>
        <w:jc w:val="center"/>
        <w:ind w:left="3537" w:right="3248"/>
      </w:pPr>
      <w:r>
        <w:rPr>
          <w:rFonts w:cs="Arial" w:hAnsi="Arial" w:eastAsia="Arial" w:ascii="Arial"/>
          <w:color w:val="424644"/>
          <w:spacing w:val="0"/>
          <w:w w:val="100"/>
          <w:sz w:val="28"/>
          <w:szCs w:val="28"/>
        </w:rPr>
        <w:t>Proiect</w:t>
      </w:r>
      <w:r>
        <w:rPr>
          <w:rFonts w:cs="Arial" w:hAnsi="Arial" w:eastAsia="Arial" w:ascii="Arial"/>
          <w:color w:val="424644"/>
          <w:spacing w:val="-3"/>
          <w:w w:val="100"/>
          <w:sz w:val="28"/>
          <w:szCs w:val="28"/>
        </w:rPr>
        <w:t> </w:t>
      </w:r>
      <w:r>
        <w:rPr>
          <w:rFonts w:cs="Arial" w:hAnsi="Arial" w:eastAsia="Arial" w:ascii="Arial"/>
          <w:color w:val="424644"/>
          <w:spacing w:val="0"/>
          <w:w w:val="100"/>
          <w:sz w:val="28"/>
          <w:szCs w:val="28"/>
        </w:rPr>
        <w:t>nr.</w:t>
      </w:r>
      <w:r>
        <w:rPr>
          <w:rFonts w:cs="Arial" w:hAnsi="Arial" w:eastAsia="Arial" w:ascii="Arial"/>
          <w:color w:val="424644"/>
          <w:spacing w:val="-1"/>
          <w:w w:val="100"/>
          <w:sz w:val="28"/>
          <w:szCs w:val="28"/>
        </w:rPr>
        <w:t> </w:t>
      </w:r>
      <w:r>
        <w:rPr>
          <w:rFonts w:cs="Arial" w:hAnsi="Arial" w:eastAsia="Arial" w:ascii="Arial"/>
          <w:color w:val="424644"/>
          <w:spacing w:val="0"/>
          <w:w w:val="100"/>
          <w:sz w:val="28"/>
          <w:szCs w:val="28"/>
        </w:rPr>
        <w:t>560/2021</w:t>
      </w:r>
      <w:r>
        <w:rPr>
          <w:rFonts w:cs="Arial" w:hAnsi="Arial" w:eastAsia="Arial" w:ascii="Arial"/>
          <w:color w:val="000000"/>
          <w:spacing w:val="0"/>
          <w:w w:val="100"/>
          <w:sz w:val="28"/>
          <w:szCs w:val="28"/>
        </w:rPr>
      </w:r>
    </w:p>
    <w:p>
      <w:pPr>
        <w:rPr>
          <w:sz w:val="15"/>
          <w:szCs w:val="15"/>
        </w:rPr>
        <w:jc w:val="left"/>
        <w:spacing w:before="3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78"/>
          <w:szCs w:val="78"/>
        </w:rPr>
        <w:jc w:val="center"/>
        <w:ind w:left="778" w:right="601"/>
      </w:pPr>
      <w:r>
        <w:rPr>
          <w:rFonts w:cs="Arial" w:hAnsi="Arial" w:eastAsia="Arial" w:ascii="Arial"/>
          <w:b/>
          <w:color w:val="424644"/>
          <w:spacing w:val="0"/>
          <w:w w:val="100"/>
          <w:sz w:val="78"/>
          <w:szCs w:val="78"/>
        </w:rPr>
        <w:t>STUDIU</w:t>
      </w:r>
      <w:r>
        <w:rPr>
          <w:rFonts w:cs="Arial" w:hAnsi="Arial" w:eastAsia="Arial" w:ascii="Arial"/>
          <w:b/>
          <w:color w:val="424644"/>
          <w:spacing w:val="92"/>
          <w:w w:val="100"/>
          <w:sz w:val="78"/>
          <w:szCs w:val="78"/>
        </w:rPr>
        <w:t> </w:t>
      </w:r>
      <w:r>
        <w:rPr>
          <w:rFonts w:cs="Arial" w:hAnsi="Arial" w:eastAsia="Arial" w:ascii="Arial"/>
          <w:b/>
          <w:color w:val="424644"/>
          <w:spacing w:val="0"/>
          <w:w w:val="100"/>
          <w:sz w:val="78"/>
          <w:szCs w:val="78"/>
        </w:rPr>
        <w:t>GEOTEHNIC</w:t>
      </w:r>
      <w:r>
        <w:rPr>
          <w:rFonts w:cs="Arial" w:hAnsi="Arial" w:eastAsia="Arial" w:ascii="Arial"/>
          <w:color w:val="000000"/>
          <w:spacing w:val="0"/>
          <w:w w:val="100"/>
          <w:sz w:val="78"/>
          <w:szCs w:val="7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4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center"/>
        <w:ind w:left="3814" w:right="3626"/>
      </w:pP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24644"/>
          <w:spacing w:val="5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24644"/>
          <w:spacing w:val="0"/>
          <w:w w:val="107"/>
          <w:sz w:val="24"/>
          <w:szCs w:val="24"/>
        </w:rPr>
        <w:t>proiectul: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1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center"/>
        <w:spacing w:lineRule="auto" w:line="358"/>
        <w:ind w:left="247" w:right="96" w:firstLine="6"/>
      </w:pP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DESFIINTARE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4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STATIE</w:t>
      </w:r>
      <w:r>
        <w:rPr>
          <w:rFonts w:cs="Times New Roman" w:hAnsi="Times New Roman" w:eastAsia="Times New Roman" w:ascii="Times New Roman"/>
          <w:color w:val="2169BA"/>
          <w:spacing w:val="6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DE</w:t>
      </w:r>
      <w:r>
        <w:rPr>
          <w:rFonts w:cs="Times New Roman" w:hAnsi="Times New Roman" w:eastAsia="Times New Roman" w:ascii="Times New Roman"/>
          <w:color w:val="2169BA"/>
          <w:spacing w:val="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DISTRIBUTIE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4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CARBURANTI</w:t>
      </w:r>
      <w:r>
        <w:rPr>
          <w:rFonts w:cs="Times New Roman" w:hAnsi="Times New Roman" w:eastAsia="Times New Roman" w:ascii="Times New Roman"/>
          <w:color w:val="2169BA"/>
          <w:spacing w:val="6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EXISTENTA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(Cl,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C2,</w:t>
      </w:r>
      <w:r>
        <w:rPr>
          <w:rFonts w:cs="Times New Roman" w:hAnsi="Times New Roman" w:eastAsia="Times New Roman" w:ascii="Times New Roman"/>
          <w:color w:val="2169BA"/>
          <w:spacing w:val="2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C3,</w:t>
      </w:r>
      <w:r>
        <w:rPr>
          <w:rFonts w:cs="Times New Roman" w:hAnsi="Times New Roman" w:eastAsia="Times New Roman" w:ascii="Times New Roman"/>
          <w:color w:val="2169BA"/>
          <w:spacing w:val="1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C4</w:t>
      </w:r>
      <w:r>
        <w:rPr>
          <w:rFonts w:cs="Times New Roman" w:hAnsi="Times New Roman" w:eastAsia="Times New Roman" w:ascii="Times New Roman"/>
          <w:color w:val="2169BA"/>
          <w:spacing w:val="16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CU</w:t>
      </w:r>
      <w:r>
        <w:rPr>
          <w:rFonts w:cs="Times New Roman" w:hAnsi="Times New Roman" w:eastAsia="Times New Roman" w:ascii="Times New Roman"/>
          <w:color w:val="2169BA"/>
          <w:spacing w:val="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AMENAJARILE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5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AFERENTE)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2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SI</w:t>
      </w:r>
      <w:r>
        <w:rPr>
          <w:rFonts w:cs="Times New Roman" w:hAnsi="Times New Roman" w:eastAsia="Times New Roman" w:ascii="Times New Roman"/>
          <w:color w:val="2169BA"/>
          <w:spacing w:val="1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CONSTRUIRE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STATIE</w:t>
      </w:r>
      <w:r>
        <w:rPr>
          <w:rFonts w:cs="Times New Roman" w:hAnsi="Times New Roman" w:eastAsia="Times New Roman" w:ascii="Times New Roman"/>
          <w:color w:val="2169BA"/>
          <w:spacing w:val="6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DE</w:t>
      </w:r>
      <w:r>
        <w:rPr>
          <w:rFonts w:cs="Times New Roman" w:hAnsi="Times New Roman" w:eastAsia="Times New Roman" w:ascii="Times New Roman"/>
          <w:color w:val="2169BA"/>
          <w:spacing w:val="1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DISTRIBUTIE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39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CARBURANTI,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MIJLOACE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5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PUBLICITATE,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iMPREJMUIRE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2169BA"/>
          <w:spacing w:val="5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TEREN</w:t>
      </w:r>
      <w:r>
        <w:rPr>
          <w:rFonts w:cs="Times New Roman" w:hAnsi="Times New Roman" w:eastAsia="Times New Roman" w:ascii="Times New Roman"/>
          <w:color w:val="2169BA"/>
          <w:spacing w:val="6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SI</w:t>
      </w:r>
      <w:r>
        <w:rPr>
          <w:rFonts w:cs="Times New Roman" w:hAnsi="Times New Roman" w:eastAsia="Times New Roman" w:ascii="Times New Roman"/>
          <w:color w:val="2169BA"/>
          <w:spacing w:val="1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ORGANIZARE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3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DE</w:t>
      </w:r>
      <w:r>
        <w:rPr>
          <w:rFonts w:cs="Times New Roman" w:hAnsi="Times New Roman" w:eastAsia="Times New Roman" w:ascii="Times New Roman"/>
          <w:color w:val="2169BA"/>
          <w:spacing w:val="1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SANTIER,</w:t>
      </w:r>
      <w:r>
        <w:rPr>
          <w:rFonts w:cs="Times New Roman" w:hAnsi="Times New Roman" w:eastAsia="Times New Roman" w:ascii="Times New Roman"/>
          <w:color w:val="2169BA"/>
          <w:spacing w:val="6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IN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MUNICIPIUL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4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PLOIESTI,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36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STRADA</w:t>
      </w:r>
      <w:r>
        <w:rPr>
          <w:rFonts w:cs="Times New Roman" w:hAnsi="Times New Roman" w:eastAsia="Times New Roman" w:ascii="Times New Roman"/>
          <w:color w:val="2169BA"/>
          <w:spacing w:val="19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ANDREI</w:t>
      </w:r>
      <w:r>
        <w:rPr>
          <w:rFonts w:cs="Times New Roman" w:hAnsi="Times New Roman" w:eastAsia="Times New Roman" w:ascii="Times New Roman"/>
          <w:color w:val="2169BA"/>
          <w:spacing w:val="4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MURESANU,</w:t>
      </w:r>
      <w:r>
        <w:rPr>
          <w:rFonts w:cs="Times New Roman" w:hAnsi="Times New Roman" w:eastAsia="Times New Roman" w:ascii="Times New Roman"/>
          <w:color w:val="2169BA"/>
          <w:spacing w:val="4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NR.</w:t>
      </w:r>
      <w:r>
        <w:rPr>
          <w:rFonts w:cs="Times New Roman" w:hAnsi="Times New Roman" w:eastAsia="Times New Roman" w:ascii="Times New Roman"/>
          <w:color w:val="2169BA"/>
          <w:spacing w:val="1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59,</w:t>
      </w:r>
      <w:r>
        <w:rPr>
          <w:rFonts w:cs="Times New Roman" w:hAnsi="Times New Roman" w:eastAsia="Times New Roman" w:ascii="Times New Roman"/>
          <w:color w:val="2169BA"/>
          <w:spacing w:val="-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JUD.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2169BA"/>
          <w:spacing w:val="0"/>
          <w:w w:val="100"/>
          <w:sz w:val="28"/>
          <w:szCs w:val="28"/>
        </w:rPr>
        <w:t>PRAHOVA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9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38"/>
          <w:szCs w:val="38"/>
        </w:rPr>
        <w:jc w:val="left"/>
        <w:spacing w:lineRule="exact" w:line="420"/>
        <w:ind w:left="2940"/>
      </w:pPr>
      <w:r>
        <w:rPr>
          <w:rFonts w:cs="Arial" w:hAnsi="Arial" w:eastAsia="Arial" w:ascii="Arial"/>
          <w:color w:val="C6C6C6"/>
          <w:w w:val="53"/>
          <w:position w:val="-1"/>
          <w:sz w:val="38"/>
          <w:szCs w:val="38"/>
        </w:rPr>
        <w:t>,,&lt;J</w:t>
      </w:r>
      <w:r>
        <w:rPr>
          <w:rFonts w:cs="Arial" w:hAnsi="Arial" w:eastAsia="Arial" w:ascii="Arial"/>
          <w:color w:val="C6C6C6"/>
          <w:spacing w:val="-1"/>
          <w:w w:val="53"/>
          <w:position w:val="-1"/>
          <w:sz w:val="38"/>
          <w:szCs w:val="38"/>
        </w:rPr>
        <w:t>'</w:t>
      </w:r>
      <w:r>
        <w:rPr>
          <w:rFonts w:cs="Arial" w:hAnsi="Arial" w:eastAsia="Arial" w:ascii="Arial"/>
          <w:color w:val="ACACAE"/>
          <w:spacing w:val="0"/>
          <w:w w:val="39"/>
          <w:position w:val="-1"/>
          <w:sz w:val="38"/>
          <w:szCs w:val="38"/>
        </w:rPr>
        <w:t>'-;</w:t>
      </w:r>
      <w:r>
        <w:rPr>
          <w:rFonts w:cs="Arial" w:hAnsi="Arial" w:eastAsia="Arial" w:ascii="Arial"/>
          <w:color w:val="5D5B8E"/>
          <w:spacing w:val="-1"/>
          <w:w w:val="147"/>
          <w:position w:val="-1"/>
          <w:sz w:val="38"/>
          <w:szCs w:val="38"/>
        </w:rPr>
        <w:t>A</w:t>
      </w:r>
      <w:r>
        <w:rPr>
          <w:rFonts w:cs="Arial" w:hAnsi="Arial" w:eastAsia="Arial" w:ascii="Arial"/>
          <w:color w:val="8C8AC8"/>
          <w:spacing w:val="0"/>
          <w:w w:val="45"/>
          <w:position w:val="-1"/>
          <w:sz w:val="38"/>
          <w:szCs w:val="38"/>
        </w:rPr>
        <w:t>i.</w:t>
      </w:r>
      <w:r>
        <w:rPr>
          <w:rFonts w:cs="Arial" w:hAnsi="Arial" w:eastAsia="Arial" w:ascii="Arial"/>
          <w:color w:val="ACACAE"/>
          <w:spacing w:val="0"/>
          <w:w w:val="66"/>
          <w:position w:val="-1"/>
          <w:sz w:val="38"/>
          <w:szCs w:val="38"/>
        </w:rPr>
        <w:t>i&gt;</w:t>
      </w:r>
      <w:r>
        <w:rPr>
          <w:rFonts w:cs="Arial" w:hAnsi="Arial" w:eastAsia="Arial" w:ascii="Arial"/>
          <w:color w:val="ACACAE"/>
          <w:spacing w:val="-27"/>
          <w:w w:val="66"/>
          <w:position w:val="-1"/>
          <w:sz w:val="38"/>
          <w:szCs w:val="38"/>
        </w:rPr>
        <w:t>'</w:t>
      </w:r>
      <w:r>
        <w:rPr>
          <w:rFonts w:cs="Arial" w:hAnsi="Arial" w:eastAsia="Arial" w:ascii="Arial"/>
          <w:color w:val="C6C6C6"/>
          <w:spacing w:val="-6"/>
          <w:w w:val="26"/>
          <w:position w:val="-1"/>
          <w:sz w:val="38"/>
          <w:szCs w:val="38"/>
        </w:rPr>
        <w:t>·</w:t>
      </w:r>
      <w:r>
        <w:rPr>
          <w:rFonts w:cs="Arial" w:hAnsi="Arial" w:eastAsia="Arial" w:ascii="Arial"/>
          <w:color w:val="ACACAE"/>
          <w:spacing w:val="-64"/>
          <w:w w:val="66"/>
          <w:position w:val="-1"/>
          <w:sz w:val="38"/>
          <w:szCs w:val="38"/>
        </w:rPr>
        <w:t>:</w:t>
      </w:r>
      <w:r>
        <w:rPr>
          <w:rFonts w:cs="Arial" w:hAnsi="Arial" w:eastAsia="Arial" w:ascii="Arial"/>
          <w:color w:val="C6C6C6"/>
          <w:spacing w:val="0"/>
          <w:w w:val="26"/>
          <w:position w:val="-1"/>
          <w:sz w:val="38"/>
          <w:szCs w:val="38"/>
        </w:rPr>
        <w:t>,</w:t>
      </w:r>
      <w:r>
        <w:rPr>
          <w:rFonts w:cs="Arial" w:hAnsi="Arial" w:eastAsia="Arial" w:ascii="Arial"/>
          <w:color w:val="C6C6C6"/>
          <w:spacing w:val="-69"/>
          <w:w w:val="100"/>
          <w:position w:val="-1"/>
          <w:sz w:val="38"/>
          <w:szCs w:val="38"/>
        </w:rPr>
        <w:t> </w:t>
      </w:r>
      <w:r>
        <w:rPr>
          <w:rFonts w:cs="Arial" w:hAnsi="Arial" w:eastAsia="Arial" w:ascii="Arial"/>
          <w:color w:val="ACACAE"/>
          <w:spacing w:val="-1"/>
          <w:w w:val="66"/>
          <w:position w:val="-1"/>
          <w:sz w:val="38"/>
          <w:szCs w:val="38"/>
        </w:rPr>
        <w:t>,</w:t>
      </w:r>
      <w:r>
        <w:rPr>
          <w:rFonts w:cs="Arial" w:hAnsi="Arial" w:eastAsia="Arial" w:ascii="Arial"/>
          <w:color w:val="C6C6C6"/>
          <w:spacing w:val="0"/>
          <w:w w:val="39"/>
          <w:position w:val="-1"/>
          <w:sz w:val="38"/>
          <w:szCs w:val="3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8"/>
          <w:szCs w:val="38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lineRule="exact" w:line="100"/>
        <w:ind w:left="2878"/>
      </w:pPr>
      <w:r>
        <w:rPr>
          <w:rFonts w:cs="Times New Roman" w:hAnsi="Times New Roman" w:eastAsia="Times New Roman" w:ascii="Times New Roman"/>
          <w:i/>
          <w:color w:val="ACACAE"/>
          <w:spacing w:val="0"/>
          <w:w w:val="100"/>
          <w:sz w:val="12"/>
          <w:szCs w:val="12"/>
        </w:rPr>
        <w:t>:</w:t>
      </w:r>
      <w:r>
        <w:rPr>
          <w:rFonts w:cs="Times New Roman" w:hAnsi="Times New Roman" w:eastAsia="Times New Roman" w:ascii="Times New Roman"/>
          <w:i/>
          <w:color w:val="C6C6C6"/>
          <w:spacing w:val="0"/>
          <w:w w:val="100"/>
          <w:sz w:val="12"/>
          <w:szCs w:val="12"/>
        </w:rPr>
        <w:t>/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exact" w:line="120"/>
        <w:ind w:left="2844"/>
      </w:pPr>
      <w:r>
        <w:rPr>
          <w:rFonts w:cs="Arial" w:hAnsi="Arial" w:eastAsia="Arial" w:ascii="Arial"/>
          <w:i/>
          <w:color w:val="C6C6C6"/>
          <w:spacing w:val="0"/>
          <w:w w:val="64"/>
          <w:sz w:val="14"/>
          <w:szCs w:val="14"/>
        </w:rPr>
        <w:t>~'</w:t>
      </w:r>
      <w:r>
        <w:rPr>
          <w:rFonts w:cs="Arial" w:hAnsi="Arial" w:eastAsia="Arial" w:ascii="Arial"/>
          <w:i/>
          <w:color w:val="C6C6C6"/>
          <w:spacing w:val="20"/>
          <w:w w:val="64"/>
          <w:sz w:val="14"/>
          <w:szCs w:val="14"/>
        </w:rPr>
        <w:t> </w:t>
      </w:r>
      <w:r>
        <w:rPr>
          <w:rFonts w:cs="Arial" w:hAnsi="Arial" w:eastAsia="Arial" w:ascii="Arial"/>
          <w:i/>
          <w:color w:val="ACACAE"/>
          <w:spacing w:val="0"/>
          <w:w w:val="64"/>
          <w:sz w:val="14"/>
          <w:szCs w:val="14"/>
        </w:rPr>
        <w:t>+</w:t>
      </w:r>
      <w:r>
        <w:rPr>
          <w:rFonts w:cs="Arial" w:hAnsi="Arial" w:eastAsia="Arial" w:ascii="Arial"/>
          <w:i/>
          <w:color w:val="ACACAE"/>
          <w:spacing w:val="0"/>
          <w:w w:val="64"/>
          <w:sz w:val="14"/>
          <w:szCs w:val="14"/>
        </w:rPr>
        <w:t>              </w:t>
      </w:r>
      <w:r>
        <w:rPr>
          <w:rFonts w:cs="Arial" w:hAnsi="Arial" w:eastAsia="Arial" w:ascii="Arial"/>
          <w:i/>
          <w:color w:val="ACACAE"/>
          <w:spacing w:val="2"/>
          <w:w w:val="64"/>
          <w:sz w:val="14"/>
          <w:szCs w:val="14"/>
        </w:rPr>
        <w:t> </w:t>
      </w:r>
      <w:r>
        <w:rPr>
          <w:rFonts w:cs="Arial" w:hAnsi="Arial" w:eastAsia="Arial" w:ascii="Arial"/>
          <w:i/>
          <w:color w:val="8C8AC8"/>
          <w:spacing w:val="0"/>
          <w:w w:val="44"/>
          <w:sz w:val="14"/>
          <w:szCs w:val="14"/>
        </w:rPr>
        <w:t>.....</w:t>
      </w:r>
      <w:r>
        <w:rPr>
          <w:rFonts w:cs="Arial" w:hAnsi="Arial" w:eastAsia="Arial" w:ascii="Arial"/>
          <w:i/>
          <w:color w:val="8C8AC8"/>
          <w:spacing w:val="0"/>
          <w:w w:val="44"/>
          <w:sz w:val="14"/>
          <w:szCs w:val="14"/>
        </w:rPr>
        <w:t>  </w:t>
      </w:r>
      <w:r>
        <w:rPr>
          <w:rFonts w:cs="Arial" w:hAnsi="Arial" w:eastAsia="Arial" w:ascii="Arial"/>
          <w:i/>
          <w:color w:val="8C8AC8"/>
          <w:spacing w:val="2"/>
          <w:w w:val="44"/>
          <w:sz w:val="14"/>
          <w:szCs w:val="14"/>
        </w:rPr>
        <w:t> </w:t>
      </w:r>
      <w:r>
        <w:rPr>
          <w:rFonts w:cs="Arial" w:hAnsi="Arial" w:eastAsia="Arial" w:ascii="Arial"/>
          <w:i/>
          <w:color w:val="ACACAE"/>
          <w:spacing w:val="0"/>
          <w:w w:val="44"/>
          <w:sz w:val="14"/>
          <w:szCs w:val="14"/>
        </w:rPr>
        <w:t>.</w:t>
      </w:r>
      <w:r>
        <w:rPr>
          <w:rFonts w:cs="Arial" w:hAnsi="Arial" w:eastAsia="Arial" w:ascii="Arial"/>
          <w:i/>
          <w:color w:val="ACACAE"/>
          <w:spacing w:val="0"/>
          <w:w w:val="44"/>
          <w:sz w:val="14"/>
          <w:szCs w:val="14"/>
        </w:rPr>
        <w:t>       </w:t>
      </w:r>
      <w:r>
        <w:rPr>
          <w:rFonts w:cs="Arial" w:hAnsi="Arial" w:eastAsia="Arial" w:ascii="Arial"/>
          <w:i/>
          <w:color w:val="ACACAE"/>
          <w:spacing w:val="14"/>
          <w:w w:val="44"/>
          <w:sz w:val="14"/>
          <w:szCs w:val="14"/>
        </w:rPr>
        <w:t> </w:t>
      </w:r>
      <w:r>
        <w:rPr>
          <w:rFonts w:cs="Arial" w:hAnsi="Arial" w:eastAsia="Arial" w:ascii="Arial"/>
          <w:i/>
          <w:color w:val="8C8AC8"/>
          <w:spacing w:val="0"/>
          <w:w w:val="54"/>
          <w:sz w:val="14"/>
          <w:szCs w:val="14"/>
        </w:rPr>
        <w:t>'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lineRule="exact" w:line="240"/>
        <w:ind w:left="823"/>
      </w:pP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DIRECTOR,</w:t>
      </w: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         </w:t>
      </w:r>
      <w:r>
        <w:rPr>
          <w:rFonts w:cs="Arial" w:hAnsi="Arial" w:eastAsia="Arial" w:ascii="Arial"/>
          <w:color w:val="424644"/>
          <w:spacing w:val="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C6C6C6"/>
          <w:spacing w:val="0"/>
          <w:w w:val="27"/>
          <w:sz w:val="14"/>
          <w:szCs w:val="14"/>
        </w:rPr>
        <w:t>1</w:t>
      </w:r>
      <w:r>
        <w:rPr>
          <w:rFonts w:cs="Times New Roman" w:hAnsi="Times New Roman" w:eastAsia="Times New Roman" w:ascii="Times New Roman"/>
          <w:color w:val="C6C6C6"/>
          <w:spacing w:val="0"/>
          <w:w w:val="27"/>
          <w:sz w:val="14"/>
          <w:szCs w:val="14"/>
        </w:rPr>
        <w:t>                                                         </w:t>
      </w:r>
      <w:r>
        <w:rPr>
          <w:rFonts w:cs="Times New Roman" w:hAnsi="Times New Roman" w:eastAsia="Times New Roman" w:ascii="Times New Roman"/>
          <w:color w:val="C6C6C6"/>
          <w:spacing w:val="9"/>
          <w:w w:val="27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827CD8"/>
          <w:spacing w:val="0"/>
          <w:w w:val="100"/>
          <w:sz w:val="14"/>
          <w:szCs w:val="14"/>
        </w:rPr>
        <w:t>/</w:t>
      </w:r>
      <w:r>
        <w:rPr>
          <w:rFonts w:cs="Times New Roman" w:hAnsi="Times New Roman" w:eastAsia="Times New Roman" w:ascii="Times New Roman"/>
          <w:color w:val="827CD8"/>
          <w:spacing w:val="0"/>
          <w:w w:val="100"/>
          <w:sz w:val="14"/>
          <w:szCs w:val="14"/>
        </w:rPr>
        <w:t>           </w:t>
      </w:r>
      <w:r>
        <w:rPr>
          <w:rFonts w:cs="Times New Roman" w:hAnsi="Times New Roman" w:eastAsia="Times New Roman" w:ascii="Times New Roman"/>
          <w:color w:val="827CD8"/>
          <w:spacing w:val="16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827CD8"/>
          <w:spacing w:val="0"/>
          <w:w w:val="100"/>
          <w:sz w:val="14"/>
          <w:szCs w:val="14"/>
        </w:rPr>
        <w:t>_</w:t>
      </w:r>
      <w:r>
        <w:rPr>
          <w:rFonts w:cs="Times New Roman" w:hAnsi="Times New Roman" w:eastAsia="Times New Roman" w:ascii="Times New Roman"/>
          <w:color w:val="827CD8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827CD8"/>
          <w:spacing w:val="2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827CD8"/>
          <w:spacing w:val="0"/>
          <w:w w:val="100"/>
          <w:sz w:val="14"/>
          <w:szCs w:val="14"/>
          <w:u w:val="single" w:color="827CD8"/>
        </w:rPr>
        <w:t>   </w:t>
      </w:r>
      <w:r>
        <w:rPr>
          <w:rFonts w:cs="Times New Roman" w:hAnsi="Times New Roman" w:eastAsia="Times New Roman" w:ascii="Times New Roman"/>
          <w:color w:val="827CD8"/>
          <w:spacing w:val="4"/>
          <w:w w:val="100"/>
          <w:sz w:val="14"/>
          <w:szCs w:val="14"/>
          <w:u w:val="single" w:color="827CD8"/>
        </w:rPr>
        <w:t> </w:t>
      </w:r>
      <w:r>
        <w:rPr>
          <w:rFonts w:cs="Times New Roman" w:hAnsi="Times New Roman" w:eastAsia="Times New Roman" w:ascii="Times New Roman"/>
          <w:color w:val="827CD8"/>
          <w:spacing w:val="-24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827CD8"/>
          <w:spacing w:val="0"/>
          <w:w w:val="110"/>
          <w:sz w:val="14"/>
          <w:szCs w:val="14"/>
        </w:rPr>
        <w:t>.--·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rFonts w:cs="Arial" w:hAnsi="Arial" w:eastAsia="Arial" w:ascii="Arial"/>
          <w:sz w:val="10"/>
          <w:szCs w:val="10"/>
        </w:rPr>
        <w:jc w:val="center"/>
        <w:spacing w:before="28"/>
        <w:ind w:left="3244" w:right="5769"/>
      </w:pPr>
      <w:r>
        <w:rPr>
          <w:rFonts w:cs="Arial" w:hAnsi="Arial" w:eastAsia="Arial" w:ascii="Arial"/>
          <w:color w:val="6B69E2"/>
          <w:spacing w:val="0"/>
          <w:w w:val="100"/>
          <w:sz w:val="10"/>
          <w:szCs w:val="10"/>
        </w:rPr>
        <w:t>/</w:t>
      </w:r>
      <w:r>
        <w:rPr>
          <w:rFonts w:cs="Arial" w:hAnsi="Arial" w:eastAsia="Arial" w:ascii="Arial"/>
          <w:color w:val="6B69E2"/>
          <w:spacing w:val="0"/>
          <w:w w:val="100"/>
          <w:sz w:val="10"/>
          <w:szCs w:val="10"/>
        </w:rPr>
        <w:t>        </w:t>
      </w:r>
      <w:r>
        <w:rPr>
          <w:rFonts w:cs="Arial" w:hAnsi="Arial" w:eastAsia="Arial" w:ascii="Arial"/>
          <w:color w:val="6B69E2"/>
          <w:spacing w:val="20"/>
          <w:w w:val="100"/>
          <w:sz w:val="10"/>
          <w:szCs w:val="10"/>
        </w:rPr>
        <w:t> </w:t>
      </w:r>
      <w:r>
        <w:rPr>
          <w:rFonts w:cs="Arial" w:hAnsi="Arial" w:eastAsia="Arial" w:ascii="Arial"/>
          <w:color w:val="827CD8"/>
          <w:spacing w:val="0"/>
          <w:w w:val="66"/>
          <w:sz w:val="10"/>
          <w:szCs w:val="10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13"/>
        <w:ind w:left="113"/>
      </w:pP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ING.</w:t>
      </w:r>
      <w:r>
        <w:rPr>
          <w:rFonts w:cs="Arial" w:hAnsi="Arial" w:eastAsia="Arial" w:ascii="Arial"/>
          <w:color w:val="424644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GEOLOG</w:t>
      </w:r>
      <w:r>
        <w:rPr>
          <w:rFonts w:cs="Arial" w:hAnsi="Arial" w:eastAsia="Arial" w:ascii="Arial"/>
          <w:color w:val="424644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BERCEA</w:t>
      </w:r>
      <w:r>
        <w:rPr>
          <w:rFonts w:cs="Arial" w:hAnsi="Arial" w:eastAsia="Arial" w:ascii="Arial"/>
          <w:color w:val="424644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$TEF</w:t>
      </w: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24644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9A9A9A"/>
          <w:spacing w:val="0"/>
          <w:w w:val="12"/>
          <w:sz w:val="24"/>
          <w:szCs w:val="24"/>
        </w:rPr>
        <w:t>·</w:t>
      </w:r>
      <w:r>
        <w:rPr>
          <w:rFonts w:cs="Arial" w:hAnsi="Arial" w:eastAsia="Arial" w:ascii="Arial"/>
          <w:color w:val="757575"/>
          <w:spacing w:val="0"/>
          <w:w w:val="12"/>
          <w:sz w:val="24"/>
          <w:szCs w:val="24"/>
        </w:rPr>
        <w:t>·</w:t>
      </w:r>
      <w:r>
        <w:rPr>
          <w:rFonts w:cs="Arial" w:hAnsi="Arial" w:eastAsia="Arial" w:ascii="Arial"/>
          <w:color w:val="757575"/>
          <w:spacing w:val="0"/>
          <w:w w:val="12"/>
          <w:sz w:val="24"/>
          <w:szCs w:val="24"/>
        </w:rPr>
        <w:t>                       </w:t>
      </w:r>
      <w:r>
        <w:rPr>
          <w:rFonts w:cs="Arial" w:hAnsi="Arial" w:eastAsia="Arial" w:ascii="Arial"/>
          <w:color w:val="757575"/>
          <w:spacing w:val="5"/>
          <w:w w:val="12"/>
          <w:sz w:val="24"/>
          <w:szCs w:val="24"/>
        </w:rPr>
        <w:t> </w:t>
      </w:r>
      <w:r>
        <w:rPr>
          <w:rFonts w:cs="Arial" w:hAnsi="Arial" w:eastAsia="Arial" w:ascii="Arial"/>
          <w:color w:val="424644"/>
          <w:spacing w:val="0"/>
          <w:w w:val="100"/>
          <w:sz w:val="24"/>
          <w:szCs w:val="24"/>
        </w:rPr>
        <w:t>UT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9"/>
          <w:szCs w:val="19"/>
        </w:rPr>
        <w:jc w:val="left"/>
        <w:spacing w:before="3" w:lineRule="exact" w:line="180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32"/>
          <w:szCs w:val="32"/>
        </w:rPr>
        <w:jc w:val="center"/>
        <w:ind w:left="626" w:right="524"/>
      </w:pP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BENEFICIAR: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24644"/>
          <w:spacing w:val="75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S.C.</w:t>
      </w:r>
      <w:r>
        <w:rPr>
          <w:rFonts w:cs="Times New Roman" w:hAnsi="Times New Roman" w:eastAsia="Times New Roman" w:ascii="Times New Roman"/>
          <w:color w:val="424644"/>
          <w:spacing w:val="12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OMV</w:t>
      </w:r>
      <w:r>
        <w:rPr>
          <w:rFonts w:cs="Times New Roman" w:hAnsi="Times New Roman" w:eastAsia="Times New Roman" w:ascii="Times New Roman"/>
          <w:color w:val="424644"/>
          <w:spacing w:val="32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PETROM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24644"/>
          <w:spacing w:val="30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MARKETING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24644"/>
          <w:spacing w:val="42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32"/>
          <w:szCs w:val="32"/>
        </w:rPr>
        <w:t>S.R.L.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32"/>
          <w:szCs w:val="32"/>
        </w:rPr>
      </w:r>
    </w:p>
    <w:p>
      <w:pPr>
        <w:rPr>
          <w:sz w:val="19"/>
          <w:szCs w:val="19"/>
        </w:rPr>
        <w:jc w:val="left"/>
        <w:spacing w:before="8" w:lineRule="exact" w:line="180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ind w:left="358"/>
      </w:pPr>
      <w:r>
        <w:rPr>
          <w:rFonts w:cs="Times New Roman" w:hAnsi="Times New Roman" w:eastAsia="Times New Roman" w:ascii="Times New Roman"/>
          <w:color w:val="424644"/>
          <w:w w:val="447"/>
          <w:sz w:val="24"/>
          <w:szCs w:val="24"/>
        </w:rPr>
        <w:t>---</w:t>
      </w:r>
      <w:r>
        <w:rPr>
          <w:rFonts w:cs="Times New Roman" w:hAnsi="Times New Roman" w:eastAsia="Times New Roman" w:ascii="Times New Roman"/>
          <w:color w:val="C6C6C6"/>
          <w:w w:val="69"/>
          <w:sz w:val="24"/>
          <w:szCs w:val="24"/>
        </w:rPr>
        <w:t>-</w:t>
      </w:r>
      <w:r>
        <w:rPr>
          <w:rFonts w:cs="Times New Roman" w:hAnsi="Times New Roman" w:eastAsia="Times New Roman" w:ascii="Times New Roman"/>
          <w:color w:val="757575"/>
          <w:w w:val="366"/>
          <w:sz w:val="24"/>
          <w:szCs w:val="24"/>
        </w:rPr>
        <w:t>----</w:t>
      </w:r>
      <w:r>
        <w:rPr>
          <w:rFonts w:cs="Times New Roman" w:hAnsi="Times New Roman" w:eastAsia="Times New Roman" w:ascii="Times New Roman"/>
          <w:color w:val="424644"/>
          <w:w w:val="185"/>
          <w:sz w:val="24"/>
          <w:szCs w:val="24"/>
        </w:rPr>
        <w:t>-</w:t>
      </w:r>
      <w:r>
        <w:rPr>
          <w:rFonts w:cs="Times New Roman" w:hAnsi="Times New Roman" w:eastAsia="Times New Roman" w:ascii="Times New Roman"/>
          <w:color w:val="646464"/>
          <w:w w:val="29"/>
          <w:sz w:val="24"/>
          <w:szCs w:val="24"/>
        </w:rPr>
        <w:t>·</w:t>
      </w:r>
      <w:r>
        <w:rPr>
          <w:rFonts w:cs="Times New Roman" w:hAnsi="Times New Roman" w:eastAsia="Times New Roman" w:ascii="Times New Roman"/>
          <w:color w:val="424644"/>
          <w:w w:val="329"/>
          <w:sz w:val="24"/>
          <w:szCs w:val="24"/>
        </w:rPr>
        <w:t>---</w:t>
      </w:r>
      <w:r>
        <w:rPr>
          <w:rFonts w:cs="Times New Roman" w:hAnsi="Times New Roman" w:eastAsia="Times New Roman" w:ascii="Times New Roman"/>
          <w:color w:val="646464"/>
          <w:w w:val="17"/>
          <w:sz w:val="24"/>
          <w:szCs w:val="24"/>
        </w:rPr>
        <w:t>·</w:t>
      </w:r>
      <w:r>
        <w:rPr>
          <w:rFonts w:cs="Times New Roman" w:hAnsi="Times New Roman" w:eastAsia="Times New Roman" w:ascii="Times New Roman"/>
          <w:color w:val="424644"/>
          <w:w w:val="284"/>
          <w:sz w:val="24"/>
          <w:szCs w:val="24"/>
        </w:rPr>
        <w:t>-</w:t>
      </w:r>
      <w:r>
        <w:rPr>
          <w:rFonts w:cs="Times New Roman" w:hAnsi="Times New Roman" w:eastAsia="Times New Roman" w:ascii="Times New Roman"/>
          <w:color w:val="9A9A9A"/>
          <w:w w:val="17"/>
          <w:sz w:val="24"/>
          <w:szCs w:val="24"/>
        </w:rPr>
        <w:t>·</w:t>
      </w:r>
      <w:r>
        <w:rPr>
          <w:rFonts w:cs="Times New Roman" w:hAnsi="Times New Roman" w:eastAsia="Times New Roman" w:ascii="Times New Roman"/>
          <w:color w:val="2A2A2A"/>
          <w:w w:val="386"/>
          <w:sz w:val="24"/>
          <w:szCs w:val="24"/>
        </w:rPr>
        <w:t>--</w:t>
      </w:r>
      <w:r>
        <w:rPr>
          <w:rFonts w:cs="Times New Roman" w:hAnsi="Times New Roman" w:eastAsia="Times New Roman" w:ascii="Times New Roman"/>
          <w:color w:val="C6C6C6"/>
          <w:w w:val="34"/>
          <w:sz w:val="24"/>
          <w:szCs w:val="24"/>
        </w:rPr>
        <w:t>·</w:t>
      </w:r>
      <w:r>
        <w:rPr>
          <w:rFonts w:cs="Times New Roman" w:hAnsi="Times New Roman" w:eastAsia="Times New Roman" w:ascii="Times New Roman"/>
          <w:color w:val="0E0E0E"/>
          <w:w w:val="426"/>
          <w:sz w:val="24"/>
          <w:szCs w:val="24"/>
        </w:rPr>
        <w:t>---</w:t>
      </w:r>
      <w:r>
        <w:rPr>
          <w:rFonts w:cs="Times New Roman" w:hAnsi="Times New Roman" w:eastAsia="Times New Roman" w:ascii="Times New Roman"/>
          <w:color w:val="2A2A2A"/>
          <w:w w:val="430"/>
          <w:sz w:val="24"/>
          <w:szCs w:val="24"/>
        </w:rPr>
        <w:t>-</w:t>
      </w:r>
      <w:r>
        <w:rPr>
          <w:rFonts w:cs="Times New Roman" w:hAnsi="Times New Roman" w:eastAsia="Times New Roman" w:ascii="Times New Roman"/>
          <w:color w:val="424644"/>
          <w:w w:val="110"/>
          <w:sz w:val="24"/>
          <w:szCs w:val="24"/>
        </w:rPr>
        <w:t>----</w:t>
      </w:r>
      <w:r>
        <w:rPr>
          <w:rFonts w:cs="Times New Roman" w:hAnsi="Times New Roman" w:eastAsia="Times New Roman" w:ascii="Times New Roman"/>
          <w:color w:val="424644"/>
          <w:w w:val="100"/>
          <w:sz w:val="24"/>
          <w:szCs w:val="24"/>
        </w:rPr>
        <w:t>                       </w:t>
      </w:r>
      <w:r>
        <w:rPr>
          <w:rFonts w:cs="Times New Roman" w:hAnsi="Times New Roman" w:eastAsia="Times New Roman" w:ascii="Times New Roman"/>
          <w:color w:val="424644"/>
          <w:spacing w:val="27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646464"/>
          <w:spacing w:val="0"/>
          <w:w w:val="110"/>
          <w:sz w:val="24"/>
          <w:szCs w:val="24"/>
        </w:rPr>
        <w:t>---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ind w:left="2439" w:right="2320"/>
        <w:sectPr>
          <w:pgSz w:w="11920" w:h="16840"/>
          <w:pgMar w:top="520" w:bottom="280" w:left="1340" w:right="1180"/>
        </w:sectPr>
      </w:pPr>
      <w:r>
        <w:rPr>
          <w:rFonts w:cs="Times New Roman" w:hAnsi="Times New Roman" w:eastAsia="Times New Roman" w:ascii="Times New Roman"/>
          <w:color w:val="9A9A9A"/>
          <w:spacing w:val="0"/>
          <w:w w:val="100"/>
          <w:sz w:val="20"/>
          <w:szCs w:val="20"/>
        </w:rPr>
        <w:t>Ccpyri[:'.l</w:t>
      </w:r>
      <w:r>
        <w:rPr>
          <w:rFonts w:cs="Times New Roman" w:hAnsi="Times New Roman" w:eastAsia="Times New Roman" w:ascii="Times New Roman"/>
          <w:color w:val="9A9A9A"/>
          <w:spacing w:val="-1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757575"/>
          <w:spacing w:val="0"/>
          <w:w w:val="100"/>
          <w:sz w:val="20"/>
          <w:szCs w:val="20"/>
        </w:rPr>
        <w:t>@</w:t>
      </w:r>
      <w:r>
        <w:rPr>
          <w:rFonts w:cs="Times New Roman" w:hAnsi="Times New Roman" w:eastAsia="Times New Roman" w:ascii="Times New Roman"/>
          <w:color w:val="757575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75757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0"/>
          <w:szCs w:val="20"/>
        </w:rPr>
        <w:t>P1\lYGi:JJ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9A9A9A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107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C6C6C6"/>
          <w:spacing w:val="0"/>
          <w:w w:val="40"/>
          <w:sz w:val="20"/>
          <w:szCs w:val="20"/>
        </w:rPr>
        <w:t>"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0"/>
          <w:szCs w:val="20"/>
        </w:rPr>
        <w:t>ROIECT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9A9A9A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0"/>
          <w:szCs w:val="20"/>
        </w:rPr>
        <w:t>S.R.L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9A9A9A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24644"/>
          <w:spacing w:val="0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color w:val="424644"/>
          <w:spacing w:val="1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A9A9A"/>
          <w:spacing w:val="0"/>
          <w:w w:val="100"/>
          <w:sz w:val="20"/>
          <w:szCs w:val="20"/>
        </w:rPr>
        <w:t>Rc'nanla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61" w:lineRule="exact" w:line="260"/>
        <w:ind w:left="3177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24"/>
          <w:szCs w:val="24"/>
        </w:rPr>
        <w:t>S.C.</w:t>
      </w:r>
      <w:r>
        <w:rPr>
          <w:rFonts w:cs="Times New Roman" w:hAnsi="Times New Roman" w:eastAsia="Times New Roman" w:ascii="Times New Roman"/>
          <w:spacing w:val="16"/>
          <w:w w:val="100"/>
          <w:position w:val="-1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4"/>
          <w:szCs w:val="24"/>
        </w:rPr>
        <w:t>PAZYGEO</w:t>
      </w:r>
      <w:r>
        <w:rPr>
          <w:rFonts w:cs="Times New Roman" w:hAnsi="Times New Roman" w:eastAsia="Times New Roman" w:ascii="Times New Roman"/>
          <w:spacing w:val="30"/>
          <w:w w:val="100"/>
          <w:position w:val="-1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4"/>
          <w:szCs w:val="24"/>
        </w:rPr>
        <w:t>PROIECT</w:t>
      </w:r>
      <w:r>
        <w:rPr>
          <w:rFonts w:cs="Times New Roman" w:hAnsi="Times New Roman" w:eastAsia="Times New Roman" w:ascii="Times New Roman"/>
          <w:spacing w:val="34"/>
          <w:w w:val="100"/>
          <w:position w:val="-1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4"/>
          <w:szCs w:val="24"/>
        </w:rPr>
        <w:t>S.R.L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7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8"/>
          <w:szCs w:val="28"/>
        </w:rPr>
        <w:jc w:val="left"/>
        <w:spacing w:before="24"/>
        <w:ind w:left="210"/>
      </w:pPr>
      <w:r>
        <w:rPr>
          <w:rFonts w:cs="Arial" w:hAnsi="Arial" w:eastAsia="Arial" w:ascii="Arial"/>
          <w:color w:val="3F413F"/>
          <w:spacing w:val="0"/>
          <w:w w:val="80"/>
          <w:sz w:val="28"/>
          <w:szCs w:val="28"/>
        </w:rPr>
        <w:t>I.</w:t>
      </w:r>
      <w:r>
        <w:rPr>
          <w:rFonts w:cs="Arial" w:hAnsi="Arial" w:eastAsia="Arial" w:ascii="Arial"/>
          <w:color w:val="3F413F"/>
          <w:spacing w:val="48"/>
          <w:w w:val="80"/>
          <w:sz w:val="28"/>
          <w:szCs w:val="28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8"/>
          <w:szCs w:val="28"/>
        </w:rPr>
        <w:t>INTRODUCERE</w:t>
      </w:r>
      <w:r>
        <w:rPr>
          <w:rFonts w:cs="Arial" w:hAnsi="Arial" w:eastAsia="Arial" w:ascii="Arial"/>
          <w:color w:val="000000"/>
          <w:spacing w:val="0"/>
          <w:w w:val="100"/>
          <w:sz w:val="28"/>
          <w:szCs w:val="28"/>
        </w:rPr>
      </w:r>
    </w:p>
    <w:p>
      <w:pPr>
        <w:rPr>
          <w:sz w:val="15"/>
          <w:szCs w:val="15"/>
        </w:rPr>
        <w:jc w:val="left"/>
        <w:spacing w:before="9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ind w:left="945"/>
      </w:pPr>
      <w:r>
        <w:rPr>
          <w:rFonts w:cs="Arial" w:hAnsi="Arial" w:eastAsia="Arial" w:ascii="Arial"/>
          <w:i/>
          <w:color w:val="3F413F"/>
          <w:spacing w:val="0"/>
          <w:w w:val="78"/>
          <w:sz w:val="24"/>
          <w:szCs w:val="24"/>
        </w:rPr>
        <w:t>1.</w:t>
      </w:r>
      <w:r>
        <w:rPr>
          <w:rFonts w:cs="Arial" w:hAnsi="Arial" w:eastAsia="Arial" w:ascii="Arial"/>
          <w:i/>
          <w:color w:val="3F413F"/>
          <w:spacing w:val="-6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78"/>
          <w:sz w:val="24"/>
          <w:szCs w:val="24"/>
        </w:rPr>
        <w:t>1.</w:t>
      </w:r>
      <w:r>
        <w:rPr>
          <w:rFonts w:cs="Arial" w:hAnsi="Arial" w:eastAsia="Arial" w:ascii="Arial"/>
          <w:i/>
          <w:color w:val="3F413F"/>
          <w:spacing w:val="37"/>
          <w:w w:val="78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Scopul</w:t>
      </w:r>
      <w:r>
        <w:rPr>
          <w:rFonts w:cs="Arial" w:hAnsi="Arial" w:eastAsia="Arial" w:ascii="Arial"/>
          <w:i/>
          <w:color w:val="3F413F"/>
          <w:spacing w:val="6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9"/>
          <w:sz w:val="24"/>
          <w:szCs w:val="24"/>
        </w:rPr>
        <w:t>lucrarilor</w:t>
      </w:r>
      <w:r>
        <w:rPr>
          <w:rFonts w:cs="Arial" w:hAnsi="Arial" w:eastAsia="Arial" w:ascii="Arial"/>
          <w:i/>
          <w:color w:val="3F413F"/>
          <w:spacing w:val="33"/>
          <w:w w:val="109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9"/>
          <w:sz w:val="24"/>
          <w:szCs w:val="24"/>
        </w:rPr>
        <w:t>efectuate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6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lineRule="auto" w:line="393"/>
        <w:ind w:left="182" w:right="103" w:firstLine="744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Prezenta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documentatie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are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scop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determinarea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conditillor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geomorfologice,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geologice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413F"/>
          <w:spacing w:val="3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geotehnice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perimetrul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4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teren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aferent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perimetrului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</w:t>
      </w:r>
      <w:r>
        <w:rPr>
          <w:rFonts w:cs="Arial" w:hAnsi="Arial" w:eastAsia="Arial" w:ascii="Arial"/>
          <w:color w:val="3F413F"/>
          <w:spacing w:val="5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care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413F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doreste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construirea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viitoarei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Statii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distributie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carburanf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OMV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Petrom,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strada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Andrei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Muresanu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413F"/>
          <w:spacing w:val="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municipiul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Ploiesti</w:t>
      </w:r>
      <w:r>
        <w:rPr>
          <w:rFonts w:cs="Arial" w:hAnsi="Arial" w:eastAsia="Arial" w:ascii="Arial"/>
          <w:color w:val="3F41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scopul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fumizarii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datelor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necesare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pentru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proiectarea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lucrarilor</w:t>
      </w:r>
      <w:r>
        <w:rPr>
          <w:rFonts w:cs="Arial" w:hAnsi="Arial" w:eastAsia="Arial" w:ascii="Arial"/>
          <w:color w:val="3F413F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41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conditii</w:t>
      </w:r>
      <w:r>
        <w:rPr>
          <w:rFonts w:cs="Arial" w:hAnsi="Arial" w:eastAsia="Arial" w:ascii="Arial"/>
          <w:color w:val="3F413F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maxima</w:t>
      </w:r>
      <w:r>
        <w:rPr>
          <w:rFonts w:cs="Arial" w:hAnsi="Arial" w:eastAsia="Arial" w:ascii="Arial"/>
          <w:color w:val="3F413F"/>
          <w:spacing w:val="5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siguranta</w:t>
      </w:r>
      <w:r>
        <w:rPr>
          <w:rFonts w:cs="Arial" w:hAnsi="Arial" w:eastAsia="Arial" w:ascii="Arial"/>
          <w:color w:val="3F413F"/>
          <w:spacing w:val="5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41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exploatare.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before="7" w:lineRule="auto" w:line="391"/>
        <w:ind w:left="172" w:right="117" w:firstLine="730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Conform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  </w:t>
      </w:r>
      <w:r>
        <w:rPr>
          <w:rFonts w:cs="Arial" w:hAnsi="Arial" w:eastAsia="Arial" w:ascii="Arial"/>
          <w:color w:val="3F41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NORMATIVULUI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   </w:t>
      </w:r>
      <w:r>
        <w:rPr>
          <w:rFonts w:cs="Arial" w:hAnsi="Arial" w:eastAsia="Arial" w:ascii="Arial"/>
          <w:color w:val="3F41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NP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 </w:t>
      </w:r>
      <w:r>
        <w:rPr>
          <w:rFonts w:cs="Arial" w:hAnsi="Arial" w:eastAsia="Arial" w:ascii="Arial"/>
          <w:color w:val="3F41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074/2014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  </w:t>
      </w:r>
      <w:r>
        <w:rPr>
          <w:rFonts w:cs="Arial" w:hAnsi="Arial" w:eastAsia="Arial" w:ascii="Arial"/>
          <w:color w:val="3F413F"/>
          <w:spacing w:val="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(privind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 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Normativ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   </w:t>
      </w:r>
      <w:r>
        <w:rPr>
          <w:rFonts w:cs="Arial" w:hAnsi="Arial" w:eastAsia="Arial" w:ascii="Arial"/>
          <w:color w:val="3F41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10"/>
          <w:sz w:val="22"/>
          <w:szCs w:val="22"/>
        </w:rPr>
        <w:t>privind</w:t>
      </w:r>
      <w:r>
        <w:rPr>
          <w:rFonts w:cs="Arial" w:hAnsi="Arial" w:eastAsia="Arial" w:ascii="Arial"/>
          <w:color w:val="3F413F"/>
          <w:spacing w:val="0"/>
          <w:w w:val="11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10"/>
          <w:sz w:val="22"/>
          <w:szCs w:val="22"/>
        </w:rPr>
        <w:t>documentatiile</w:t>
      </w:r>
      <w:r>
        <w:rPr>
          <w:rFonts w:cs="Arial" w:hAnsi="Arial" w:eastAsia="Arial" w:ascii="Arial"/>
          <w:color w:val="3F413F"/>
          <w:spacing w:val="0"/>
          <w:w w:val="11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3"/>
          <w:w w:val="11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geotehnice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pentru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10"/>
          <w:sz w:val="22"/>
          <w:szCs w:val="22"/>
        </w:rPr>
        <w:t>construcfll,</w:t>
      </w:r>
      <w:r>
        <w:rPr>
          <w:rFonts w:cs="Arial" w:hAnsi="Arial" w:eastAsia="Arial" w:ascii="Arial"/>
          <w:color w:val="3F413F"/>
          <w:spacing w:val="0"/>
          <w:w w:val="11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4"/>
          <w:w w:val="11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aprobat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prin</w:t>
      </w:r>
      <w:r>
        <w:rPr>
          <w:rFonts w:cs="Arial" w:hAnsi="Arial" w:eastAsia="Arial" w:ascii="Arial"/>
          <w:color w:val="3F41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Ordin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MDRAP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1330/2014)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perimetrul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cercetat</w:t>
      </w:r>
      <w:r>
        <w:rPr>
          <w:rFonts w:cs="Arial" w:hAnsi="Arial" w:eastAsia="Arial" w:ascii="Arial"/>
          <w:color w:val="3F413F"/>
          <w:spacing w:val="4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413F"/>
          <w:spacing w:val="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lncadreaza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astfel: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exact" w:line="260"/>
        <w:ind w:left="599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~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conform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A.1.2.1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(condi[iile</w:t>
      </w:r>
      <w:r>
        <w:rPr>
          <w:rFonts w:cs="Arial" w:hAnsi="Arial" w:eastAsia="Arial" w:ascii="Arial"/>
          <w:i/>
          <w:color w:val="3F413F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i/>
          <w:color w:val="3F413F"/>
          <w:spacing w:val="5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teren)</w:t>
      </w:r>
      <w:r>
        <w:rPr>
          <w:rFonts w:cs="Arial" w:hAnsi="Arial" w:eastAsia="Arial" w:ascii="Arial"/>
          <w:i/>
          <w:color w:val="3F413F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terenuri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bune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fundare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pentru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6"/>
          <w:szCs w:val="16"/>
        </w:rPr>
        <w:jc w:val="left"/>
        <w:spacing w:lineRule="exact" w:line="160"/>
      </w:pPr>
      <w:r>
        <w:rPr>
          <w:sz w:val="16"/>
          <w:szCs w:val="16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940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fundarea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directa</w:t>
      </w:r>
      <w:r>
        <w:rPr>
          <w:rFonts w:cs="Arial" w:hAnsi="Arial" w:eastAsia="Arial" w:ascii="Arial"/>
          <w:color w:val="3F413F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sub</w:t>
      </w:r>
      <w:r>
        <w:rPr>
          <w:rFonts w:cs="Arial" w:hAnsi="Arial" w:eastAsia="Arial" w:ascii="Arial"/>
          <w:color w:val="3F413F"/>
          <w:spacing w:val="2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stratul</w:t>
      </w:r>
      <w:r>
        <w:rPr>
          <w:rFonts w:cs="Arial" w:hAnsi="Arial" w:eastAsia="Arial" w:ascii="Arial"/>
          <w:color w:val="3F413F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umpluturi</w:t>
      </w:r>
      <w:r>
        <w:rPr>
          <w:rFonts w:cs="Arial" w:hAnsi="Arial" w:eastAsia="Arial" w:ascii="Arial"/>
          <w:color w:val="3F413F"/>
          <w:spacing w:val="5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(0.90</w:t>
      </w:r>
      <w:r>
        <w:rPr>
          <w:rFonts w:cs="Arial" w:hAnsi="Arial" w:eastAsia="Arial" w:ascii="Arial"/>
          <w:color w:val="3F413F"/>
          <w:spacing w:val="2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m):</w:t>
      </w:r>
      <w:r>
        <w:rPr>
          <w:rFonts w:cs="Arial" w:hAnsi="Arial" w:eastAsia="Arial" w:ascii="Arial"/>
          <w:color w:val="3F41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2</w:t>
      </w:r>
      <w:r>
        <w:rPr>
          <w:rFonts w:cs="Arial" w:hAnsi="Arial" w:eastAsia="Arial" w:ascii="Arial"/>
          <w:color w:val="3F413F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puncte;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5"/>
          <w:szCs w:val="15"/>
        </w:rPr>
        <w:jc w:val="left"/>
        <w:spacing w:before="10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537"/>
      </w:pPr>
      <w:r>
        <w:rPr>
          <w:rFonts w:cs="Arial" w:hAnsi="Arial" w:eastAsia="Arial" w:ascii="Arial"/>
          <w:color w:val="3F413F"/>
          <w:spacing w:val="0"/>
          <w:w w:val="78"/>
          <w:sz w:val="22"/>
          <w:szCs w:val="22"/>
        </w:rPr>
        <w:t>;,.</w:t>
      </w:r>
      <w:r>
        <w:rPr>
          <w:rFonts w:cs="Arial" w:hAnsi="Arial" w:eastAsia="Arial" w:ascii="Arial"/>
          <w:color w:val="3F413F"/>
          <w:spacing w:val="0"/>
          <w:w w:val="78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18"/>
          <w:w w:val="78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conform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punctului</w:t>
      </w:r>
      <w:r>
        <w:rPr>
          <w:rFonts w:cs="Arial" w:hAnsi="Arial" w:eastAsia="Arial" w:ascii="Arial"/>
          <w:color w:val="3F41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A.1.2.2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lipsa</w:t>
      </w:r>
      <w:r>
        <w:rPr>
          <w:rFonts w:cs="Arial" w:hAnsi="Arial" w:eastAsia="Arial" w:ascii="Arial"/>
          <w:color w:val="3F41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infiltratiilor</w:t>
      </w:r>
      <w:r>
        <w:rPr>
          <w:rFonts w:cs="Arial" w:hAnsi="Arial" w:eastAsia="Arial" w:ascii="Arial"/>
          <w:color w:val="3F413F"/>
          <w:spacing w:val="4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2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ap</w:t>
      </w:r>
      <w:r>
        <w:rPr>
          <w:rFonts w:cs="Arial" w:hAnsi="Arial" w:eastAsia="Arial" w:ascii="Arial"/>
          <w:color w:val="2A2B2A"/>
          <w:spacing w:val="0"/>
          <w:w w:val="100"/>
          <w:sz w:val="22"/>
          <w:szCs w:val="22"/>
        </w:rPr>
        <w:t>e</w:t>
      </w:r>
      <w:r>
        <w:rPr>
          <w:rFonts w:cs="Arial" w:hAnsi="Arial" w:eastAsia="Arial" w:ascii="Arial"/>
          <w:color w:val="2A2B2A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subterane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pana</w:t>
      </w:r>
      <w:r>
        <w:rPr>
          <w:rFonts w:cs="Arial" w:hAnsi="Arial" w:eastAsia="Arial" w:ascii="Arial"/>
          <w:color w:val="3F413F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3F41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adancimea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5"/>
          <w:szCs w:val="15"/>
        </w:rPr>
        <w:jc w:val="left"/>
        <w:spacing w:before="10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887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8.00</w:t>
      </w:r>
      <w:r>
        <w:rPr>
          <w:rFonts w:cs="Arial" w:hAnsi="Arial" w:eastAsia="Arial" w:ascii="Arial"/>
          <w:color w:val="3F41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m,</w:t>
      </w:r>
      <w:r>
        <w:rPr>
          <w:rFonts w:cs="Arial" w:hAnsi="Arial" w:eastAsia="Arial" w:ascii="Arial"/>
          <w:color w:val="3F41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(sapaturi</w:t>
      </w:r>
      <w:r>
        <w:rPr>
          <w:rFonts w:cs="Arial" w:hAnsi="Arial" w:eastAsia="Arial" w:ascii="Arial"/>
          <w:color w:val="3F41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pentru</w:t>
      </w:r>
      <w:r>
        <w:rPr>
          <w:rFonts w:cs="Arial" w:hAnsi="Arial" w:eastAsia="Arial" w:ascii="Arial"/>
          <w:color w:val="3F41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fundatii</w:t>
      </w:r>
      <w:r>
        <w:rPr>
          <w:rFonts w:cs="Arial" w:hAnsi="Arial" w:eastAsia="Arial" w:ascii="Arial"/>
          <w:color w:val="3F41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fara</w:t>
      </w:r>
      <w:r>
        <w:rPr>
          <w:rFonts w:cs="Arial" w:hAnsi="Arial" w:eastAsia="Arial" w:ascii="Arial"/>
          <w:color w:val="3F41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epuismente):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53"/>
          <w:sz w:val="22"/>
          <w:szCs w:val="22"/>
        </w:rPr>
        <w:t>1</w:t>
      </w:r>
      <w:r>
        <w:rPr>
          <w:rFonts w:cs="Arial" w:hAnsi="Arial" w:eastAsia="Arial" w:ascii="Arial"/>
          <w:color w:val="3F413F"/>
          <w:spacing w:val="0"/>
          <w:w w:val="53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6"/>
          <w:w w:val="53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punct;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Arial" w:hAnsi="Arial" w:eastAsia="Arial" w:ascii="Arial"/>
          <w:sz w:val="22"/>
          <w:szCs w:val="22"/>
        </w:rPr>
        <w:tabs>
          <w:tab w:pos="940" w:val="left"/>
          <w:tab w:pos="2260" w:val="left"/>
        </w:tabs>
        <w:jc w:val="both"/>
        <w:spacing w:lineRule="auto" w:line="363"/>
        <w:ind w:left="930" w:right="65" w:hanging="341"/>
      </w:pPr>
      <w:r>
        <w:rPr>
          <w:rFonts w:cs="Arial" w:hAnsi="Arial" w:eastAsia="Arial" w:ascii="Arial"/>
          <w:color w:val="2A2B2A"/>
          <w:spacing w:val="0"/>
          <w:w w:val="75"/>
          <w:sz w:val="22"/>
          <w:szCs w:val="22"/>
        </w:rPr>
        <w:t>-,.</w:t>
      </w:r>
      <w:r>
        <w:rPr>
          <w:rFonts w:cs="Arial" w:hAnsi="Arial" w:eastAsia="Arial" w:ascii="Arial"/>
          <w:color w:val="2A2B2A"/>
          <w:spacing w:val="0"/>
          <w:w w:val="100"/>
          <w:sz w:val="22"/>
          <w:szCs w:val="22"/>
        </w:rPr>
        <w:tab/>
        <w:tab/>
      </w:r>
      <w:r>
        <w:rPr>
          <w:rFonts w:cs="Arial" w:hAnsi="Arial" w:eastAsia="Arial" w:ascii="Arial"/>
          <w:color w:val="2A2B2A"/>
          <w:spacing w:val="0"/>
          <w:w w:val="100"/>
          <w:sz w:val="22"/>
          <w:szCs w:val="22"/>
        </w:rPr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conform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5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A.1.2.3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(clasificarea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construc[iei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func[ie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29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i/>
          <w:color w:val="3F413F"/>
          <w:spacing w:val="-25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categoria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importanta</w:t>
        <w:tab/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i/>
          <w:color w:val="3F413F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conformitate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6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i/>
          <w:color w:val="3F413F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H.G.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i/>
          <w:color w:val="3F413F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87"/>
          <w:sz w:val="24"/>
          <w:szCs w:val="24"/>
        </w:rPr>
        <w:t>nr.</w:t>
      </w:r>
      <w:r>
        <w:rPr>
          <w:rFonts w:cs="Arial" w:hAnsi="Arial" w:eastAsia="Arial" w:ascii="Arial"/>
          <w:i/>
          <w:color w:val="3F413F"/>
          <w:spacing w:val="-8"/>
          <w:w w:val="87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76611997</w:t>
      </w:r>
      <w:r>
        <w:rPr>
          <w:rFonts w:cs="Arial" w:hAnsi="Arial" w:eastAsia="Arial" w:ascii="Arial"/>
          <w:i/>
          <w:color w:val="3F413F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i/>
          <w:color w:val="3F413F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aprobarea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64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unor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regulamente</w:t>
      </w:r>
      <w:r>
        <w:rPr>
          <w:rFonts w:cs="Arial" w:hAnsi="Arial" w:eastAsia="Arial" w:ascii="Arial"/>
          <w:i/>
          <w:color w:val="3F413F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privind</w:t>
      </w:r>
      <w:r>
        <w:rPr>
          <w:rFonts w:cs="Arial" w:hAnsi="Arial" w:eastAsia="Arial" w:ascii="Arial"/>
          <w:i/>
          <w:color w:val="3F413F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calitatea</w:t>
      </w:r>
      <w:r>
        <w:rPr>
          <w:rFonts w:cs="Arial" w:hAnsi="Arial" w:eastAsia="Arial" w:ascii="Arial"/>
          <w:i/>
          <w:color w:val="3F413F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i/>
          <w:color w:val="3F413F"/>
          <w:spacing w:val="5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construc[ii,</w:t>
      </w:r>
      <w:r>
        <w:rPr>
          <w:rFonts w:cs="Arial" w:hAnsi="Arial" w:eastAsia="Arial" w:ascii="Arial"/>
          <w:i/>
          <w:color w:val="3F413F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modificata</w:t>
      </w:r>
      <w:r>
        <w:rPr>
          <w:rFonts w:cs="Arial" w:hAnsi="Arial" w:eastAsia="Arial" w:ascii="Arial"/>
          <w:i/>
          <w:color w:val="3F413F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i/>
          <w:color w:val="3F413F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H.G.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-31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nr.</w:t>
      </w:r>
      <w:r>
        <w:rPr>
          <w:rFonts w:cs="Arial" w:hAnsi="Arial" w:eastAsia="Arial" w:ascii="Arial"/>
          <w:i/>
          <w:color w:val="3F413F"/>
          <w:spacing w:val="66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87"/>
          <w:sz w:val="24"/>
          <w:szCs w:val="24"/>
        </w:rPr>
        <w:t>123112008,</w:t>
      </w:r>
      <w:r>
        <w:rPr>
          <w:rFonts w:cs="Arial" w:hAnsi="Arial" w:eastAsia="Arial" w:ascii="Arial"/>
          <w:i/>
          <w:color w:val="3F413F"/>
          <w:spacing w:val="0"/>
          <w:w w:val="87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anexa</w:t>
      </w:r>
      <w:r>
        <w:rPr>
          <w:rFonts w:cs="Arial" w:hAnsi="Arial" w:eastAsia="Arial" w:ascii="Arial"/>
          <w:i/>
          <w:color w:val="3F413F"/>
          <w:spacing w:val="62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3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§i</w:t>
      </w:r>
      <w:r>
        <w:rPr>
          <w:rFonts w:cs="Arial" w:hAnsi="Arial" w:eastAsia="Arial" w:ascii="Arial"/>
          <w:i/>
          <w:color w:val="3F413F"/>
          <w:spacing w:val="5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P100!1-2013,</w:t>
      </w:r>
      <w:r>
        <w:rPr>
          <w:rFonts w:cs="Arial" w:hAnsi="Arial" w:eastAsia="Arial" w:ascii="Arial"/>
          <w:i/>
          <w:color w:val="3F413F"/>
          <w:spacing w:val="47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tabel</w:t>
      </w:r>
      <w:r>
        <w:rPr>
          <w:rFonts w:cs="Arial" w:hAnsi="Arial" w:eastAsia="Arial" w:ascii="Arial"/>
          <w:i/>
          <w:color w:val="3F413F"/>
          <w:spacing w:val="61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4.2)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irnportanta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-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constructiilor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-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este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normala: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3</w:t>
      </w:r>
      <w:r>
        <w:rPr>
          <w:rFonts w:cs="Arial" w:hAnsi="Arial" w:eastAsia="Arial" w:ascii="Arial"/>
          <w:color w:val="3F413F"/>
          <w:spacing w:val="-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puncte;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33"/>
        <w:ind w:left="575"/>
      </w:pPr>
      <w:r>
        <w:rPr>
          <w:rFonts w:cs="Arial" w:hAnsi="Arial" w:eastAsia="Arial" w:ascii="Arial"/>
          <w:color w:val="5D5D5D"/>
          <w:spacing w:val="0"/>
          <w:w w:val="55"/>
          <w:sz w:val="22"/>
          <w:szCs w:val="22"/>
        </w:rPr>
        <w:t>)..-</w:t>
      </w:r>
      <w:r>
        <w:rPr>
          <w:rFonts w:cs="Arial" w:hAnsi="Arial" w:eastAsia="Arial" w:ascii="Arial"/>
          <w:color w:val="5D5D5D"/>
          <w:spacing w:val="0"/>
          <w:w w:val="55"/>
          <w:sz w:val="22"/>
          <w:szCs w:val="22"/>
        </w:rPr>
        <w:t>     </w:t>
      </w:r>
      <w:r>
        <w:rPr>
          <w:rFonts w:cs="Arial" w:hAnsi="Arial" w:eastAsia="Arial" w:ascii="Arial"/>
          <w:color w:val="5D5D5D"/>
          <w:spacing w:val="2"/>
          <w:w w:val="55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conform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A.1.2.4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lipsa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unor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vecinatati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care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pot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creeze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probleme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5"/>
          <w:szCs w:val="15"/>
        </w:rPr>
        <w:jc w:val="left"/>
        <w:spacing w:before="10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930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realizarea</w:t>
      </w:r>
      <w:r>
        <w:rPr>
          <w:rFonts w:cs="Arial" w:hAnsi="Arial" w:eastAsia="Arial" w:ascii="Arial"/>
          <w:color w:val="3F413F"/>
          <w:spacing w:val="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excavatiilor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(nu</w:t>
      </w:r>
      <w:r>
        <w:rPr>
          <w:rFonts w:cs="Arial" w:hAnsi="Arial" w:eastAsia="Arial" w:ascii="Arial"/>
          <w:color w:val="3F41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sunt</w:t>
      </w:r>
      <w:r>
        <w:rPr>
          <w:rFonts w:cs="Arial" w:hAnsi="Arial" w:eastAsia="Arial" w:ascii="Arial"/>
          <w:color w:val="3F413F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utilitati</w:t>
      </w:r>
      <w:r>
        <w:rPr>
          <w:rFonts w:cs="Arial" w:hAnsi="Arial" w:eastAsia="Arial" w:ascii="Arial"/>
          <w:color w:val="3F413F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</w:t>
      </w:r>
      <w:r>
        <w:rPr>
          <w:rFonts w:cs="Arial" w:hAnsi="Arial" w:eastAsia="Arial" w:ascii="Arial"/>
          <w:color w:val="3F41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perimetrul</w:t>
      </w:r>
      <w:r>
        <w:rPr>
          <w:rFonts w:cs="Arial" w:hAnsi="Arial" w:eastAsia="Arial" w:ascii="Arial"/>
          <w:color w:val="3F41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cercetat):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53"/>
          <w:sz w:val="22"/>
          <w:szCs w:val="22"/>
        </w:rPr>
        <w:t>1</w:t>
      </w:r>
      <w:r>
        <w:rPr>
          <w:rFonts w:cs="Arial" w:hAnsi="Arial" w:eastAsia="Arial" w:ascii="Arial"/>
          <w:color w:val="3F413F"/>
          <w:spacing w:val="0"/>
          <w:w w:val="53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6"/>
          <w:w w:val="53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punct;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tabs>
          <w:tab w:pos="920" w:val="left"/>
        </w:tabs>
        <w:jc w:val="both"/>
        <w:spacing w:before="41" w:lineRule="exact" w:line="400"/>
        <w:ind w:left="916" w:right="122" w:hanging="346"/>
      </w:pPr>
      <w:r>
        <w:rPr>
          <w:rFonts w:cs="Arial" w:hAnsi="Arial" w:eastAsia="Arial" w:ascii="Arial"/>
          <w:i/>
          <w:color w:val="3F413F"/>
          <w:spacing w:val="0"/>
          <w:w w:val="75"/>
          <w:sz w:val="36"/>
          <w:szCs w:val="36"/>
        </w:rPr>
        <w:t>»</w:t>
      </w:r>
      <w:r>
        <w:rPr>
          <w:rFonts w:cs="Arial" w:hAnsi="Arial" w:eastAsia="Arial" w:ascii="Arial"/>
          <w:i/>
          <w:color w:val="3F413F"/>
          <w:spacing w:val="0"/>
          <w:w w:val="100"/>
          <w:sz w:val="36"/>
          <w:szCs w:val="36"/>
        </w:rPr>
        <w:tab/>
        <w:tab/>
      </w:r>
      <w:r>
        <w:rPr>
          <w:rFonts w:cs="Arial" w:hAnsi="Arial" w:eastAsia="Arial" w:ascii="Arial"/>
          <w:i/>
          <w:color w:val="3F413F"/>
          <w:spacing w:val="0"/>
          <w:w w:val="100"/>
          <w:sz w:val="36"/>
          <w:szCs w:val="36"/>
        </w:rPr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conform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A.1.3.c)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41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Normativului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 </w:t>
      </w:r>
      <w:r>
        <w:rPr>
          <w:rFonts w:cs="Arial" w:hAnsi="Arial" w:eastAsia="Arial" w:ascii="Arial"/>
          <w:color w:val="3F413F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P100/1-2013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2A2B2A"/>
          <w:spacing w:val="0"/>
          <w:w w:val="100"/>
          <w:sz w:val="22"/>
          <w:szCs w:val="22"/>
        </w:rPr>
        <w:t>-</w:t>
      </w:r>
      <w:r>
        <w:rPr>
          <w:rFonts w:cs="Arial" w:hAnsi="Arial" w:eastAsia="Arial" w:ascii="Arial"/>
          <w:color w:val="2A2B2A"/>
          <w:spacing w:val="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5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vedere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seismic:</w:t>
      </w:r>
      <w:r>
        <w:rPr>
          <w:rFonts w:cs="Arial" w:hAnsi="Arial" w:eastAsia="Arial" w:ascii="Arial"/>
          <w:color w:val="3F413F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color w:val="3F413F"/>
          <w:spacing w:val="0"/>
          <w:w w:val="100"/>
          <w:sz w:val="20"/>
          <w:szCs w:val="20"/>
        </w:rPr>
        <w:t>Bg</w:t>
      </w:r>
      <w:r>
        <w:rPr>
          <w:rFonts w:cs="Times New Roman" w:hAnsi="Times New Roman" w:eastAsia="Times New Roman" w:ascii="Times New Roman"/>
          <w:i/>
          <w:color w:val="3F413F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F413F"/>
          <w:spacing w:val="0"/>
          <w:w w:val="55"/>
          <w:sz w:val="38"/>
          <w:szCs w:val="38"/>
        </w:rPr>
        <w:t>=</w:t>
      </w:r>
      <w:r>
        <w:rPr>
          <w:rFonts w:cs="Times New Roman" w:hAnsi="Times New Roman" w:eastAsia="Times New Roman" w:ascii="Times New Roman"/>
          <w:color w:val="3F413F"/>
          <w:spacing w:val="27"/>
          <w:w w:val="55"/>
          <w:sz w:val="38"/>
          <w:szCs w:val="38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0,35g:</w:t>
      </w:r>
      <w:r>
        <w:rPr>
          <w:rFonts w:cs="Arial" w:hAnsi="Arial" w:eastAsia="Arial" w:ascii="Arial"/>
          <w:i/>
          <w:color w:val="3F413F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3</w:t>
      </w:r>
      <w:r>
        <w:rPr>
          <w:rFonts w:cs="Arial" w:hAnsi="Arial" w:eastAsia="Arial" w:ascii="Arial"/>
          <w:color w:val="3F413F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puncte.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4"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lineRule="auto" w:line="376"/>
        <w:ind w:left="129" w:right="134" w:firstLine="739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concluzie,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vedere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geotehnic,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proiectul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fata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este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incadrat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i/>
          <w:color w:val="3F413F"/>
          <w:spacing w:val="0"/>
          <w:w w:val="109"/>
          <w:sz w:val="24"/>
          <w:szCs w:val="24"/>
        </w:rPr>
        <w:t>categoria</w:t>
      </w:r>
      <w:r>
        <w:rPr>
          <w:rFonts w:cs="Arial" w:hAnsi="Arial" w:eastAsia="Arial" w:ascii="Arial"/>
          <w:i/>
          <w:color w:val="3F413F"/>
          <w:spacing w:val="33"/>
          <w:w w:val="109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9"/>
          <w:sz w:val="24"/>
          <w:szCs w:val="24"/>
        </w:rPr>
        <w:t>geotehnica</w:t>
      </w:r>
      <w:r>
        <w:rPr>
          <w:rFonts w:cs="Arial" w:hAnsi="Arial" w:eastAsia="Arial" w:ascii="Arial"/>
          <w:i/>
          <w:color w:val="3F413F"/>
          <w:spacing w:val="31"/>
          <w:w w:val="109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2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(rise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35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mediu),</w:t>
      </w:r>
      <w:r>
        <w:rPr>
          <w:rFonts w:cs="Arial" w:hAnsi="Arial" w:eastAsia="Arial" w:ascii="Arial"/>
          <w:i/>
          <w:color w:val="3F413F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3F"/>
          <w:spacing w:val="4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conform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punctajului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mai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sus: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59"/>
          <w:sz w:val="22"/>
          <w:szCs w:val="22"/>
        </w:rPr>
        <w:t>1</w:t>
      </w:r>
      <w:r>
        <w:rPr>
          <w:rFonts w:cs="Arial" w:hAnsi="Arial" w:eastAsia="Arial" w:ascii="Arial"/>
          <w:color w:val="3F413F"/>
          <w:spacing w:val="3"/>
          <w:w w:val="59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59"/>
          <w:sz w:val="24"/>
          <w:szCs w:val="24"/>
        </w:rPr>
        <w:t>O</w:t>
      </w:r>
      <w:r>
        <w:rPr>
          <w:rFonts w:cs="Arial" w:hAnsi="Arial" w:eastAsia="Arial" w:ascii="Arial"/>
          <w:color w:val="3F413F"/>
          <w:spacing w:val="0"/>
          <w:w w:val="59"/>
          <w:sz w:val="24"/>
          <w:szCs w:val="24"/>
        </w:rPr>
        <w:t>   </w:t>
      </w:r>
      <w:r>
        <w:rPr>
          <w:rFonts w:cs="Arial" w:hAnsi="Arial" w:eastAsia="Arial" w:ascii="Arial"/>
          <w:color w:val="3F413F"/>
          <w:spacing w:val="8"/>
          <w:w w:val="59"/>
          <w:sz w:val="24"/>
          <w:szCs w:val="24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(Tabelul</w:t>
      </w:r>
      <w:r>
        <w:rPr>
          <w:rFonts w:cs="Arial" w:hAnsi="Arial" w:eastAsia="Arial" w:ascii="Arial"/>
          <w:color w:val="3F41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41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1.5).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before="24" w:lineRule="auto" w:line="391"/>
        <w:ind w:left="110" w:right="142" w:firstLine="749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Datele</w:t>
      </w:r>
      <w:r>
        <w:rPr>
          <w:rFonts w:cs="Arial" w:hAnsi="Arial" w:eastAsia="Arial" w:ascii="Arial"/>
          <w:color w:val="3F41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ce</w:t>
      </w:r>
      <w:r>
        <w:rPr>
          <w:rFonts w:cs="Arial" w:hAnsi="Arial" w:eastAsia="Arial" w:ascii="Arial"/>
          <w:color w:val="3F413F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vor</w:t>
      </w:r>
      <w:r>
        <w:rPr>
          <w:rFonts w:cs="Arial" w:hAnsi="Arial" w:eastAsia="Arial" w:ascii="Arial"/>
          <w:color w:val="3F413F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fi</w:t>
      </w:r>
      <w:r>
        <w:rPr>
          <w:rFonts w:cs="Arial" w:hAnsi="Arial" w:eastAsia="Arial" w:ascii="Arial"/>
          <w:color w:val="3F41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analizate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5D5D5D"/>
          <w:spacing w:val="0"/>
          <w:w w:val="100"/>
          <w:sz w:val="22"/>
          <w:szCs w:val="22"/>
        </w:rPr>
        <w:t>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especta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indicatiile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Normativului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NP</w:t>
      </w:r>
      <w:r>
        <w:rPr>
          <w:rFonts w:cs="Arial" w:hAnsi="Arial" w:eastAsia="Arial" w:ascii="Arial"/>
          <w:color w:val="3F413F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074/2014</w:t>
      </w:r>
      <w:r>
        <w:rPr>
          <w:rFonts w:cs="Arial" w:hAnsi="Arial" w:eastAsia="Arial" w:ascii="Arial"/>
          <w:color w:val="3F413F"/>
          <w:spacing w:val="5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41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413F"/>
          <w:spacing w:val="2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refera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413F"/>
          <w:spacing w:val="4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principal</w:t>
      </w:r>
      <w:r>
        <w:rPr>
          <w:rFonts w:cs="Arial" w:hAnsi="Arial" w:eastAsia="Arial" w:ascii="Arial"/>
          <w:color w:val="3F41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3F41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urmatoarele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aspecte: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28"/>
        <w:ind w:left="484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stabilirea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conditiilor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generale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3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morfologie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41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geologie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ale</w:t>
      </w:r>
      <w:r>
        <w:rPr>
          <w:rFonts w:cs="Arial" w:hAnsi="Arial" w:eastAsia="Arial" w:ascii="Arial"/>
          <w:color w:val="3F41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amplasamentului;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8"/>
          <w:szCs w:val="18"/>
        </w:rPr>
        <w:jc w:val="left"/>
        <w:spacing w:before="4" w:lineRule="exact" w:line="180"/>
      </w:pPr>
      <w:r>
        <w:rPr>
          <w:sz w:val="18"/>
          <w:szCs w:val="18"/>
        </w:rPr>
      </w:r>
    </w:p>
    <w:p>
      <w:pPr>
        <w:rPr>
          <w:rFonts w:cs="Arial" w:hAnsi="Arial" w:eastAsia="Arial" w:ascii="Arial"/>
          <w:sz w:val="22"/>
          <w:szCs w:val="22"/>
        </w:rPr>
        <w:tabs>
          <w:tab w:pos="820" w:val="left"/>
        </w:tabs>
        <w:jc w:val="left"/>
        <w:spacing w:lineRule="auto" w:line="387"/>
        <w:ind w:left="834" w:right="145" w:hanging="355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3F"/>
          <w:spacing w:val="-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ab/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incadrarea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 </w:t>
      </w:r>
      <w:r>
        <w:rPr>
          <w:rFonts w:cs="Arial" w:hAnsi="Arial" w:eastAsia="Arial" w:ascii="Arial"/>
          <w:color w:val="3F413F"/>
          <w:spacing w:val="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perimetrului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punct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2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vederea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1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climatic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al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gradului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seismicitate;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33"/>
        <w:ind w:left="474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determinarea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naturii</w:t>
      </w:r>
      <w:r>
        <w:rPr>
          <w:rFonts w:cs="Arial" w:hAnsi="Arial" w:eastAsia="Arial" w:ascii="Arial"/>
          <w:color w:val="3F413F"/>
          <w:spacing w:val="6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litologice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413F"/>
          <w:spacing w:val="1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stratelor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41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adancirne: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7"/>
          <w:szCs w:val="17"/>
        </w:rPr>
        <w:jc w:val="left"/>
        <w:spacing w:before="4" w:lineRule="exact" w:line="160"/>
      </w:pPr>
      <w:r>
        <w:rPr>
          <w:sz w:val="17"/>
          <w:szCs w:val="17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470"/>
      </w:pP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determinarea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nivelului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apelor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subterane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41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413F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eventualelor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infiltratii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2"/>
          <w:szCs w:val="22"/>
        </w:rPr>
        <w:t>apa: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7"/>
          <w:szCs w:val="17"/>
        </w:rPr>
        <w:jc w:val="left"/>
        <w:spacing w:before="9" w:lineRule="exact" w:line="160"/>
      </w:pPr>
      <w:r>
        <w:rPr>
          <w:sz w:val="17"/>
          <w:szCs w:val="17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exact" w:line="240"/>
        <w:ind w:left="470"/>
      </w:pP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•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   </w:t>
      </w:r>
      <w:r>
        <w:rPr>
          <w:rFonts w:cs="Arial" w:hAnsi="Arial" w:eastAsia="Arial" w:ascii="Arial"/>
          <w:color w:val="3F413F"/>
          <w:spacing w:val="39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determinarea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4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caracteristicilor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  </w:t>
      </w:r>
      <w:r>
        <w:rPr>
          <w:rFonts w:cs="Arial" w:hAnsi="Arial" w:eastAsia="Arial" w:ascii="Arial"/>
          <w:color w:val="3F413F"/>
          <w:spacing w:val="16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geotehnice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45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ale</w:t>
      </w:r>
      <w:r>
        <w:rPr>
          <w:rFonts w:cs="Arial" w:hAnsi="Arial" w:eastAsia="Arial" w:ascii="Arial"/>
          <w:color w:val="3F413F"/>
          <w:spacing w:val="29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stratelor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10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din</w:t>
      </w:r>
      <w:r>
        <w:rPr>
          <w:rFonts w:cs="Arial" w:hAnsi="Arial" w:eastAsia="Arial" w:ascii="Arial"/>
          <w:color w:val="3F413F"/>
          <w:spacing w:val="39"/>
          <w:w w:val="100"/>
          <w:position w:val="-1"/>
          <w:sz w:val="22"/>
          <w:szCs w:val="22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position w:val="-1"/>
          <w:sz w:val="22"/>
          <w:szCs w:val="22"/>
        </w:rPr>
        <w:t>adancirne;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sz w:val="26"/>
          <w:szCs w:val="26"/>
        </w:rPr>
        <w:jc w:val="left"/>
        <w:spacing w:before="11" w:lineRule="exact" w:line="260"/>
        <w:sectPr>
          <w:pgSz w:w="11920" w:h="16840"/>
          <w:pgMar w:top="420" w:bottom="280" w:left="1320" w:right="960"/>
        </w:sectPr>
      </w:pPr>
      <w:r>
        <w:rPr>
          <w:sz w:val="26"/>
          <w:szCs w:val="26"/>
        </w:rPr>
      </w:r>
    </w:p>
    <w:p>
      <w:pPr>
        <w:rPr>
          <w:sz w:val="24"/>
          <w:szCs w:val="24"/>
        </w:rPr>
        <w:jc w:val="left"/>
        <w:spacing w:before="9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ind w:left="2490" w:right="-50"/>
      </w:pPr>
      <w:r>
        <w:rPr>
          <w:rFonts w:cs="Arial" w:hAnsi="Arial" w:eastAsia="Arial" w:ascii="Arial"/>
          <w:color w:val="707070"/>
          <w:spacing w:val="0"/>
          <w:w w:val="100"/>
          <w:sz w:val="18"/>
          <w:szCs w:val="18"/>
        </w:rPr>
        <w:t>Copyright</w:t>
      </w:r>
      <w:r>
        <w:rPr>
          <w:rFonts w:cs="Arial" w:hAnsi="Arial" w:eastAsia="Arial" w:ascii="Arial"/>
          <w:color w:val="70707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707070"/>
          <w:spacing w:val="47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3F413F"/>
          <w:spacing w:val="0"/>
          <w:w w:val="100"/>
          <w:sz w:val="20"/>
          <w:szCs w:val="20"/>
        </w:rPr>
        <w:t>@</w:t>
      </w:r>
      <w:r>
        <w:rPr>
          <w:rFonts w:cs="Arial" w:hAnsi="Arial" w:eastAsia="Arial" w:ascii="Arial"/>
          <w:color w:val="3F413F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07070"/>
          <w:spacing w:val="0"/>
          <w:w w:val="100"/>
          <w:sz w:val="18"/>
          <w:szCs w:val="18"/>
        </w:rPr>
        <w:t>P.\.LYGEO</w:t>
      </w:r>
      <w:r>
        <w:rPr>
          <w:rFonts w:cs="Arial" w:hAnsi="Arial" w:eastAsia="Arial" w:ascii="Arial"/>
          <w:color w:val="70707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707070"/>
          <w:spacing w:val="18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707070"/>
          <w:spacing w:val="0"/>
          <w:w w:val="100"/>
          <w:sz w:val="18"/>
          <w:szCs w:val="18"/>
        </w:rPr>
        <w:t>PROIECT</w:t>
      </w:r>
      <w:r>
        <w:rPr>
          <w:rFonts w:cs="Arial" w:hAnsi="Arial" w:eastAsia="Arial" w:ascii="Arial"/>
          <w:color w:val="70707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707070"/>
          <w:spacing w:val="17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707070"/>
          <w:spacing w:val="0"/>
          <w:w w:val="100"/>
          <w:sz w:val="18"/>
          <w:szCs w:val="18"/>
        </w:rPr>
        <w:t>S.R.L.</w:t>
      </w:r>
      <w:r>
        <w:rPr>
          <w:rFonts w:cs="Arial" w:hAnsi="Arial" w:eastAsia="Arial" w:ascii="Arial"/>
          <w:color w:val="707070"/>
          <w:spacing w:val="1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2A2B2A"/>
          <w:spacing w:val="0"/>
          <w:w w:val="100"/>
          <w:sz w:val="18"/>
          <w:szCs w:val="18"/>
        </w:rPr>
        <w:t>-</w:t>
      </w:r>
      <w:r>
        <w:rPr>
          <w:rFonts w:cs="Arial" w:hAnsi="Arial" w:eastAsia="Arial" w:ascii="Arial"/>
          <w:color w:val="2A2B2A"/>
          <w:spacing w:val="2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707070"/>
          <w:spacing w:val="0"/>
          <w:w w:val="100"/>
          <w:sz w:val="18"/>
          <w:szCs w:val="18"/>
        </w:rPr>
        <w:t>Romania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7"/>
        <w:sectPr>
          <w:type w:val="continuous"/>
          <w:pgSz w:w="11920" w:h="16840"/>
          <w:pgMar w:top="1280" w:bottom="280" w:left="1320" w:right="960"/>
          <w:cols w:num="2" w:equalWidth="off">
            <w:col w:w="6994" w:space="964"/>
            <w:col w:w="1682"/>
          </w:cols>
        </w:sectPr>
      </w:pPr>
      <w:r>
        <w:br w:type="column"/>
      </w:r>
      <w:r>
        <w:rPr>
          <w:rFonts w:cs="Arial" w:hAnsi="Arial" w:eastAsia="Arial" w:ascii="Arial"/>
          <w:color w:val="5D5D5D"/>
          <w:spacing w:val="0"/>
          <w:w w:val="100"/>
          <w:sz w:val="18"/>
          <w:szCs w:val="18"/>
        </w:rPr>
        <w:t>Pagina</w:t>
      </w:r>
      <w:r>
        <w:rPr>
          <w:rFonts w:cs="Arial" w:hAnsi="Arial" w:eastAsia="Arial" w:ascii="Arial"/>
          <w:color w:val="5D5D5D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5D5D5D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5D5D5D"/>
          <w:spacing w:val="0"/>
          <w:w w:val="100"/>
          <w:sz w:val="18"/>
          <w:szCs w:val="18"/>
        </w:rPr>
        <w:t>2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left"/>
        <w:spacing w:before="57"/>
        <w:ind w:left="3177"/>
      </w:pPr>
      <w:r>
        <w:rPr>
          <w:rFonts w:cs="Times New Roman" w:hAnsi="Times New Roman" w:eastAsia="Times New Roman" w:ascii="Times New Roman"/>
          <w:spacing w:val="0"/>
          <w:w w:val="100"/>
          <w:sz w:val="26"/>
          <w:szCs w:val="26"/>
        </w:rPr>
        <w:t>S.C.</w:t>
      </w:r>
      <w:r>
        <w:rPr>
          <w:rFonts w:cs="Times New Roman" w:hAnsi="Times New Roman" w:eastAsia="Times New Roman" w:ascii="Times New Roman"/>
          <w:spacing w:val="-18"/>
          <w:w w:val="10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0"/>
          <w:w w:val="90"/>
          <w:sz w:val="26"/>
          <w:szCs w:val="26"/>
        </w:rPr>
        <w:t>PAZYGEO</w:t>
      </w:r>
      <w:r>
        <w:rPr>
          <w:rFonts w:cs="Times New Roman" w:hAnsi="Times New Roman" w:eastAsia="Times New Roman" w:ascii="Times New Roman"/>
          <w:spacing w:val="39"/>
          <w:w w:val="9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0"/>
          <w:w w:val="90"/>
          <w:sz w:val="26"/>
          <w:szCs w:val="26"/>
        </w:rPr>
        <w:t>PROJECT</w:t>
      </w:r>
      <w:r>
        <w:rPr>
          <w:rFonts w:cs="Times New Roman" w:hAnsi="Times New Roman" w:eastAsia="Times New Roman" w:ascii="Times New Roman"/>
          <w:spacing w:val="48"/>
          <w:w w:val="90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6"/>
          <w:szCs w:val="26"/>
        </w:rPr>
        <w:t>S.R.L.</w:t>
      </w:r>
      <w:r>
        <w:rPr>
          <w:rFonts w:cs="Times New Roman" w:hAnsi="Times New Roman" w:eastAsia="Times New Roman" w:ascii="Times New Roman"/>
          <w:spacing w:val="0"/>
          <w:w w:val="100"/>
          <w:sz w:val="26"/>
          <w:szCs w:val="26"/>
        </w:rPr>
      </w:r>
    </w:p>
    <w:p>
      <w:pPr>
        <w:rPr>
          <w:sz w:val="28"/>
          <w:szCs w:val="28"/>
        </w:rPr>
        <w:jc w:val="left"/>
        <w:spacing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900" w:val="left"/>
        </w:tabs>
        <w:jc w:val="left"/>
        <w:spacing w:lineRule="auto" w:line="363"/>
        <w:ind w:left="916" w:right="70" w:hanging="35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determinarea</w:t>
      </w:r>
      <w:r>
        <w:rPr>
          <w:rFonts w:cs="Arial" w:hAnsi="Arial" w:eastAsia="Arial" w:ascii="Arial"/>
          <w:color w:val="414141"/>
          <w:spacing w:val="6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unor</w:t>
      </w:r>
      <w:r>
        <w:rPr>
          <w:rFonts w:cs="Arial" w:hAnsi="Arial" w:eastAsia="Arial" w:ascii="Arial"/>
          <w:color w:val="414141"/>
          <w:spacing w:val="4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conditii</w:t>
      </w:r>
      <w:r>
        <w:rPr>
          <w:rFonts w:cs="Arial" w:hAnsi="Arial" w:eastAsia="Arial" w:ascii="Arial"/>
          <w:color w:val="414141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naturale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mai</w:t>
      </w:r>
      <w:r>
        <w:rPr>
          <w:rFonts w:cs="Arial" w:hAnsi="Arial" w:eastAsia="Arial" w:ascii="Arial"/>
          <w:color w:val="414141"/>
          <w:spacing w:val="4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speciale</w:t>
      </w:r>
      <w:r>
        <w:rPr>
          <w:rFonts w:cs="Arial" w:hAnsi="Arial" w:eastAsia="Arial" w:ascii="Arial"/>
          <w:color w:val="414141"/>
          <w:spacing w:val="4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</w:t>
      </w:r>
      <w:r>
        <w:rPr>
          <w:rFonts w:cs="Arial" w:hAnsi="Arial" w:eastAsia="Arial" w:ascii="Arial"/>
          <w:color w:val="414141"/>
          <w:spacing w:val="4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ar</w:t>
      </w:r>
      <w:r>
        <w:rPr>
          <w:rFonts w:cs="Arial" w:hAnsi="Arial" w:eastAsia="Arial" w:ascii="Arial"/>
          <w:color w:val="414141"/>
          <w:spacing w:val="4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putea</w:t>
      </w:r>
      <w:r>
        <w:rPr>
          <w:rFonts w:cs="Arial" w:hAnsi="Arial" w:eastAsia="Arial" w:ascii="Arial"/>
          <w:color w:val="414141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avea</w:t>
      </w:r>
      <w:r>
        <w:rPr>
          <w:rFonts w:cs="Arial" w:hAnsi="Arial" w:eastAsia="Arial" w:ascii="Arial"/>
          <w:color w:val="414141"/>
          <w:spacing w:val="4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414141"/>
          <w:spacing w:val="4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influenta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negativa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asupra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stabilitatii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terenului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exploatarea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obiectivelor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proiectat;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13"/>
        <w:ind w:left="556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414141"/>
          <w:spacing w:val="6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determinarea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capacitatiior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portante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ale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terenului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fundare;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5"/>
          <w:szCs w:val="15"/>
        </w:rPr>
        <w:jc w:val="left"/>
        <w:spacing w:before="6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900" w:val="left"/>
        </w:tabs>
        <w:jc w:val="left"/>
        <w:spacing w:lineRule="auto" w:line="363"/>
        <w:ind w:left="902" w:right="63" w:hanging="35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recomandari</w:t>
      </w:r>
      <w:r>
        <w:rPr>
          <w:rFonts w:cs="Arial" w:hAnsi="Arial" w:eastAsia="Arial" w:ascii="Arial"/>
          <w:color w:val="414141"/>
          <w:spacing w:val="-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ordin</w:t>
      </w:r>
      <w:r>
        <w:rPr>
          <w:rFonts w:cs="Arial" w:hAnsi="Arial" w:eastAsia="Arial" w:ascii="Arial"/>
          <w:color w:val="414141"/>
          <w:spacing w:val="-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geotehnic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-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exploatarea</w:t>
      </w:r>
      <w:r>
        <w:rPr>
          <w:rFonts w:cs="Arial" w:hAnsi="Arial" w:eastAsia="Arial" w:ascii="Arial"/>
          <w:color w:val="414141"/>
          <w:spacing w:val="-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obiectivului</w:t>
      </w:r>
      <w:r>
        <w:rPr>
          <w:rFonts w:cs="Arial" w:hAnsi="Arial" w:eastAsia="Arial" w:ascii="Arial"/>
          <w:color w:val="414141"/>
          <w:spacing w:val="-3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proiectat</w:t>
      </w:r>
      <w:r>
        <w:rPr>
          <w:rFonts w:cs="Arial" w:hAnsi="Arial" w:eastAsia="Arial" w:ascii="Arial"/>
          <w:color w:val="414141"/>
          <w:spacing w:val="-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conditii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maxima</w:t>
      </w:r>
      <w:r>
        <w:rPr>
          <w:rFonts w:cs="Arial" w:hAnsi="Arial" w:eastAsia="Arial" w:ascii="Arial"/>
          <w:color w:val="414141"/>
          <w:spacing w:val="-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siguranta.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95"/>
        <w:ind w:left="916"/>
      </w:pPr>
      <w:r>
        <w:rPr>
          <w:rFonts w:cs="Arial" w:hAnsi="Arial" w:eastAsia="Arial" w:ascii="Arial"/>
          <w:b/>
          <w:i/>
          <w:color w:val="414141"/>
          <w:spacing w:val="0"/>
          <w:w w:val="100"/>
          <w:sz w:val="24"/>
          <w:szCs w:val="24"/>
        </w:rPr>
        <w:t>1.2.</w:t>
      </w:r>
      <w:r>
        <w:rPr>
          <w:rFonts w:cs="Arial" w:hAnsi="Arial" w:eastAsia="Arial" w:ascii="Arial"/>
          <w:b/>
          <w:i/>
          <w:color w:val="414141"/>
          <w:spacing w:val="-25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414141"/>
          <w:spacing w:val="0"/>
          <w:w w:val="110"/>
          <w:sz w:val="24"/>
          <w:szCs w:val="24"/>
        </w:rPr>
        <w:t>Amplasament</w:t>
      </w:r>
      <w:r>
        <w:rPr>
          <w:rFonts w:cs="Arial" w:hAnsi="Arial" w:eastAsia="Arial" w:ascii="Arial"/>
          <w:b/>
          <w:i/>
          <w:color w:val="414141"/>
          <w:spacing w:val="-19"/>
          <w:w w:val="110"/>
          <w:sz w:val="24"/>
          <w:szCs w:val="24"/>
        </w:rPr>
        <w:t>u</w:t>
      </w:r>
      <w:r>
        <w:rPr>
          <w:rFonts w:cs="Arial" w:hAnsi="Arial" w:eastAsia="Arial" w:ascii="Arial"/>
          <w:b/>
          <w:i/>
          <w:color w:val="414141"/>
          <w:spacing w:val="-54"/>
          <w:w w:val="110"/>
          <w:sz w:val="24"/>
          <w:szCs w:val="24"/>
        </w:rPr>
        <w:t>/</w:t>
      </w:r>
      <w:r>
        <w:rPr>
          <w:rFonts w:cs="Arial" w:hAnsi="Arial" w:eastAsia="Arial" w:ascii="Arial"/>
          <w:b/>
          <w:i/>
          <w:color w:val="414141"/>
          <w:spacing w:val="-19"/>
          <w:w w:val="110"/>
          <w:sz w:val="24"/>
          <w:szCs w:val="24"/>
        </w:rPr>
        <w:t>l</w:t>
      </w:r>
      <w:r>
        <w:rPr>
          <w:rFonts w:cs="Arial" w:hAnsi="Arial" w:eastAsia="Arial" w:ascii="Arial"/>
          <w:b/>
          <w:i/>
          <w:color w:val="414141"/>
          <w:spacing w:val="0"/>
          <w:w w:val="110"/>
          <w:sz w:val="24"/>
          <w:szCs w:val="24"/>
        </w:rPr>
        <w:t>ucrarii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2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63"/>
        <w:ind w:left="162" w:right="92" w:firstLine="72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Amplasamentul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</w:t>
      </w:r>
      <w:r>
        <w:rPr>
          <w:rFonts w:cs="Arial" w:hAnsi="Arial" w:eastAsia="Arial" w:ascii="Arial"/>
          <w:color w:val="414141"/>
          <w:spacing w:val="5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face</w:t>
      </w:r>
      <w:r>
        <w:rPr>
          <w:rFonts w:cs="Arial" w:hAnsi="Arial" w:eastAsia="Arial" w:ascii="Arial"/>
          <w:color w:val="414141"/>
          <w:spacing w:val="5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obiectul</w:t>
      </w:r>
      <w:r>
        <w:rPr>
          <w:rFonts w:cs="Arial" w:hAnsi="Arial" w:eastAsia="Arial" w:ascii="Arial"/>
          <w:color w:val="414141"/>
          <w:spacing w:val="4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prezentului</w:t>
      </w:r>
      <w:r>
        <w:rPr>
          <w:rFonts w:cs="Arial" w:hAnsi="Arial" w:eastAsia="Arial" w:ascii="Arial"/>
          <w:color w:val="414141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studiu</w:t>
      </w:r>
      <w:r>
        <w:rPr>
          <w:rFonts w:cs="Arial" w:hAnsi="Arial" w:eastAsia="Arial" w:ascii="Arial"/>
          <w:color w:val="414141"/>
          <w:spacing w:val="3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geotehnic</w:t>
      </w:r>
      <w:r>
        <w:rPr>
          <w:rFonts w:cs="Arial" w:hAnsi="Arial" w:eastAsia="Arial" w:ascii="Arial"/>
          <w:color w:val="414141"/>
          <w:spacing w:val="5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este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reprezentat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suprafata</w:t>
      </w:r>
      <w:r>
        <w:rPr>
          <w:rFonts w:cs="Arial" w:hAnsi="Arial" w:eastAsia="Arial" w:ascii="Arial"/>
          <w:color w:val="414141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relativ</w:t>
      </w:r>
      <w:r>
        <w:rPr>
          <w:rFonts w:cs="Arial" w:hAnsi="Arial" w:eastAsia="Arial" w:ascii="Arial"/>
          <w:color w:val="414141"/>
          <w:spacing w:val="-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plana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situata</w:t>
      </w:r>
      <w:r>
        <w:rPr>
          <w:rFonts w:cs="Arial" w:hAnsi="Arial" w:eastAsia="Arial" w:ascii="Arial"/>
          <w:color w:val="414141"/>
          <w:spacing w:val="-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municipiul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Ploiestl,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strada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Andrei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Muresanu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nr.</w:t>
      </w:r>
      <w:r>
        <w:rPr>
          <w:rFonts w:cs="Arial" w:hAnsi="Arial" w:eastAsia="Arial" w:ascii="Arial"/>
          <w:color w:val="414141"/>
          <w:spacing w:val="-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59,</w:t>
      </w:r>
      <w:r>
        <w:rPr>
          <w:rFonts w:cs="Arial" w:hAnsi="Arial" w:eastAsia="Arial" w:ascii="Arial"/>
          <w:color w:val="414141"/>
          <w:spacing w:val="-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judetul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Prahova.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6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134"/>
      </w:pPr>
      <w:r>
        <w:rPr>
          <w:rFonts w:cs="Times New Roman" w:hAnsi="Times New Roman" w:eastAsia="Times New Roman" w:ascii="Times New Roman"/>
          <w:color w:val="414141"/>
          <w:spacing w:val="0"/>
          <w:w w:val="100"/>
          <w:sz w:val="18"/>
          <w:szCs w:val="18"/>
        </w:rPr>
        <w:t>Plan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color w:val="414141"/>
          <w:spacing w:val="-4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18"/>
          <w:szCs w:val="18"/>
        </w:rPr>
        <w:t>amplasare</w:t>
      </w:r>
      <w:r>
        <w:rPr>
          <w:rFonts w:cs="Times New Roman" w:hAnsi="Times New Roman" w:eastAsia="Times New Roman" w:ascii="Times New Roman"/>
          <w:color w:val="414141"/>
          <w:spacing w:val="-7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18"/>
          <w:szCs w:val="18"/>
        </w:rPr>
        <w:t>in</w:t>
      </w:r>
      <w:r>
        <w:rPr>
          <w:rFonts w:cs="Times New Roman" w:hAnsi="Times New Roman" w:eastAsia="Times New Roman" w:ascii="Times New Roman"/>
          <w:color w:val="414141"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18"/>
          <w:szCs w:val="18"/>
        </w:rPr>
        <w:t>zona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2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63"/>
        <w:ind w:left="134" w:right="144" w:firstLine="72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data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cercetarilor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viitoarelor</w:t>
      </w:r>
      <w:r>
        <w:rPr>
          <w:rFonts w:cs="Arial" w:hAnsi="Arial" w:eastAsia="Arial" w:ascii="Arial"/>
          <w:color w:val="414141"/>
          <w:spacing w:val="2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investitii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gaseau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umpluturi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pamant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argilos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pietris</w:t>
      </w:r>
      <w:r>
        <w:rPr>
          <w:rFonts w:cs="Arial" w:hAnsi="Arial" w:eastAsia="Arial" w:ascii="Arial"/>
          <w:color w:val="414141"/>
          <w:spacing w:val="-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aveau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grosime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intre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0.90-1.00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0"/>
          <w:szCs w:val="10"/>
        </w:rPr>
        <w:jc w:val="left"/>
        <w:spacing w:lineRule="exact" w:line="100"/>
      </w:pPr>
      <w:r>
        <w:rPr>
          <w:sz w:val="10"/>
          <w:szCs w:val="10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ind w:left="710"/>
      </w:pPr>
      <w:r>
        <w:rPr>
          <w:rFonts w:cs="Arial" w:hAnsi="Arial" w:eastAsia="Arial" w:ascii="Arial"/>
          <w:b/>
          <w:i/>
          <w:color w:val="414141"/>
          <w:spacing w:val="0"/>
          <w:w w:val="100"/>
          <w:sz w:val="24"/>
          <w:szCs w:val="24"/>
        </w:rPr>
        <w:t>1.3.</w:t>
      </w:r>
      <w:r>
        <w:rPr>
          <w:rFonts w:cs="Arial" w:hAnsi="Arial" w:eastAsia="Arial" w:ascii="Arial"/>
          <w:b/>
          <w:i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414141"/>
          <w:spacing w:val="0"/>
          <w:w w:val="110"/>
          <w:sz w:val="24"/>
          <w:szCs w:val="24"/>
        </w:rPr>
        <w:t>Volumu</w:t>
      </w:r>
      <w:r>
        <w:rPr>
          <w:rFonts w:cs="Arial" w:hAnsi="Arial" w:eastAsia="Arial" w:ascii="Arial"/>
          <w:b/>
          <w:i/>
          <w:color w:val="414141"/>
          <w:spacing w:val="-51"/>
          <w:w w:val="110"/>
          <w:sz w:val="24"/>
          <w:szCs w:val="24"/>
        </w:rPr>
        <w:t>l</w:t>
      </w:r>
      <w:r>
        <w:rPr>
          <w:rFonts w:cs="Arial" w:hAnsi="Arial" w:eastAsia="Arial" w:ascii="Arial"/>
          <w:b/>
          <w:i/>
          <w:color w:val="414141"/>
          <w:spacing w:val="0"/>
          <w:w w:val="110"/>
          <w:sz w:val="24"/>
          <w:szCs w:val="24"/>
        </w:rPr>
        <w:t>$i</w:t>
      </w:r>
      <w:r>
        <w:rPr>
          <w:rFonts w:cs="Arial" w:hAnsi="Arial" w:eastAsia="Arial" w:ascii="Arial"/>
          <w:b/>
          <w:i/>
          <w:color w:val="414141"/>
          <w:spacing w:val="-15"/>
          <w:w w:val="110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414141"/>
          <w:spacing w:val="0"/>
          <w:w w:val="100"/>
          <w:sz w:val="24"/>
          <w:szCs w:val="24"/>
        </w:rPr>
        <w:t>natura</w:t>
      </w:r>
      <w:r>
        <w:rPr>
          <w:rFonts w:cs="Arial" w:hAnsi="Arial" w:eastAsia="Arial" w:ascii="Arial"/>
          <w:b/>
          <w:i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414141"/>
          <w:spacing w:val="0"/>
          <w:w w:val="110"/>
          <w:sz w:val="24"/>
          <w:szCs w:val="24"/>
        </w:rPr>
        <w:t>/ucrarilo</w:t>
      </w:r>
      <w:r>
        <w:rPr>
          <w:rFonts w:cs="Arial" w:hAnsi="Arial" w:eastAsia="Arial" w:ascii="Arial"/>
          <w:b/>
          <w:i/>
          <w:color w:val="414141"/>
          <w:spacing w:val="-44"/>
          <w:w w:val="110"/>
          <w:sz w:val="24"/>
          <w:szCs w:val="24"/>
        </w:rPr>
        <w:t>r</w:t>
      </w:r>
      <w:r>
        <w:rPr>
          <w:rFonts w:cs="Arial" w:hAnsi="Arial" w:eastAsia="Arial" w:ascii="Arial"/>
          <w:b/>
          <w:i/>
          <w:color w:val="414141"/>
          <w:spacing w:val="0"/>
          <w:w w:val="100"/>
          <w:sz w:val="24"/>
          <w:szCs w:val="24"/>
        </w:rPr>
        <w:t>efectuate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2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59"/>
        <w:ind w:left="114" w:right="148" w:firstLine="72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Cercetarile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geotehnice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efectuate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au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constat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observatil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ansamblu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asupra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terenului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incinta</w:t>
      </w:r>
      <w:r>
        <w:rPr>
          <w:rFonts w:cs="Arial" w:hAnsi="Arial" w:eastAsia="Arial" w:ascii="Arial"/>
          <w:color w:val="414141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amplasamentului,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precum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67"/>
          <w:sz w:val="24"/>
          <w:szCs w:val="24"/>
        </w:rPr>
        <w:t>l?i</w:t>
      </w:r>
      <w:r>
        <w:rPr>
          <w:rFonts w:cs="Arial" w:hAnsi="Arial" w:eastAsia="Arial" w:ascii="Arial"/>
          <w:color w:val="414141"/>
          <w:spacing w:val="0"/>
          <w:w w:val="67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6"/>
          <w:w w:val="67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executarea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unui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foraj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geotehnic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-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investigat</w:t>
      </w:r>
      <w:r>
        <w:rPr>
          <w:rFonts w:cs="Arial" w:hAnsi="Arial" w:eastAsia="Arial" w:ascii="Arial"/>
          <w:color w:val="414141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pana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adancimea</w:t>
      </w:r>
      <w:r>
        <w:rPr>
          <w:rFonts w:cs="Arial" w:hAnsi="Arial" w:eastAsia="Arial" w:ascii="Arial"/>
          <w:color w:val="414141"/>
          <w:spacing w:val="-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8.00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right"/>
        <w:ind w:right="940"/>
        <w:sectPr>
          <w:pgSz w:w="11920" w:h="16840"/>
          <w:pgMar w:top="420" w:bottom="280" w:left="1320" w:right="940"/>
        </w:sectPr>
      </w:pPr>
      <w:r>
        <w:rPr>
          <w:rFonts w:cs="Times New Roman" w:hAnsi="Times New Roman" w:eastAsia="Times New Roman" w:ascii="Times New Roman"/>
          <w:color w:val="727272"/>
          <w:spacing w:val="0"/>
          <w:w w:val="100"/>
          <w:sz w:val="20"/>
          <w:szCs w:val="20"/>
        </w:rPr>
        <w:t>Pag'.'la</w:t>
      </w:r>
      <w:r>
        <w:rPr>
          <w:rFonts w:cs="Times New Roman" w:hAnsi="Times New Roman" w:eastAsia="Times New Roman" w:ascii="Times New Roman"/>
          <w:color w:val="727272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727272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727272"/>
          <w:spacing w:val="0"/>
          <w:w w:val="83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8"/>
          <w:szCs w:val="28"/>
        </w:rPr>
        <w:jc w:val="left"/>
        <w:spacing w:before="24"/>
        <w:ind w:left="190"/>
      </w:pPr>
      <w:r>
        <w:rPr>
          <w:rFonts w:cs="Arial" w:hAnsi="Arial" w:eastAsia="Arial" w:ascii="Arial"/>
          <w:b/>
          <w:color w:val="3F3F3F"/>
          <w:spacing w:val="0"/>
          <w:w w:val="100"/>
          <w:sz w:val="28"/>
          <w:szCs w:val="28"/>
        </w:rPr>
        <w:t>II.</w:t>
      </w:r>
      <w:r>
        <w:rPr>
          <w:rFonts w:cs="Arial" w:hAnsi="Arial" w:eastAsia="Arial" w:ascii="Arial"/>
          <w:b/>
          <w:color w:val="3F3F3F"/>
          <w:spacing w:val="6"/>
          <w:w w:val="100"/>
          <w:sz w:val="28"/>
          <w:szCs w:val="28"/>
        </w:rPr>
        <w:t> </w:t>
      </w:r>
      <w:r>
        <w:rPr>
          <w:rFonts w:cs="Arial" w:hAnsi="Arial" w:eastAsia="Arial" w:ascii="Arial"/>
          <w:b/>
          <w:color w:val="3F3F3F"/>
          <w:spacing w:val="0"/>
          <w:w w:val="100"/>
          <w:sz w:val="28"/>
          <w:szCs w:val="28"/>
        </w:rPr>
        <w:t>DATE</w:t>
      </w:r>
      <w:r>
        <w:rPr>
          <w:rFonts w:cs="Arial" w:hAnsi="Arial" w:eastAsia="Arial" w:ascii="Arial"/>
          <w:b/>
          <w:color w:val="3F3F3F"/>
          <w:spacing w:val="-9"/>
          <w:w w:val="100"/>
          <w:sz w:val="28"/>
          <w:szCs w:val="28"/>
        </w:rPr>
        <w:t> </w:t>
      </w:r>
      <w:r>
        <w:rPr>
          <w:rFonts w:cs="Arial" w:hAnsi="Arial" w:eastAsia="Arial" w:ascii="Arial"/>
          <w:b/>
          <w:color w:val="3F3F3F"/>
          <w:spacing w:val="0"/>
          <w:w w:val="100"/>
          <w:sz w:val="28"/>
          <w:szCs w:val="28"/>
        </w:rPr>
        <w:t>GENERALE</w:t>
      </w:r>
      <w:r>
        <w:rPr>
          <w:rFonts w:cs="Arial" w:hAnsi="Arial" w:eastAsia="Arial" w:ascii="Arial"/>
          <w:color w:val="000000"/>
          <w:spacing w:val="0"/>
          <w:w w:val="100"/>
          <w:sz w:val="28"/>
          <w:szCs w:val="28"/>
        </w:rPr>
      </w:r>
    </w:p>
    <w:p>
      <w:pPr>
        <w:rPr>
          <w:sz w:val="16"/>
          <w:szCs w:val="16"/>
        </w:rPr>
        <w:jc w:val="left"/>
        <w:spacing w:before="4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ind w:left="905"/>
      </w:pPr>
      <w:r>
        <w:rPr>
          <w:rFonts w:cs="Arial" w:hAnsi="Arial" w:eastAsia="Arial" w:ascii="Arial"/>
          <w:b/>
          <w:i/>
          <w:color w:val="3F3F3F"/>
          <w:spacing w:val="0"/>
          <w:w w:val="86"/>
          <w:sz w:val="24"/>
          <w:szCs w:val="24"/>
        </w:rPr>
        <w:t>2.</w:t>
      </w:r>
      <w:r>
        <w:rPr>
          <w:rFonts w:cs="Arial" w:hAnsi="Arial" w:eastAsia="Arial" w:ascii="Arial"/>
          <w:b/>
          <w:i/>
          <w:color w:val="3F3F3F"/>
          <w:spacing w:val="-9"/>
          <w:w w:val="86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3F3F3F"/>
          <w:spacing w:val="0"/>
          <w:w w:val="86"/>
          <w:sz w:val="24"/>
          <w:szCs w:val="24"/>
        </w:rPr>
        <w:t>1.</w:t>
      </w:r>
      <w:r>
        <w:rPr>
          <w:rFonts w:cs="Arial" w:hAnsi="Arial" w:eastAsia="Arial" w:ascii="Arial"/>
          <w:b/>
          <w:i/>
          <w:color w:val="3F3F3F"/>
          <w:spacing w:val="30"/>
          <w:w w:val="86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3F3F3F"/>
          <w:spacing w:val="0"/>
          <w:w w:val="110"/>
          <w:sz w:val="24"/>
          <w:szCs w:val="24"/>
        </w:rPr>
        <w:t>Geomorfologi</w:t>
      </w:r>
      <w:r>
        <w:rPr>
          <w:rFonts w:cs="Arial" w:hAnsi="Arial" w:eastAsia="Arial" w:ascii="Arial"/>
          <w:b/>
          <w:i/>
          <w:color w:val="3F3F3F"/>
          <w:spacing w:val="-119"/>
          <w:w w:val="110"/>
          <w:sz w:val="24"/>
          <w:szCs w:val="24"/>
        </w:rPr>
        <w:t>a</w:t>
      </w:r>
      <w:r>
        <w:rPr>
          <w:rFonts w:cs="Arial" w:hAnsi="Arial" w:eastAsia="Arial" w:ascii="Arial"/>
          <w:b/>
          <w:i/>
          <w:color w:val="3F3F3F"/>
          <w:spacing w:val="0"/>
          <w:w w:val="110"/>
          <w:sz w:val="24"/>
          <w:szCs w:val="24"/>
        </w:rPr>
        <w:t>regiunii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lineRule="auto" w:line="393"/>
        <w:ind w:left="166" w:right="70" w:firstLine="739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3F3F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punct</w:t>
      </w:r>
      <w:r>
        <w:rPr>
          <w:rFonts w:cs="Arial" w:hAnsi="Arial" w:eastAsia="Arial" w:ascii="Arial"/>
          <w:color w:val="3F3F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vedere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geomorfologic,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zona</w:t>
      </w:r>
      <w:r>
        <w:rPr>
          <w:rFonts w:cs="Arial" w:hAnsi="Arial" w:eastAsia="Arial" w:ascii="Arial"/>
          <w:color w:val="3F3F3F"/>
          <w:spacing w:val="5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cercetata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este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reprezentata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3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o</w:t>
      </w:r>
      <w:r>
        <w:rPr>
          <w:rFonts w:cs="Arial" w:hAnsi="Arial" w:eastAsia="Arial" w:ascii="Arial"/>
          <w:color w:val="3F3F3F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unitate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3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relief</w:t>
      </w:r>
      <w:r>
        <w:rPr>
          <w:rFonts w:cs="Arial" w:hAnsi="Arial" w:eastAsia="Arial" w:ascii="Arial"/>
          <w:color w:val="3F3F3F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1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aspect</w:t>
      </w:r>
      <w:r>
        <w:rPr>
          <w:rFonts w:cs="Arial" w:hAnsi="Arial" w:eastAsia="Arial" w:ascii="Arial"/>
          <w:color w:val="3F3F3F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carnpie</w:t>
      </w:r>
      <w:r>
        <w:rPr>
          <w:rFonts w:cs="Arial" w:hAnsi="Arial" w:eastAsia="Arial" w:ascii="Arial"/>
          <w:color w:val="3F3F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piernontana,</w:t>
      </w:r>
      <w:r>
        <w:rPr>
          <w:rFonts w:cs="Arial" w:hAnsi="Arial" w:eastAsia="Arial" w:ascii="Arial"/>
          <w:color w:val="3F3F3F"/>
          <w:spacing w:val="6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cunoscuta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sub</w:t>
      </w:r>
      <w:r>
        <w:rPr>
          <w:rFonts w:cs="Arial" w:hAnsi="Arial" w:eastAsia="Arial" w:ascii="Arial"/>
          <w:color w:val="3F3F3F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numele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2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"Carnpia</w:t>
      </w:r>
      <w:r>
        <w:rPr>
          <w:rFonts w:cs="Arial" w:hAnsi="Arial" w:eastAsia="Arial" w:ascii="Arial"/>
          <w:color w:val="3F3F3F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piernontana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3F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Ploiestiior",</w:t>
      </w:r>
      <w:r>
        <w:rPr>
          <w:rFonts w:cs="Arial" w:hAnsi="Arial" w:eastAsia="Arial" w:ascii="Arial"/>
          <w:color w:val="3F3F3F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delimitata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3F3F3F"/>
          <w:spacing w:val="-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vest</w:t>
      </w:r>
      <w:r>
        <w:rPr>
          <w:rFonts w:cs="Arial" w:hAnsi="Arial" w:eastAsia="Arial" w:ascii="Arial"/>
          <w:color w:val="3F3F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raul</w:t>
      </w:r>
      <w:r>
        <w:rPr>
          <w:rFonts w:cs="Arial" w:hAnsi="Arial" w:eastAsia="Arial" w:ascii="Arial"/>
          <w:color w:val="3F3F3F"/>
          <w:spacing w:val="1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Prahova</w:t>
      </w:r>
      <w:r>
        <w:rPr>
          <w:rFonts w:cs="Arial" w:hAnsi="Arial" w:eastAsia="Arial" w:ascii="Arial"/>
          <w:color w:val="3F3F3F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~i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3F3F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est</w:t>
      </w:r>
      <w:r>
        <w:rPr>
          <w:rFonts w:cs="Arial" w:hAnsi="Arial" w:eastAsia="Arial" w:ascii="Arial"/>
          <w:color w:val="3F3F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2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raul</w:t>
      </w:r>
      <w:r>
        <w:rPr>
          <w:rFonts w:cs="Arial" w:hAnsi="Arial" w:eastAsia="Arial" w:ascii="Arial"/>
          <w:color w:val="3F3F3F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Teleajen.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before="7" w:lineRule="auto" w:line="391"/>
        <w:ind w:left="161" w:right="76" w:firstLine="720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Zona</w:t>
      </w:r>
      <w:r>
        <w:rPr>
          <w:rFonts w:cs="Arial" w:hAnsi="Arial" w:eastAsia="Arial" w:ascii="Arial"/>
          <w:color w:val="3F3F3F"/>
          <w:spacing w:val="5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care</w:t>
      </w:r>
      <w:r>
        <w:rPr>
          <w:rFonts w:cs="Arial" w:hAnsi="Arial" w:eastAsia="Arial" w:ascii="Arial"/>
          <w:color w:val="3F3F3F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s-au</w:t>
      </w:r>
      <w:r>
        <w:rPr>
          <w:rFonts w:cs="Arial" w:hAnsi="Arial" w:eastAsia="Arial" w:ascii="Arial"/>
          <w:color w:val="3F3F3F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efectuat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studiile</w:t>
      </w:r>
      <w:r>
        <w:rPr>
          <w:rFonts w:cs="Arial" w:hAnsi="Arial" w:eastAsia="Arial" w:ascii="Arial"/>
          <w:color w:val="3F3F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3F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afla</w:t>
      </w:r>
      <w:r>
        <w:rPr>
          <w:rFonts w:cs="Arial" w:hAnsi="Arial" w:eastAsia="Arial" w:ascii="Arial"/>
          <w:color w:val="3F3F3F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extremitatea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sudica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3F3F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acestei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unitatii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geomorfologice.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before="9" w:lineRule="auto" w:line="393"/>
        <w:ind w:left="146" w:right="70" w:firstLine="739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Carnpia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piernontana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Plolestiului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este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rezultatul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depunerii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Cuaternar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unor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depozite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tinere,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general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uniforme,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alcatuite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3F3F3F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partea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superioara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argile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3F3F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nisipuri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argiloase,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iar</w:t>
      </w:r>
      <w:r>
        <w:rPr>
          <w:rFonts w:cs="Arial" w:hAnsi="Arial" w:eastAsia="Arial" w:ascii="Arial"/>
          <w:color w:val="3F3F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spre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baza</w:t>
      </w:r>
      <w:r>
        <w:rPr>
          <w:rFonts w:cs="Arial" w:hAnsi="Arial" w:eastAsia="Arial" w:ascii="Arial"/>
          <w:color w:val="3F3F3F"/>
          <w:spacing w:val="5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3F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pietrisuri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stratflcatle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torentiala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3F3F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lentile</w:t>
      </w:r>
      <w:r>
        <w:rPr>
          <w:rFonts w:cs="Arial" w:hAnsi="Arial" w:eastAsia="Arial" w:ascii="Arial"/>
          <w:color w:val="3F3F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subtiri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5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nisipuri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grosiere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pietrisuri</w:t>
      </w:r>
      <w:r>
        <w:rPr>
          <w:rFonts w:cs="Arial" w:hAnsi="Arial" w:eastAsia="Arial" w:ascii="Arial"/>
          <w:color w:val="3F3F3F"/>
          <w:spacing w:val="4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marunte,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Urmare</w:t>
      </w:r>
      <w:r>
        <w:rPr>
          <w:rFonts w:cs="Arial" w:hAnsi="Arial" w:eastAsia="Arial" w:ascii="Arial"/>
          <w:color w:val="3F3F3F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3F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acestor</w:t>
      </w:r>
      <w:r>
        <w:rPr>
          <w:rFonts w:cs="Arial" w:hAnsi="Arial" w:eastAsia="Arial" w:ascii="Arial"/>
          <w:color w:val="3F3F3F"/>
          <w:spacing w:val="4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depozite</w:t>
      </w:r>
      <w:r>
        <w:rPr>
          <w:rFonts w:cs="Arial" w:hAnsi="Arial" w:eastAsia="Arial" w:ascii="Arial"/>
          <w:color w:val="3F3F3F"/>
          <w:spacing w:val="4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acumulate</w:t>
      </w:r>
      <w:r>
        <w:rPr>
          <w:rFonts w:cs="Arial" w:hAnsi="Arial" w:eastAsia="Arial" w:ascii="Arial"/>
          <w:color w:val="3F3F3F"/>
          <w:spacing w:val="5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4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regiune,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zona</w:t>
      </w:r>
      <w:r>
        <w:rPr>
          <w:rFonts w:cs="Arial" w:hAnsi="Arial" w:eastAsia="Arial" w:ascii="Arial"/>
          <w:color w:val="3F3F3F"/>
          <w:spacing w:val="2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este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cunoscuta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literatura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specialitate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3F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sub</w:t>
      </w:r>
      <w:r>
        <w:rPr>
          <w:rFonts w:cs="Arial" w:hAnsi="Arial" w:eastAsia="Arial" w:ascii="Arial"/>
          <w:color w:val="3F3F3F"/>
          <w:spacing w:val="5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denumirea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conul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dejecti</w:t>
      </w:r>
      <w:r>
        <w:rPr>
          <w:rFonts w:cs="Arial" w:hAnsi="Arial" w:eastAsia="Arial" w:ascii="Arial"/>
          <w:color w:val="212121"/>
          <w:spacing w:val="0"/>
          <w:w w:val="100"/>
          <w:sz w:val="22"/>
          <w:szCs w:val="22"/>
        </w:rPr>
        <w:t>e</w:t>
      </w:r>
      <w:r>
        <w:rPr>
          <w:rFonts w:cs="Arial" w:hAnsi="Arial" w:eastAsia="Arial" w:ascii="Arial"/>
          <w:color w:val="21212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212121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aluvionar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Prahova</w:t>
      </w:r>
      <w:r>
        <w:rPr>
          <w:rFonts w:cs="Arial" w:hAnsi="Arial" w:eastAsia="Arial" w:ascii="Arial"/>
          <w:color w:val="3F3F3F"/>
          <w:spacing w:val="4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-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Teleajen.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before="7" w:lineRule="auto" w:line="391"/>
        <w:ind w:left="146" w:right="78" w:firstLine="730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Unitatea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geomorfologica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prezinta</w:t>
      </w:r>
      <w:r>
        <w:rPr>
          <w:rFonts w:cs="Arial" w:hAnsi="Arial" w:eastAsia="Arial" w:ascii="Arial"/>
          <w:color w:val="3F3F3F"/>
          <w:spacing w:val="4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altitudini</w:t>
      </w:r>
      <w:r>
        <w:rPr>
          <w:rFonts w:cs="Arial" w:hAnsi="Arial" w:eastAsia="Arial" w:ascii="Arial"/>
          <w:color w:val="3F3F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general</w:t>
      </w:r>
      <w:r>
        <w:rPr>
          <w:rFonts w:cs="Arial" w:hAnsi="Arial" w:eastAsia="Arial" w:ascii="Arial"/>
          <w:color w:val="3F3F3F"/>
          <w:spacing w:val="5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sub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200</w:t>
      </w:r>
      <w:r>
        <w:rPr>
          <w:rFonts w:cs="Arial" w:hAnsi="Arial" w:eastAsia="Arial" w:ascii="Arial"/>
          <w:color w:val="3F3F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m</w:t>
      </w:r>
      <w:r>
        <w:rPr>
          <w:rFonts w:cs="Arial" w:hAnsi="Arial" w:eastAsia="Arial" w:ascii="Arial"/>
          <w:color w:val="3F3F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~i</w:t>
      </w:r>
      <w:r>
        <w:rPr>
          <w:rFonts w:cs="Arial" w:hAnsi="Arial" w:eastAsia="Arial" w:ascii="Arial"/>
          <w:color w:val="3F3F3F"/>
          <w:spacing w:val="-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face</w:t>
      </w:r>
      <w:r>
        <w:rPr>
          <w:rFonts w:cs="Arial" w:hAnsi="Arial" w:eastAsia="Arial" w:ascii="Arial"/>
          <w:color w:val="3F3F3F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trecerea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3F3F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zona</w:t>
      </w:r>
      <w:r>
        <w:rPr>
          <w:rFonts w:cs="Arial" w:hAnsi="Arial" w:eastAsia="Arial" w:ascii="Arial"/>
          <w:color w:val="3F3F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subcarpatica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situate</w:t>
      </w:r>
      <w:r>
        <w:rPr>
          <w:rFonts w:cs="Arial" w:hAnsi="Arial" w:eastAsia="Arial" w:ascii="Arial"/>
          <w:color w:val="3F3F3F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3F3F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nord</w:t>
      </w:r>
      <w:r>
        <w:rPr>
          <w:rFonts w:cs="Arial" w:hAnsi="Arial" w:eastAsia="Arial" w:ascii="Arial"/>
          <w:color w:val="3F3F3F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zona</w:t>
      </w:r>
      <w:r>
        <w:rPr>
          <w:rFonts w:cs="Arial" w:hAnsi="Arial" w:eastAsia="Arial" w:ascii="Arial"/>
          <w:color w:val="3F3F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Carnpiei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Romane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situata</w:t>
      </w:r>
      <w:r>
        <w:rPr>
          <w:rFonts w:cs="Arial" w:hAnsi="Arial" w:eastAsia="Arial" w:ascii="Arial"/>
          <w:color w:val="3F3F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3F3F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sud.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4"/>
        <w:ind w:left="862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</w:t>
      </w:r>
      <w:r>
        <w:rPr>
          <w:rFonts w:cs="Arial" w:hAnsi="Arial" w:eastAsia="Arial" w:ascii="Arial"/>
          <w:color w:val="3F3F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aspect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local</w:t>
      </w:r>
      <w:r>
        <w:rPr>
          <w:rFonts w:cs="Arial" w:hAnsi="Arial" w:eastAsia="Arial" w:ascii="Arial"/>
          <w:color w:val="3F3F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aceasta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unitate</w:t>
      </w:r>
      <w:r>
        <w:rPr>
          <w:rFonts w:cs="Arial" w:hAnsi="Arial" w:eastAsia="Arial" w:ascii="Arial"/>
          <w:color w:val="3F3F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apare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usor</w:t>
      </w:r>
      <w:r>
        <w:rPr>
          <w:rFonts w:cs="Arial" w:hAnsi="Arial" w:eastAsia="Arial" w:ascii="Arial"/>
          <w:color w:val="3F3F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boltita</w:t>
      </w:r>
      <w:r>
        <w:rPr>
          <w:rFonts w:cs="Arial" w:hAnsi="Arial" w:eastAsia="Arial" w:ascii="Arial"/>
          <w:color w:val="3F3F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inclinatii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divergent</w:t>
      </w:r>
      <w:r>
        <w:rPr>
          <w:rFonts w:cs="Arial" w:hAnsi="Arial" w:eastAsia="Arial" w:ascii="Arial"/>
          <w:color w:val="212121"/>
          <w:spacing w:val="0"/>
          <w:w w:val="100"/>
          <w:sz w:val="22"/>
          <w:szCs w:val="22"/>
        </w:rPr>
        <w:t>e</w:t>
      </w:r>
      <w:r>
        <w:rPr>
          <w:rFonts w:cs="Arial" w:hAnsi="Arial" w:eastAsia="Arial" w:ascii="Arial"/>
          <w:color w:val="21212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212121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spre</w:t>
      </w:r>
      <w:r>
        <w:rPr>
          <w:rFonts w:cs="Arial" w:hAnsi="Arial" w:eastAsia="Arial" w:ascii="Arial"/>
          <w:color w:val="3F3F3F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vest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5"/>
          <w:szCs w:val="15"/>
        </w:rPr>
        <w:jc w:val="left"/>
        <w:spacing w:before="10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auto" w:line="391"/>
        <w:ind w:left="137" w:right="117" w:hanging="5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3F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spre</w:t>
      </w:r>
      <w:r>
        <w:rPr>
          <w:rFonts w:cs="Arial" w:hAnsi="Arial" w:eastAsia="Arial" w:ascii="Arial"/>
          <w:color w:val="3F3F3F"/>
          <w:spacing w:val="5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est</w:t>
      </w:r>
      <w:r>
        <w:rPr>
          <w:rFonts w:cs="Arial" w:hAnsi="Arial" w:eastAsia="Arial" w:ascii="Arial"/>
          <w:color w:val="3F3F3F"/>
          <w:spacing w:val="4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catre</w:t>
      </w:r>
      <w:r>
        <w:rPr>
          <w:rFonts w:cs="Arial" w:hAnsi="Arial" w:eastAsia="Arial" w:ascii="Arial"/>
          <w:color w:val="3F3F3F"/>
          <w:spacing w:val="6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vaile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raurilor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amintite,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iar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zona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centrala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spre</w:t>
      </w:r>
      <w:r>
        <w:rPr>
          <w:rFonts w:cs="Arial" w:hAnsi="Arial" w:eastAsia="Arial" w:ascii="Arial"/>
          <w:color w:val="3F3F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sud/sud-est.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3F3F"/>
          <w:spacing w:val="1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general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panta</w:t>
      </w:r>
      <w:r>
        <w:rPr>
          <w:rFonts w:cs="Arial" w:hAnsi="Arial" w:eastAsia="Arial" w:ascii="Arial"/>
          <w:color w:val="3F3F3F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terenului</w:t>
      </w:r>
      <w:r>
        <w:rPr>
          <w:rFonts w:cs="Arial" w:hAnsi="Arial" w:eastAsia="Arial" w:ascii="Arial"/>
          <w:color w:val="3F3F3F"/>
          <w:spacing w:val="5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4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aceasta</w:t>
      </w:r>
      <w:r>
        <w:rPr>
          <w:rFonts w:cs="Arial" w:hAnsi="Arial" w:eastAsia="Arial" w:ascii="Arial"/>
          <w:color w:val="3F3F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zona</w:t>
      </w:r>
      <w:r>
        <w:rPr>
          <w:rFonts w:cs="Arial" w:hAnsi="Arial" w:eastAsia="Arial" w:ascii="Arial"/>
          <w:color w:val="3F3F3F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3F3F"/>
          <w:spacing w:val="1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unitatii</w:t>
      </w:r>
      <w:r>
        <w:rPr>
          <w:rFonts w:cs="Arial" w:hAnsi="Arial" w:eastAsia="Arial" w:ascii="Arial"/>
          <w:color w:val="3F3F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nu</w:t>
      </w:r>
      <w:r>
        <w:rPr>
          <w:rFonts w:cs="Arial" w:hAnsi="Arial" w:eastAsia="Arial" w:ascii="Arial"/>
          <w:color w:val="3F3F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depaseste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5</w:t>
      </w:r>
      <w:r>
        <w:rPr>
          <w:rFonts w:cs="Arial" w:hAnsi="Arial" w:eastAsia="Arial" w:ascii="Arial"/>
          <w:color w:val="3F3F3F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%</w:t>
      </w:r>
      <w:r>
        <w:rPr>
          <w:rFonts w:cs="Arial" w:hAnsi="Arial" w:eastAsia="Arial" w:ascii="Arial"/>
          <w:color w:val="3F3F3F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38"/>
          <w:sz w:val="22"/>
          <w:szCs w:val="22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81"/>
        <w:ind w:left="857"/>
      </w:pPr>
      <w:r>
        <w:rPr>
          <w:rFonts w:cs="Arial" w:hAnsi="Arial" w:eastAsia="Arial" w:ascii="Arial"/>
          <w:b/>
          <w:i/>
          <w:color w:val="3F3F3F"/>
          <w:spacing w:val="0"/>
          <w:w w:val="100"/>
          <w:sz w:val="24"/>
          <w:szCs w:val="24"/>
        </w:rPr>
        <w:t>2.2.</w:t>
      </w:r>
      <w:r>
        <w:rPr>
          <w:rFonts w:cs="Arial" w:hAnsi="Arial" w:eastAsia="Arial" w:ascii="Arial"/>
          <w:b/>
          <w:i/>
          <w:color w:val="3F3F3F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3F3F3F"/>
          <w:spacing w:val="0"/>
          <w:w w:val="100"/>
          <w:sz w:val="24"/>
          <w:szCs w:val="24"/>
        </w:rPr>
        <w:t>Geologia</w:t>
      </w:r>
      <w:r>
        <w:rPr>
          <w:rFonts w:cs="Arial" w:hAnsi="Arial" w:eastAsia="Arial" w:ascii="Arial"/>
          <w:b/>
          <w:i/>
          <w:color w:val="3F3F3F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3F3F3F"/>
          <w:spacing w:val="0"/>
          <w:w w:val="110"/>
          <w:sz w:val="24"/>
          <w:szCs w:val="24"/>
        </w:rPr>
        <w:t>regiunii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16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lineRule="auto" w:line="393"/>
        <w:ind w:left="118" w:right="90" w:firstLine="744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Dupa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cum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s-a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mentionat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anterior,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conul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dejectie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Prahova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010101"/>
          <w:spacing w:val="0"/>
          <w:w w:val="100"/>
          <w:sz w:val="22"/>
          <w:szCs w:val="22"/>
        </w:rPr>
        <w:t>-</w:t>
      </w:r>
      <w:r>
        <w:rPr>
          <w:rFonts w:cs="Arial" w:hAnsi="Arial" w:eastAsia="Arial" w:ascii="Arial"/>
          <w:color w:val="01010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010101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Teleajen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dezvolta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cuprinsul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Campiei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piemontane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3F3F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Ploiestilor</w:t>
      </w:r>
      <w:r>
        <w:rPr>
          <w:rFonts w:cs="Arial" w:hAnsi="Arial" w:eastAsia="Arial" w:ascii="Arial"/>
          <w:color w:val="3F3F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s-a</w:t>
      </w:r>
      <w:r>
        <w:rPr>
          <w:rFonts w:cs="Arial" w:hAnsi="Arial" w:eastAsia="Arial" w:ascii="Arial"/>
          <w:color w:val="3F3F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format</w:t>
      </w:r>
      <w:r>
        <w:rPr>
          <w:rFonts w:cs="Arial" w:hAnsi="Arial" w:eastAsia="Arial" w:ascii="Arial"/>
          <w:color w:val="3F3F3F"/>
          <w:spacing w:val="6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structural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Cuaternar,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mai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precis</w:t>
      </w:r>
      <w:r>
        <w:rPr>
          <w:rFonts w:cs="Arial" w:hAnsi="Arial" w:eastAsia="Arial" w:ascii="Arial"/>
          <w:color w:val="3F3F3F"/>
          <w:spacing w:val="5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Pleistocenul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superior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prin</w:t>
      </w:r>
      <w:r>
        <w:rPr>
          <w:rFonts w:cs="Arial" w:hAnsi="Arial" w:eastAsia="Arial" w:ascii="Arial"/>
          <w:color w:val="3F3F3F"/>
          <w:spacing w:val="4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depuneri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sedimentare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aluviale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avand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o</w:t>
      </w:r>
      <w:r>
        <w:rPr>
          <w:rFonts w:cs="Arial" w:hAnsi="Arial" w:eastAsia="Arial" w:ascii="Arial"/>
          <w:color w:val="3F3F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grosime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medie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30-50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m.</w:t>
      </w:r>
      <w:r>
        <w:rPr>
          <w:rFonts w:cs="Arial" w:hAnsi="Arial" w:eastAsia="Arial" w:ascii="Arial"/>
          <w:color w:val="3F3F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Aceste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depuneri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sunt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constituite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genere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nisipuri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pietris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bolovanis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alternanta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argile</w:t>
      </w:r>
      <w:r>
        <w:rPr>
          <w:rFonts w:cs="Arial" w:hAnsi="Arial" w:eastAsia="Arial" w:ascii="Arial"/>
          <w:color w:val="3F3F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3F3F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prafuri,</w:t>
      </w:r>
      <w:r>
        <w:rPr>
          <w:rFonts w:cs="Arial" w:hAnsi="Arial" w:eastAsia="Arial" w:ascii="Arial"/>
          <w:color w:val="3F3F3F"/>
          <w:spacing w:val="6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avand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o</w:t>
      </w:r>
      <w:r>
        <w:rPr>
          <w:rFonts w:cs="Arial" w:hAnsi="Arial" w:eastAsia="Arial" w:ascii="Arial"/>
          <w:color w:val="3F3F3F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structura</w:t>
      </w:r>
      <w:r>
        <w:rPr>
          <w:rFonts w:cs="Arial" w:hAnsi="Arial" w:eastAsia="Arial" w:ascii="Arial"/>
          <w:color w:val="3F3F3F"/>
          <w:spacing w:val="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lncrucisata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6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ce</w:t>
      </w:r>
      <w:r>
        <w:rPr>
          <w:rFonts w:cs="Arial" w:hAnsi="Arial" w:eastAsia="Arial" w:ascii="Arial"/>
          <w:color w:val="3F3F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stau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peste</w:t>
      </w:r>
      <w:r>
        <w:rPr>
          <w:rFonts w:cs="Arial" w:hAnsi="Arial" w:eastAsia="Arial" w:ascii="Arial"/>
          <w:color w:val="3F3F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o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argila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cenusiu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negricioasa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varsta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Pleistocen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mediu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sub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care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gasesc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stratele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Candesti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(orizont</w:t>
      </w:r>
      <w:r>
        <w:rPr>
          <w:rFonts w:cs="Arial" w:hAnsi="Arial" w:eastAsia="Arial" w:ascii="Arial"/>
          <w:color w:val="3F3F3F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pietrisuri</w:t>
      </w:r>
      <w:r>
        <w:rPr>
          <w:rFonts w:cs="Arial" w:hAnsi="Arial" w:eastAsia="Arial" w:ascii="Arial"/>
          <w:color w:val="3F3F3F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3F3F"/>
          <w:spacing w:val="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bolovanisurl).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before="7" w:lineRule="auto" w:line="393"/>
        <w:ind w:left="108" w:right="105" w:firstLine="715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Aceasta</w:t>
      </w:r>
      <w:r>
        <w:rPr>
          <w:rFonts w:cs="Arial" w:hAnsi="Arial" w:eastAsia="Arial" w:ascii="Arial"/>
          <w:color w:val="3F3F3F"/>
          <w:spacing w:val="6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unitate</w:t>
      </w:r>
      <w:r>
        <w:rPr>
          <w:rFonts w:cs="Arial" w:hAnsi="Arial" w:eastAsia="Arial" w:ascii="Arial"/>
          <w:color w:val="3F3F3F"/>
          <w:spacing w:val="1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geomorfologica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suprapune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peste</w:t>
      </w:r>
      <w:r>
        <w:rPr>
          <w:rFonts w:cs="Arial" w:hAnsi="Arial" w:eastAsia="Arial" w:ascii="Arial"/>
          <w:color w:val="3F3F3F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o</w:t>
      </w:r>
      <w:r>
        <w:rPr>
          <w:rFonts w:cs="Arial" w:hAnsi="Arial" w:eastAsia="Arial" w:ascii="Arial"/>
          <w:color w:val="3F3F3F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unitate</w:t>
      </w:r>
      <w:r>
        <w:rPr>
          <w:rFonts w:cs="Arial" w:hAnsi="Arial" w:eastAsia="Arial" w:ascii="Arial"/>
          <w:color w:val="3F3F3F"/>
          <w:spacing w:val="1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geologica</w:t>
      </w:r>
      <w:r>
        <w:rPr>
          <w:rFonts w:cs="Arial" w:hAnsi="Arial" w:eastAsia="Arial" w:ascii="Arial"/>
          <w:color w:val="3F3F3F"/>
          <w:spacing w:val="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bine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individualizata,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formats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Pleistocen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combinarea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unor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mlscarl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subsidenta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reunirea</w:t>
      </w:r>
      <w:r>
        <w:rPr>
          <w:rFonts w:cs="Arial" w:hAnsi="Arial" w:eastAsia="Arial" w:ascii="Arial"/>
          <w:color w:val="3F3F3F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sesurllor</w:t>
      </w:r>
      <w:r>
        <w:rPr>
          <w:rFonts w:cs="Arial" w:hAnsi="Arial" w:eastAsia="Arial" w:ascii="Arial"/>
          <w:color w:val="3F3F3F"/>
          <w:spacing w:val="5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aluvionare</w:t>
      </w:r>
      <w:r>
        <w:rPr>
          <w:rFonts w:cs="Arial" w:hAnsi="Arial" w:eastAsia="Arial" w:ascii="Arial"/>
          <w:color w:val="3F3F3F"/>
          <w:spacing w:val="5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ale</w:t>
      </w:r>
      <w:r>
        <w:rPr>
          <w:rFonts w:cs="Arial" w:hAnsi="Arial" w:eastAsia="Arial" w:ascii="Arial"/>
          <w:color w:val="3F3F3F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raurilor</w:t>
      </w:r>
      <w:r>
        <w:rPr>
          <w:rFonts w:cs="Arial" w:hAnsi="Arial" w:eastAsia="Arial" w:ascii="Arial"/>
          <w:color w:val="3F3F3F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Prahova</w:t>
      </w:r>
      <w:r>
        <w:rPr>
          <w:rFonts w:cs="Arial" w:hAnsi="Arial" w:eastAsia="Arial" w:ascii="Arial"/>
          <w:color w:val="3F3F3F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3F3F"/>
          <w:spacing w:val="-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Teleajen.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before="7" w:lineRule="auto" w:line="391"/>
        <w:ind w:left="103" w:right="105" w:firstLine="739"/>
      </w:pP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In</w:t>
      </w:r>
      <w:r>
        <w:rPr>
          <w:rFonts w:cs="Arial" w:hAnsi="Arial" w:eastAsia="Arial" w:ascii="Arial"/>
          <w:color w:val="3F3F3F"/>
          <w:spacing w:val="5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legatura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cu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cornpozitia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petroqrafica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5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pietrisurtor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zona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sesulul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3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aluvial,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constata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predominarea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elementelor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originale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5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din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1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flisul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cretacic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(elemente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3F3F3F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d</w:t>
      </w:r>
      <w:r>
        <w:rPr>
          <w:rFonts w:cs="Arial" w:hAnsi="Arial" w:eastAsia="Arial" w:ascii="Arial"/>
          <w:color w:val="212121"/>
          <w:spacing w:val="0"/>
          <w:w w:val="100"/>
          <w:sz w:val="22"/>
          <w:szCs w:val="22"/>
        </w:rPr>
        <w:t>e</w:t>
      </w:r>
      <w:r>
        <w:rPr>
          <w:rFonts w:cs="Arial" w:hAnsi="Arial" w:eastAsia="Arial" w:ascii="Arial"/>
          <w:color w:val="21212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212121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gresii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3F3F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9" w:lineRule="exact" w:line="240"/>
        <w:ind w:left="108"/>
      </w:pPr>
      <w:r>
        <w:rPr>
          <w:rFonts w:cs="Arial" w:hAnsi="Arial" w:eastAsia="Arial" w:ascii="Arial"/>
          <w:color w:val="3F3F3F"/>
          <w:spacing w:val="0"/>
          <w:w w:val="100"/>
          <w:position w:val="-1"/>
          <w:sz w:val="22"/>
          <w:szCs w:val="22"/>
        </w:rPr>
        <w:t>marnocalcare).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sz w:val="15"/>
          <w:szCs w:val="15"/>
        </w:rPr>
        <w:jc w:val="left"/>
        <w:spacing w:before="5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  <w:sectPr>
          <w:pgMar w:header="532" w:footer="0" w:top="780" w:bottom="280" w:left="1340" w:right="980"/>
          <w:headerReference w:type="default" r:id="rId4"/>
          <w:pgSz w:w="11920" w:h="16840"/>
        </w:sectPr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494" w:right="-50"/>
      </w:pP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Copyright</w:t>
      </w:r>
      <w:r>
        <w:rPr>
          <w:rFonts w:cs="Arial" w:hAnsi="Arial" w:eastAsia="Arial" w:ascii="Arial"/>
          <w:color w:val="727272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F3F3F"/>
          <w:spacing w:val="0"/>
          <w:w w:val="100"/>
          <w:sz w:val="20"/>
          <w:szCs w:val="20"/>
        </w:rPr>
        <w:t>@</w:t>
      </w:r>
      <w:r>
        <w:rPr>
          <w:rFonts w:cs="Times New Roman" w:hAnsi="Times New Roman" w:eastAsia="Times New Roman" w:ascii="Times New Roman"/>
          <w:color w:val="3F3F3F"/>
          <w:spacing w:val="1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PAZYGEO</w:t>
      </w:r>
      <w:r>
        <w:rPr>
          <w:rFonts w:cs="Arial" w:hAnsi="Arial" w:eastAsia="Arial" w:ascii="Arial"/>
          <w:color w:val="727272"/>
          <w:spacing w:val="-1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PROIICT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S.R.L</w:t>
      </w:r>
      <w:r>
        <w:rPr>
          <w:rFonts w:cs="Arial" w:hAnsi="Arial" w:eastAsia="Arial" w:ascii="Arial"/>
          <w:color w:val="727272"/>
          <w:spacing w:val="6"/>
          <w:w w:val="100"/>
          <w:sz w:val="20"/>
          <w:szCs w:val="20"/>
        </w:rPr>
        <w:t>.</w:t>
      </w:r>
      <w:r>
        <w:rPr>
          <w:rFonts w:cs="Arial" w:hAnsi="Arial" w:eastAsia="Arial" w:ascii="Arial"/>
          <w:color w:val="3F3F3F"/>
          <w:spacing w:val="0"/>
          <w:w w:val="100"/>
          <w:sz w:val="20"/>
          <w:szCs w:val="20"/>
        </w:rPr>
        <w:t>-</w:t>
      </w:r>
      <w:r>
        <w:rPr>
          <w:rFonts w:cs="Arial" w:hAnsi="Arial" w:eastAsia="Arial" w:ascii="Arial"/>
          <w:color w:val="3F3F3F"/>
          <w:spacing w:val="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Romania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sectPr>
          <w:type w:val="continuous"/>
          <w:pgSz w:w="11920" w:h="16840"/>
          <w:pgMar w:top="1280" w:bottom="280" w:left="1340" w:right="980"/>
          <w:cols w:num="2" w:equalWidth="off">
            <w:col w:w="7067" w:space="874"/>
            <w:col w:w="1659"/>
          </w:cols>
        </w:sectPr>
      </w:pPr>
      <w:r>
        <w:br w:type="column"/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Pagir.a</w:t>
      </w:r>
      <w:r>
        <w:rPr>
          <w:rFonts w:cs="Arial" w:hAnsi="Arial" w:eastAsia="Arial" w:ascii="Arial"/>
          <w:color w:val="727272"/>
          <w:spacing w:val="-2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4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7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29"/>
        <w:ind w:left="752"/>
      </w:pPr>
      <w:r>
        <w:rPr>
          <w:rFonts w:cs="Arial" w:hAnsi="Arial" w:eastAsia="Arial" w:ascii="Arial"/>
          <w:i/>
          <w:color w:val="3F4141"/>
          <w:spacing w:val="0"/>
          <w:w w:val="100"/>
          <w:sz w:val="24"/>
          <w:szCs w:val="24"/>
        </w:rPr>
        <w:t>2.3.</w:t>
      </w:r>
      <w:r>
        <w:rPr>
          <w:rFonts w:cs="Arial" w:hAnsi="Arial" w:eastAsia="Arial" w:ascii="Arial"/>
          <w:i/>
          <w:color w:val="3F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41"/>
          <w:spacing w:val="0"/>
          <w:w w:val="100"/>
          <w:sz w:val="24"/>
          <w:szCs w:val="24"/>
        </w:rPr>
        <w:t>Date</w:t>
      </w:r>
      <w:r>
        <w:rPr>
          <w:rFonts w:cs="Arial" w:hAnsi="Arial" w:eastAsia="Arial" w:ascii="Arial"/>
          <w:i/>
          <w:color w:val="3F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3F4141"/>
          <w:spacing w:val="0"/>
          <w:w w:val="110"/>
          <w:sz w:val="24"/>
          <w:szCs w:val="24"/>
        </w:rPr>
        <w:t>climatice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auto" w:line="387"/>
        <w:ind w:left="176" w:right="67" w:firstLine="730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Clima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perimetrului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6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cercetat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este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1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ternperat-continentala,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 </w:t>
      </w:r>
      <w:r>
        <w:rPr>
          <w:rFonts w:cs="Arial" w:hAnsi="Arial" w:eastAsia="Arial" w:ascii="Arial"/>
          <w:color w:val="3F4141"/>
          <w:spacing w:val="5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subtipul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climatului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continental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41"/>
          <w:spacing w:val="1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tranzitie,</w:t>
      </w:r>
      <w:r>
        <w:rPr>
          <w:rFonts w:cs="Arial" w:hAnsi="Arial" w:eastAsia="Arial" w:ascii="Arial"/>
          <w:color w:val="3F4141"/>
          <w:spacing w:val="5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caracterizat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41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urmatorii</w:t>
      </w:r>
      <w:r>
        <w:rPr>
          <w:rFonts w:cs="Arial" w:hAnsi="Arial" w:eastAsia="Arial" w:ascii="Arial"/>
          <w:color w:val="3F4141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parametrii</w:t>
      </w:r>
      <w:r>
        <w:rPr>
          <w:rFonts w:cs="Arial" w:hAnsi="Arial" w:eastAsia="Arial" w:ascii="Arial"/>
          <w:color w:val="3F4141"/>
          <w:spacing w:val="6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262626"/>
          <w:spacing w:val="0"/>
          <w:w w:val="45"/>
          <w:sz w:val="22"/>
          <w:szCs w:val="22"/>
        </w:rPr>
        <w:t>: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33"/>
        <w:ind w:left="1256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temperatura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2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medie</w:t>
      </w:r>
      <w:r>
        <w:rPr>
          <w:rFonts w:cs="Arial" w:hAnsi="Arial" w:eastAsia="Arial" w:ascii="Arial"/>
          <w:color w:val="3F4141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anuala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                                             </w:t>
      </w:r>
      <w:r>
        <w:rPr>
          <w:rFonts w:cs="Arial" w:hAnsi="Arial" w:eastAsia="Arial" w:ascii="Arial"/>
          <w:color w:val="3F4141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+</w:t>
      </w:r>
      <w:r>
        <w:rPr>
          <w:rFonts w:cs="Arial" w:hAnsi="Arial" w:eastAsia="Arial" w:ascii="Arial"/>
          <w:color w:val="3F4141"/>
          <w:spacing w:val="2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10,6°C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8"/>
          <w:szCs w:val="18"/>
        </w:rPr>
        <w:jc w:val="left"/>
        <w:spacing w:before="4" w:lineRule="exact" w:line="180"/>
      </w:pPr>
      <w:r>
        <w:rPr>
          <w:sz w:val="18"/>
          <w:szCs w:val="18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1256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temperatura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2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minima</w:t>
      </w:r>
      <w:r>
        <w:rPr>
          <w:rFonts w:cs="Arial" w:hAnsi="Arial" w:eastAsia="Arial" w:ascii="Arial"/>
          <w:color w:val="3F4141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absoluta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                                         </w:t>
      </w:r>
      <w:r>
        <w:rPr>
          <w:rFonts w:cs="Arial" w:hAnsi="Arial" w:eastAsia="Arial" w:ascii="Arial"/>
          <w:color w:val="3F4141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-30,0°C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9"/>
          <w:szCs w:val="19"/>
        </w:rPr>
        <w:jc w:val="left"/>
        <w:spacing w:before="3" w:lineRule="exact" w:line="180"/>
      </w:pPr>
      <w:r>
        <w:rPr>
          <w:sz w:val="19"/>
          <w:szCs w:val="19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auto" w:line="405"/>
        <w:ind w:left="896" w:right="1361" w:firstLine="350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temperatura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2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maxima</w:t>
      </w:r>
      <w:r>
        <w:rPr>
          <w:rFonts w:cs="Arial" w:hAnsi="Arial" w:eastAsia="Arial" w:ascii="Arial"/>
          <w:color w:val="3F4141"/>
          <w:spacing w:val="5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absoluta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                                        </w:t>
      </w:r>
      <w:r>
        <w:rPr>
          <w:rFonts w:cs="Arial" w:hAnsi="Arial" w:eastAsia="Arial" w:ascii="Arial"/>
          <w:color w:val="3F4141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+39,4°C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Preclpitafile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medii</w:t>
      </w:r>
      <w:r>
        <w:rPr>
          <w:rFonts w:cs="Arial" w:hAnsi="Arial" w:eastAsia="Arial" w:ascii="Arial"/>
          <w:color w:val="3F4141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anual</w:t>
      </w:r>
      <w:r>
        <w:rPr>
          <w:rFonts w:cs="Arial" w:hAnsi="Arial" w:eastAsia="Arial" w:ascii="Arial"/>
          <w:color w:val="262626"/>
          <w:spacing w:val="0"/>
          <w:w w:val="100"/>
          <w:sz w:val="22"/>
          <w:szCs w:val="22"/>
        </w:rPr>
        <w:t>e</w:t>
      </w:r>
      <w:r>
        <w:rPr>
          <w:rFonts w:cs="Arial" w:hAnsi="Arial" w:eastAsia="Arial" w:ascii="Arial"/>
          <w:color w:val="262626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au</w:t>
      </w:r>
      <w:r>
        <w:rPr>
          <w:rFonts w:cs="Arial" w:hAnsi="Arial" w:eastAsia="Arial" w:ascii="Arial"/>
          <w:color w:val="3F4141"/>
          <w:spacing w:val="1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valoarea</w:t>
      </w:r>
      <w:r>
        <w:rPr>
          <w:rFonts w:cs="Arial" w:hAnsi="Arial" w:eastAsia="Arial" w:ascii="Arial"/>
          <w:color w:val="3F4141"/>
          <w:spacing w:val="5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cuprinsa</w:t>
      </w:r>
      <w:r>
        <w:rPr>
          <w:rFonts w:cs="Arial" w:hAnsi="Arial" w:eastAsia="Arial" w:ascii="Arial"/>
          <w:color w:val="3F4141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tntre</w:t>
      </w:r>
      <w:r>
        <w:rPr>
          <w:rFonts w:cs="Arial" w:hAnsi="Arial" w:eastAsia="Arial" w:ascii="Arial"/>
          <w:color w:val="3F4141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500-600</w:t>
      </w:r>
      <w:r>
        <w:rPr>
          <w:rFonts w:cs="Arial" w:hAnsi="Arial" w:eastAsia="Arial" w:ascii="Arial"/>
          <w:color w:val="3F4141"/>
          <w:spacing w:val="5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99"/>
          <w:sz w:val="22"/>
          <w:szCs w:val="22"/>
        </w:rPr>
        <w:t>mm/m</w:t>
      </w:r>
      <w:r>
        <w:rPr>
          <w:rFonts w:cs="Times New Roman" w:hAnsi="Times New Roman" w:eastAsia="Times New Roman" w:ascii="Times New Roman"/>
          <w:color w:val="3F4141"/>
          <w:spacing w:val="0"/>
          <w:w w:val="91"/>
          <w:sz w:val="16"/>
          <w:szCs w:val="16"/>
        </w:rPr>
        <w:t>2</w:t>
      </w:r>
      <w:r>
        <w:rPr>
          <w:rFonts w:cs="Times New Roman" w:hAnsi="Times New Roman" w:eastAsia="Times New Roman" w:ascii="Times New Roman"/>
          <w:color w:val="3F4141"/>
          <w:spacing w:val="0"/>
          <w:w w:val="56"/>
          <w:sz w:val="16"/>
          <w:szCs w:val="16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0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exact" w:line="60"/>
        <w:ind w:left="406"/>
      </w:pPr>
      <w:r>
        <w:pict>
          <v:shape type="#_x0000_t202" style="position:absolute;margin-left:87.32pt;margin-top:2.20756pt;width:4.20068pt;height:7pt;mso-position-horizontal-relative:page;mso-position-vertical-relative:paragraph;z-index:-1635" filled="f" stroked="f">
            <v:textbox inset="0,0,0,0">
              <w:txbxContent>
                <w:p>
                  <w:pPr>
                    <w:rPr>
                      <w:rFonts w:cs="Courier New" w:hAnsi="Courier New" w:eastAsia="Courier New" w:ascii="Courier New"/>
                      <w:sz w:val="14"/>
                      <w:szCs w:val="14"/>
                    </w:rPr>
                    <w:jc w:val="left"/>
                    <w:spacing w:lineRule="exact" w:line="140"/>
                    <w:ind w:right="-41"/>
                  </w:pPr>
                  <w:r>
                    <w:rPr>
                      <w:rFonts w:cs="Courier New" w:hAnsi="Courier New" w:eastAsia="Courier New" w:ascii="Courier New"/>
                      <w:i/>
                      <w:color w:val="262626"/>
                      <w:spacing w:val="0"/>
                      <w:w w:val="100"/>
                      <w:position w:val="1"/>
                      <w:sz w:val="14"/>
                      <w:szCs w:val="14"/>
                    </w:rPr>
                    <w:t>S</w:t>
                  </w:r>
                  <w:r>
                    <w:rPr>
                      <w:rFonts w:cs="Courier New" w:hAnsi="Courier New" w:eastAsia="Courier New" w:ascii="Courier New"/>
                      <w:color w:val="000000"/>
                      <w:spacing w:val="0"/>
                      <w:w w:val="100"/>
                      <w:position w:val="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262626"/>
          <w:spacing w:val="0"/>
          <w:w w:val="100"/>
          <w:position w:val="-1"/>
          <w:sz w:val="8"/>
          <w:szCs w:val="8"/>
        </w:rPr>
        <w:t>:;:;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Courier New" w:hAnsi="Courier New" w:eastAsia="Courier New" w:ascii="Courier New"/>
          <w:sz w:val="12"/>
          <w:szCs w:val="12"/>
        </w:rPr>
        <w:jc w:val="left"/>
        <w:spacing w:lineRule="exact" w:line="100"/>
        <w:ind w:left="738"/>
      </w:pPr>
      <w:r>
        <w:rPr>
          <w:rFonts w:cs="Courier New" w:hAnsi="Courier New" w:eastAsia="Courier New" w:ascii="Courier New"/>
          <w:color w:val="3F4141"/>
          <w:w w:val="130"/>
          <w:position w:val="1"/>
          <w:sz w:val="12"/>
          <w:szCs w:val="12"/>
        </w:rPr>
        <w:t>eo.._</w:t>
      </w:r>
      <w:r>
        <w:rPr>
          <w:rFonts w:cs="Courier New" w:hAnsi="Courier New" w:eastAsia="Courier New" w:ascii="Courier New"/>
          <w:color w:val="111111"/>
          <w:w w:val="386"/>
          <w:position w:val="1"/>
          <w:sz w:val="12"/>
          <w:szCs w:val="12"/>
        </w:rPr>
        <w:t>~~~~~~~~~</w:t>
      </w:r>
      <w:r>
        <w:rPr>
          <w:rFonts w:cs="Courier New" w:hAnsi="Courier New" w:eastAsia="Courier New" w:ascii="Courier New"/>
          <w:color w:val="262626"/>
          <w:w w:val="77"/>
          <w:position w:val="1"/>
          <w:sz w:val="12"/>
          <w:szCs w:val="12"/>
        </w:rPr>
        <w:t>---1-</w:t>
      </w:r>
      <w:r>
        <w:rPr>
          <w:rFonts w:cs="Courier New" w:hAnsi="Courier New" w:eastAsia="Courier New" w:ascii="Courier New"/>
          <w:color w:val="111111"/>
          <w:w w:val="386"/>
          <w:position w:val="1"/>
          <w:sz w:val="12"/>
          <w:szCs w:val="12"/>
        </w:rPr>
        <w:t>~~~~~~</w:t>
      </w:r>
      <w:r>
        <w:rPr>
          <w:rFonts w:cs="Courier New" w:hAnsi="Courier New" w:eastAsia="Courier New" w:ascii="Courier New"/>
          <w:color w:val="262626"/>
          <w:w w:val="193"/>
          <w:position w:val="1"/>
          <w:sz w:val="12"/>
          <w:szCs w:val="12"/>
        </w:rPr>
        <w:t>--</w:t>
      </w:r>
      <w:r>
        <w:rPr>
          <w:rFonts w:cs="Courier New" w:hAnsi="Courier New" w:eastAsia="Courier New" w:ascii="Courier New"/>
          <w:color w:val="111111"/>
          <w:w w:val="386"/>
          <w:position w:val="1"/>
          <w:sz w:val="12"/>
          <w:szCs w:val="12"/>
        </w:rPr>
        <w:t>~~~~~~~~~~~</w:t>
      </w:r>
      <w:r>
        <w:rPr>
          <w:rFonts w:cs="Courier New" w:hAnsi="Courier New" w:eastAsia="Courier New" w:ascii="Courier New"/>
          <w:color w:val="262626"/>
          <w:w w:val="85"/>
          <w:position w:val="1"/>
          <w:sz w:val="12"/>
          <w:szCs w:val="12"/>
        </w:rPr>
        <w:t>---i</w:t>
      </w:r>
      <w:r>
        <w:rPr>
          <w:rFonts w:cs="Courier New" w:hAnsi="Courier New" w:eastAsia="Courier New" w:ascii="Courier New"/>
          <w:color w:val="00000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lineRule="exact" w:line="60"/>
        <w:ind w:left="402"/>
      </w:pPr>
      <w:r>
        <w:rPr>
          <w:rFonts w:cs="Arial" w:hAnsi="Arial" w:eastAsia="Arial" w:ascii="Arial"/>
          <w:color w:val="262626"/>
          <w:spacing w:val="0"/>
          <w:w w:val="100"/>
          <w:position w:val="-2"/>
          <w:sz w:val="10"/>
          <w:szCs w:val="10"/>
        </w:rPr>
        <w:t>"ii.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exact" w:line="80"/>
        <w:ind w:left="402"/>
      </w:pPr>
      <w:r>
        <w:pict>
          <v:shape type="#_x0000_t202" style="position:absolute;margin-left:87.8pt;margin-top:1.95801pt;width:2.44385pt;height:10pt;mso-position-horizontal-relative:page;mso-position-vertical-relative:paragraph;z-index:-1634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0"/>
                      <w:szCs w:val="20"/>
                    </w:rPr>
                    <w:jc w:val="left"/>
                    <w:spacing w:lineRule="exact" w:line="200"/>
                    <w:ind w:right="-50"/>
                  </w:pPr>
                  <w:r>
                    <w:rPr>
                      <w:rFonts w:cs="Arial" w:hAnsi="Arial" w:eastAsia="Arial" w:ascii="Arial"/>
                      <w:color w:val="262626"/>
                      <w:spacing w:val="0"/>
                      <w:w w:val="110"/>
                      <w:sz w:val="20"/>
                      <w:szCs w:val="20"/>
                    </w:rPr>
                    <w:t>l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262626"/>
          <w:spacing w:val="0"/>
          <w:w w:val="110"/>
          <w:sz w:val="12"/>
          <w:szCs w:val="12"/>
        </w:rPr>
        <w:t>;;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Courier New" w:hAnsi="Courier New" w:eastAsia="Courier New" w:ascii="Courier New"/>
          <w:sz w:val="16"/>
          <w:szCs w:val="16"/>
        </w:rPr>
        <w:jc w:val="left"/>
        <w:spacing w:lineRule="exact" w:line="120"/>
        <w:ind w:left="738"/>
      </w:pPr>
      <w:r>
        <w:rPr>
          <w:rFonts w:cs="Courier New" w:hAnsi="Courier New" w:eastAsia="Courier New" w:ascii="Courier New"/>
          <w:color w:val="3F4141"/>
          <w:w w:val="125"/>
          <w:sz w:val="16"/>
          <w:szCs w:val="16"/>
        </w:rPr>
        <w:t>50+-</w:t>
      </w:r>
      <w:r>
        <w:rPr>
          <w:rFonts w:cs="Courier New" w:hAnsi="Courier New" w:eastAsia="Courier New" w:ascii="Courier New"/>
          <w:color w:val="000000"/>
          <w:w w:val="297"/>
          <w:sz w:val="16"/>
          <w:szCs w:val="16"/>
        </w:rPr>
        <w:t>~~~~~~~~</w:t>
      </w:r>
      <w:r>
        <w:rPr>
          <w:rFonts w:cs="Courier New" w:hAnsi="Courier New" w:eastAsia="Courier New" w:ascii="Courier New"/>
          <w:color w:val="111111"/>
          <w:w w:val="194"/>
          <w:sz w:val="16"/>
          <w:szCs w:val="16"/>
        </w:rPr>
        <w:t>-</w:t>
      </w:r>
      <w:r>
        <w:rPr>
          <w:rFonts w:cs="Courier New" w:hAnsi="Courier New" w:eastAsia="Courier New" w:ascii="Courier New"/>
          <w:color w:val="3F4141"/>
          <w:w w:val="117"/>
          <w:sz w:val="16"/>
          <w:szCs w:val="16"/>
        </w:rPr>
        <w:t>/</w:t>
      </w:r>
      <w:r>
        <w:rPr>
          <w:rFonts w:cs="Courier New" w:hAnsi="Courier New" w:eastAsia="Courier New" w:ascii="Courier New"/>
          <w:color w:val="7B7C7C"/>
          <w:w w:val="148"/>
          <w:sz w:val="16"/>
          <w:szCs w:val="16"/>
        </w:rPr>
        <w:t>'-----~~~~</w:t>
      </w:r>
      <w:r>
        <w:rPr>
          <w:rFonts w:cs="Courier New" w:hAnsi="Courier New" w:eastAsia="Courier New" w:ascii="Courier New"/>
          <w:color w:val="8A8A8A"/>
          <w:w w:val="297"/>
          <w:sz w:val="16"/>
          <w:szCs w:val="16"/>
        </w:rPr>
        <w:t>~</w:t>
      </w:r>
      <w:r>
        <w:rPr>
          <w:rFonts w:cs="Courier New" w:hAnsi="Courier New" w:eastAsia="Courier New" w:ascii="Courier New"/>
          <w:color w:val="7B7C7C"/>
          <w:w w:val="297"/>
          <w:sz w:val="16"/>
          <w:szCs w:val="16"/>
        </w:rPr>
        <w:t>~</w:t>
      </w:r>
      <w:r>
        <w:rPr>
          <w:rFonts w:cs="Courier New" w:hAnsi="Courier New" w:eastAsia="Courier New" w:ascii="Courier New"/>
          <w:color w:val="5E5E5E"/>
          <w:w w:val="297"/>
          <w:sz w:val="16"/>
          <w:szCs w:val="16"/>
        </w:rPr>
        <w:t>~</w:t>
      </w:r>
      <w:r>
        <w:rPr>
          <w:rFonts w:cs="Courier New" w:hAnsi="Courier New" w:eastAsia="Courier New" w:ascii="Courier New"/>
          <w:color w:val="262626"/>
          <w:w w:val="59"/>
          <w:sz w:val="16"/>
          <w:szCs w:val="16"/>
        </w:rPr>
        <w:t>----'</w:t>
      </w:r>
      <w:r>
        <w:rPr>
          <w:rFonts w:cs="Courier New" w:hAnsi="Courier New" w:eastAsia="Courier New" w:ascii="Courier New"/>
          <w:color w:val="3F4141"/>
          <w:w w:val="49"/>
          <w:sz w:val="16"/>
          <w:szCs w:val="16"/>
        </w:rPr>
        <w:t>....._</w:t>
      </w:r>
      <w:r>
        <w:rPr>
          <w:rFonts w:cs="Courier New" w:hAnsi="Courier New" w:eastAsia="Courier New" w:ascii="Courier New"/>
          <w:color w:val="262626"/>
          <w:w w:val="297"/>
          <w:sz w:val="16"/>
          <w:szCs w:val="16"/>
        </w:rPr>
        <w:t>~~~~~~~</w:t>
      </w:r>
      <w:r>
        <w:rPr>
          <w:rFonts w:cs="Courier New" w:hAnsi="Courier New" w:eastAsia="Courier New" w:ascii="Courier New"/>
          <w:color w:val="111111"/>
          <w:w w:val="110"/>
          <w:sz w:val="16"/>
          <w:szCs w:val="16"/>
        </w:rPr>
        <w:t>~~---J</w:t>
      </w:r>
      <w:r>
        <w:rPr>
          <w:rFonts w:cs="Courier New" w:hAnsi="Courier New" w:eastAsia="Courier New" w:ascii="Courier New"/>
          <w:color w:val="00000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180"/>
        <w:ind w:left="397"/>
      </w:pPr>
      <w:r>
        <w:rPr>
          <w:rFonts w:cs="Arial" w:hAnsi="Arial" w:eastAsia="Arial" w:ascii="Arial"/>
          <w:color w:val="262626"/>
          <w:spacing w:val="-9"/>
          <w:w w:val="42"/>
          <w:position w:val="-2"/>
          <w:sz w:val="24"/>
          <w:szCs w:val="24"/>
        </w:rPr>
        <w:t>.</w:t>
      </w:r>
      <w:r>
        <w:rPr>
          <w:rFonts w:cs="Arial" w:hAnsi="Arial" w:eastAsia="Arial" w:ascii="Arial"/>
          <w:color w:val="262626"/>
          <w:spacing w:val="-49"/>
          <w:w w:val="110"/>
          <w:position w:val="4"/>
          <w:sz w:val="8"/>
          <w:szCs w:val="8"/>
        </w:rPr>
        <w:t>u</w:t>
      </w:r>
      <w:r>
        <w:rPr>
          <w:rFonts w:cs="Arial" w:hAnsi="Arial" w:eastAsia="Arial" w:ascii="Arial"/>
          <w:color w:val="262626"/>
          <w:spacing w:val="-55"/>
          <w:w w:val="42"/>
          <w:position w:val="-14"/>
          <w:sz w:val="26"/>
          <w:szCs w:val="26"/>
        </w:rPr>
        <w:t>=</w:t>
      </w:r>
      <w:r>
        <w:rPr>
          <w:rFonts w:cs="Arial" w:hAnsi="Arial" w:eastAsia="Arial" w:ascii="Arial"/>
          <w:color w:val="262626"/>
          <w:spacing w:val="0"/>
          <w:w w:val="42"/>
          <w:position w:val="-2"/>
          <w:sz w:val="24"/>
          <w:szCs w:val="24"/>
        </w:rPr>
        <w:t>..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rFonts w:cs="Courier New" w:hAnsi="Courier New" w:eastAsia="Courier New" w:ascii="Courier New"/>
          <w:sz w:val="14"/>
          <w:szCs w:val="14"/>
        </w:rPr>
        <w:jc w:val="left"/>
        <w:spacing w:lineRule="exact" w:line="120"/>
        <w:ind w:left="738"/>
      </w:pPr>
      <w:r>
        <w:rPr>
          <w:rFonts w:cs="Courier New" w:hAnsi="Courier New" w:eastAsia="Courier New" w:ascii="Courier New"/>
          <w:color w:val="3F4141"/>
          <w:w w:val="112"/>
          <w:sz w:val="14"/>
          <w:szCs w:val="14"/>
        </w:rPr>
        <w:t>40.._</w:t>
      </w:r>
      <w:r>
        <w:rPr>
          <w:rFonts w:cs="Courier New" w:hAnsi="Courier New" w:eastAsia="Courier New" w:ascii="Courier New"/>
          <w:color w:val="000000"/>
          <w:w w:val="331"/>
          <w:sz w:val="14"/>
          <w:szCs w:val="14"/>
        </w:rPr>
        <w:t>~~~~~~~</w:t>
      </w:r>
      <w:r>
        <w:rPr>
          <w:rFonts w:cs="Courier New" w:hAnsi="Courier New" w:eastAsia="Courier New" w:ascii="Courier New"/>
          <w:color w:val="3F4141"/>
          <w:w w:val="110"/>
          <w:sz w:val="14"/>
          <w:szCs w:val="14"/>
        </w:rPr>
        <w:t>---</w:t>
      </w:r>
      <w:r>
        <w:rPr>
          <w:rFonts w:cs="Courier New" w:hAnsi="Courier New" w:eastAsia="Courier New" w:ascii="Courier New"/>
          <w:color w:val="5E5E5E"/>
          <w:w w:val="165"/>
          <w:sz w:val="14"/>
          <w:szCs w:val="14"/>
        </w:rPr>
        <w:t>L-</w:t>
      </w:r>
      <w:r>
        <w:rPr>
          <w:rFonts w:cs="Courier New" w:hAnsi="Courier New" w:eastAsia="Courier New" w:ascii="Courier New"/>
          <w:color w:val="AFAFAF"/>
          <w:w w:val="331"/>
          <w:sz w:val="14"/>
          <w:szCs w:val="14"/>
        </w:rPr>
        <w:t>~~~~~~~</w:t>
      </w:r>
      <w:r>
        <w:rPr>
          <w:rFonts w:cs="Courier New" w:hAnsi="Courier New" w:eastAsia="Courier New" w:ascii="Courier New"/>
          <w:color w:val="9A9A9A"/>
          <w:w w:val="331"/>
          <w:sz w:val="14"/>
          <w:szCs w:val="14"/>
        </w:rPr>
        <w:t>~</w:t>
      </w:r>
      <w:r>
        <w:rPr>
          <w:rFonts w:cs="Courier New" w:hAnsi="Courier New" w:eastAsia="Courier New" w:ascii="Courier New"/>
          <w:color w:val="262626"/>
          <w:w w:val="165"/>
          <w:sz w:val="14"/>
          <w:szCs w:val="14"/>
        </w:rPr>
        <w:t>~~---'</w:t>
      </w:r>
      <w:r>
        <w:rPr>
          <w:rFonts w:cs="Courier New" w:hAnsi="Courier New" w:eastAsia="Courier New" w:ascii="Courier New"/>
          <w:color w:val="3F4141"/>
          <w:w w:val="110"/>
          <w:sz w:val="14"/>
          <w:szCs w:val="14"/>
        </w:rPr>
        <w:t>-==</w:t>
      </w:r>
      <w:r>
        <w:rPr>
          <w:rFonts w:cs="Courier New" w:hAnsi="Courier New" w:eastAsia="Courier New" w:ascii="Courier New"/>
          <w:color w:val="262626"/>
          <w:w w:val="152"/>
          <w:sz w:val="14"/>
          <w:szCs w:val="14"/>
        </w:rPr>
        <w:t>'-----~~~~--=</w:t>
      </w:r>
      <w:r>
        <w:rPr>
          <w:rFonts w:cs="Courier New" w:hAnsi="Courier New" w:eastAsia="Courier New" w:ascii="Courier New"/>
          <w:color w:val="3F4141"/>
          <w:w w:val="82"/>
          <w:sz w:val="14"/>
          <w:szCs w:val="14"/>
        </w:rPr>
        <w:t>.._.</w:t>
      </w:r>
      <w:r>
        <w:rPr>
          <w:rFonts w:cs="Courier New" w:hAnsi="Courier New" w:eastAsia="Courier New" w:ascii="Courier New"/>
          <w:color w:val="111111"/>
          <w:w w:val="57"/>
          <w:sz w:val="14"/>
          <w:szCs w:val="14"/>
        </w:rPr>
        <w:t>----&lt;</w:t>
      </w:r>
      <w:r>
        <w:rPr>
          <w:rFonts w:cs="Courier New" w:hAnsi="Courier New" w:eastAsia="Courier New" w:ascii="Courier New"/>
          <w:color w:val="000000"/>
          <w:w w:val="100"/>
          <w:sz w:val="14"/>
          <w:szCs w:val="14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exact" w:line="80"/>
        <w:ind w:left="402"/>
      </w:pPr>
      <w:r>
        <w:rPr>
          <w:rFonts w:cs="Arial" w:hAnsi="Arial" w:eastAsia="Arial" w:ascii="Arial"/>
          <w:color w:val="262626"/>
          <w:spacing w:val="0"/>
          <w:w w:val="62"/>
          <w:position w:val="-1"/>
          <w:sz w:val="12"/>
          <w:szCs w:val="12"/>
        </w:rPr>
        <w:t>11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120"/>
        <w:ind w:left="397"/>
      </w:pPr>
      <w:r>
        <w:rPr>
          <w:rFonts w:cs="Times New Roman" w:hAnsi="Times New Roman" w:eastAsia="Times New Roman" w:ascii="Times New Roman"/>
          <w:color w:val="262626"/>
          <w:spacing w:val="0"/>
          <w:w w:val="73"/>
          <w:position w:val="-6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160"/>
        <w:ind w:left="397"/>
      </w:pPr>
      <w:r>
        <w:rPr>
          <w:rFonts w:cs="Arial" w:hAnsi="Arial" w:eastAsia="Arial" w:ascii="Arial"/>
          <w:color w:val="262626"/>
          <w:spacing w:val="0"/>
          <w:w w:val="100"/>
          <w:sz w:val="14"/>
          <w:szCs w:val="14"/>
        </w:rPr>
        <w:t>/j</w:t>
      </w:r>
      <w:r>
        <w:rPr>
          <w:rFonts w:cs="Arial" w:hAnsi="Arial" w:eastAsia="Arial" w:ascii="Arial"/>
          <w:color w:val="262626"/>
          <w:spacing w:val="0"/>
          <w:w w:val="100"/>
          <w:sz w:val="14"/>
          <w:szCs w:val="14"/>
        </w:rPr>
        <w:t>     </w:t>
      </w:r>
      <w:r>
        <w:rPr>
          <w:rFonts w:cs="Arial" w:hAnsi="Arial" w:eastAsia="Arial" w:ascii="Arial"/>
          <w:color w:val="262626"/>
          <w:spacing w:val="38"/>
          <w:w w:val="100"/>
          <w:sz w:val="14"/>
          <w:szCs w:val="14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8"/>
          <w:szCs w:val="8"/>
        </w:rPr>
        <w:t>3</w:t>
      </w:r>
      <w:r>
        <w:rPr>
          <w:rFonts w:cs="Arial" w:hAnsi="Arial" w:eastAsia="Arial" w:ascii="Arial"/>
          <w:color w:val="3F4141"/>
          <w:spacing w:val="1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3F4141"/>
          <w:spacing w:val="0"/>
          <w:w w:val="68"/>
          <w:sz w:val="8"/>
          <w:szCs w:val="8"/>
        </w:rPr>
        <w:t>D</w:t>
      </w:r>
      <w:r>
        <w:rPr>
          <w:rFonts w:cs="Arial" w:hAnsi="Arial" w:eastAsia="Arial" w:ascii="Arial"/>
          <w:color w:val="3F4141"/>
          <w:spacing w:val="0"/>
          <w:w w:val="68"/>
          <w:sz w:val="8"/>
          <w:szCs w:val="8"/>
        </w:rPr>
        <w:t>       </w:t>
      </w:r>
      <w:r>
        <w:rPr>
          <w:rFonts w:cs="Arial" w:hAnsi="Arial" w:eastAsia="Arial" w:ascii="Arial"/>
          <w:color w:val="3F4141"/>
          <w:spacing w:val="3"/>
          <w:w w:val="68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7"/>
          <w:sz w:val="16"/>
          <w:szCs w:val="16"/>
        </w:rPr>
        <w:t>!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1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ind w:left="1194"/>
      </w:pP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ia</w:t>
      </w:r>
      <w:r>
        <w:rPr>
          <w:rFonts w:cs="Arial" w:hAnsi="Arial" w:eastAsia="Arial" w:ascii="Arial"/>
          <w:color w:val="3F4141"/>
          <w:spacing w:val="12"/>
          <w:w w:val="100"/>
          <w:position w:val="1"/>
          <w:sz w:val="12"/>
          <w:szCs w:val="1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n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            </w:t>
      </w:r>
      <w:r>
        <w:rPr>
          <w:rFonts w:cs="Arial" w:hAnsi="Arial" w:eastAsia="Arial" w:ascii="Arial"/>
          <w:color w:val="3F4141"/>
          <w:spacing w:val="15"/>
          <w:w w:val="100"/>
          <w:position w:val="1"/>
          <w:sz w:val="12"/>
          <w:szCs w:val="1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re</w:t>
      </w:r>
      <w:r>
        <w:rPr>
          <w:rFonts w:cs="Arial" w:hAnsi="Arial" w:eastAsia="Arial" w:ascii="Arial"/>
          <w:color w:val="3F4141"/>
          <w:spacing w:val="9"/>
          <w:w w:val="100"/>
          <w:position w:val="1"/>
          <w:sz w:val="12"/>
          <w:szCs w:val="1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0"/>
          <w:szCs w:val="10"/>
        </w:rPr>
        <w:t>b</w:t>
      </w:r>
      <w:r>
        <w:rPr>
          <w:rFonts w:cs="Arial" w:hAnsi="Arial" w:eastAsia="Arial" w:ascii="Arial"/>
          <w:color w:val="3F4141"/>
          <w:spacing w:val="17"/>
          <w:w w:val="100"/>
          <w:position w:val="1"/>
          <w:sz w:val="10"/>
          <w:szCs w:val="10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r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           </w:t>
      </w:r>
      <w:r>
        <w:rPr>
          <w:rFonts w:cs="Arial" w:hAnsi="Arial" w:eastAsia="Arial" w:ascii="Arial"/>
          <w:color w:val="3F4141"/>
          <w:spacing w:val="3"/>
          <w:w w:val="100"/>
          <w:position w:val="1"/>
          <w:sz w:val="12"/>
          <w:szCs w:val="1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ma</w:t>
      </w:r>
      <w:r>
        <w:rPr>
          <w:rFonts w:cs="Arial" w:hAnsi="Arial" w:eastAsia="Arial" w:ascii="Arial"/>
          <w:color w:val="5E5E5E"/>
          <w:spacing w:val="0"/>
          <w:w w:val="100"/>
          <w:position w:val="1"/>
          <w:sz w:val="12"/>
          <w:szCs w:val="12"/>
        </w:rPr>
        <w:t>r</w:t>
      </w:r>
      <w:r>
        <w:rPr>
          <w:rFonts w:cs="Arial" w:hAnsi="Arial" w:eastAsia="Arial" w:ascii="Arial"/>
          <w:color w:val="5E5E5E"/>
          <w:spacing w:val="0"/>
          <w:w w:val="100"/>
          <w:position w:val="1"/>
          <w:sz w:val="12"/>
          <w:szCs w:val="12"/>
        </w:rPr>
        <w:t>              </w:t>
      </w:r>
      <w:r>
        <w:rPr>
          <w:rFonts w:cs="Arial" w:hAnsi="Arial" w:eastAsia="Arial" w:ascii="Arial"/>
          <w:color w:val="5E5E5E"/>
          <w:spacing w:val="10"/>
          <w:w w:val="100"/>
          <w:position w:val="1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1"/>
          <w:sz w:val="12"/>
          <w:szCs w:val="12"/>
        </w:rPr>
        <w:t>a</w:t>
      </w:r>
      <w:r>
        <w:rPr>
          <w:rFonts w:cs="Times New Roman" w:hAnsi="Times New Roman" w:eastAsia="Times New Roman" w:ascii="Times New Roman"/>
          <w:color w:val="3F4141"/>
          <w:spacing w:val="13"/>
          <w:w w:val="100"/>
          <w:position w:val="1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1"/>
          <w:sz w:val="12"/>
          <w:szCs w:val="12"/>
        </w:rPr>
        <w:t>pr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1"/>
          <w:sz w:val="12"/>
          <w:szCs w:val="12"/>
        </w:rPr>
        <w:t>               </w:t>
      </w:r>
      <w:r>
        <w:rPr>
          <w:rFonts w:cs="Times New Roman" w:hAnsi="Times New Roman" w:eastAsia="Times New Roman" w:ascii="Times New Roman"/>
          <w:color w:val="3F4141"/>
          <w:spacing w:val="6"/>
          <w:w w:val="100"/>
          <w:position w:val="1"/>
          <w:sz w:val="12"/>
          <w:szCs w:val="1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ma</w:t>
      </w:r>
      <w:r>
        <w:rPr>
          <w:rFonts w:cs="Arial" w:hAnsi="Arial" w:eastAsia="Arial" w:ascii="Arial"/>
          <w:color w:val="3F4141"/>
          <w:spacing w:val="0"/>
          <w:w w:val="100"/>
          <w:position w:val="1"/>
          <w:sz w:val="12"/>
          <w:szCs w:val="12"/>
        </w:rPr>
        <w:t> </w:t>
      </w:r>
      <w:r>
        <w:rPr>
          <w:rFonts w:cs="Arial" w:hAnsi="Arial" w:eastAsia="Arial" w:ascii="Arial"/>
          <w:color w:val="3F4141"/>
          <w:spacing w:val="12"/>
          <w:w w:val="100"/>
          <w:position w:val="1"/>
          <w:sz w:val="12"/>
          <w:szCs w:val="12"/>
        </w:rPr>
        <w:t> </w:t>
      </w:r>
      <w:r>
        <w:rPr>
          <w:rFonts w:cs="Arial" w:hAnsi="Arial" w:eastAsia="Arial" w:ascii="Arial"/>
          <w:color w:val="3F4141"/>
          <w:spacing w:val="0"/>
          <w:w w:val="62"/>
          <w:position w:val="1"/>
          <w:sz w:val="10"/>
          <w:szCs w:val="10"/>
        </w:rPr>
        <w:t>i</w:t>
      </w:r>
      <w:r>
        <w:rPr>
          <w:rFonts w:cs="Arial" w:hAnsi="Arial" w:eastAsia="Arial" w:ascii="Arial"/>
          <w:color w:val="3F4141"/>
          <w:spacing w:val="0"/>
          <w:w w:val="62"/>
          <w:position w:val="1"/>
          <w:sz w:val="10"/>
          <w:szCs w:val="10"/>
        </w:rPr>
        <w:t>                         </w:t>
      </w:r>
      <w:r>
        <w:rPr>
          <w:rFonts w:cs="Arial" w:hAnsi="Arial" w:eastAsia="Arial" w:ascii="Arial"/>
          <w:color w:val="3F4141"/>
          <w:spacing w:val="1"/>
          <w:w w:val="62"/>
          <w:position w:val="1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5E5E5E"/>
          <w:spacing w:val="0"/>
          <w:w w:val="100"/>
          <w:position w:val="1"/>
          <w:sz w:val="14"/>
          <w:szCs w:val="14"/>
        </w:rPr>
        <w:t>tu</w:t>
      </w:r>
      <w:r>
        <w:rPr>
          <w:rFonts w:cs="Times New Roman" w:hAnsi="Times New Roman" w:eastAsia="Times New Roman" w:ascii="Times New Roman"/>
          <w:color w:val="5E5E5E"/>
          <w:spacing w:val="-5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5E5E5E"/>
          <w:spacing w:val="0"/>
          <w:w w:val="72"/>
          <w:position w:val="1"/>
          <w:sz w:val="14"/>
          <w:szCs w:val="14"/>
        </w:rPr>
        <w:t>n</w:t>
      </w:r>
      <w:r>
        <w:rPr>
          <w:rFonts w:cs="Times New Roman" w:hAnsi="Times New Roman" w:eastAsia="Times New Roman" w:ascii="Times New Roman"/>
          <w:color w:val="5E5E5E"/>
          <w:spacing w:val="0"/>
          <w:w w:val="72"/>
          <w:position w:val="1"/>
          <w:sz w:val="14"/>
          <w:szCs w:val="14"/>
        </w:rPr>
        <w:t>                   </w:t>
      </w:r>
      <w:r>
        <w:rPr>
          <w:rFonts w:cs="Times New Roman" w:hAnsi="Times New Roman" w:eastAsia="Times New Roman" w:ascii="Times New Roman"/>
          <w:color w:val="5E5E5E"/>
          <w:spacing w:val="21"/>
          <w:w w:val="72"/>
          <w:position w:val="1"/>
          <w:sz w:val="14"/>
          <w:szCs w:val="14"/>
        </w:rPr>
        <w:t> </w:t>
      </w:r>
      <w:r>
        <w:rPr>
          <w:rFonts w:cs="Arial" w:hAnsi="Arial" w:eastAsia="Arial" w:ascii="Arial"/>
          <w:color w:val="5E5E5E"/>
          <w:spacing w:val="0"/>
          <w:w w:val="100"/>
          <w:position w:val="1"/>
          <w:sz w:val="10"/>
          <w:szCs w:val="10"/>
        </w:rPr>
        <w:t>iu</w:t>
      </w:r>
      <w:r>
        <w:rPr>
          <w:rFonts w:cs="Arial" w:hAnsi="Arial" w:eastAsia="Arial" w:ascii="Arial"/>
          <w:color w:val="5E5E5E"/>
          <w:spacing w:val="0"/>
          <w:w w:val="100"/>
          <w:position w:val="1"/>
          <w:sz w:val="10"/>
          <w:szCs w:val="10"/>
        </w:rPr>
        <w:t> </w:t>
      </w:r>
      <w:r>
        <w:rPr>
          <w:rFonts w:cs="Arial" w:hAnsi="Arial" w:eastAsia="Arial" w:ascii="Arial"/>
          <w:color w:val="5E5E5E"/>
          <w:spacing w:val="1"/>
          <w:w w:val="100"/>
          <w:position w:val="1"/>
          <w:sz w:val="10"/>
          <w:szCs w:val="10"/>
        </w:rPr>
        <w:t> </w:t>
      </w:r>
      <w:r>
        <w:rPr>
          <w:rFonts w:cs="Arial" w:hAnsi="Arial" w:eastAsia="Arial" w:ascii="Arial"/>
          <w:color w:val="5E5E5E"/>
          <w:spacing w:val="0"/>
          <w:w w:val="75"/>
          <w:position w:val="1"/>
          <w:sz w:val="10"/>
          <w:szCs w:val="10"/>
        </w:rPr>
        <w:t>I</w:t>
      </w:r>
      <w:r>
        <w:rPr>
          <w:rFonts w:cs="Arial" w:hAnsi="Arial" w:eastAsia="Arial" w:ascii="Arial"/>
          <w:color w:val="5E5E5E"/>
          <w:spacing w:val="0"/>
          <w:w w:val="75"/>
          <w:position w:val="1"/>
          <w:sz w:val="10"/>
          <w:szCs w:val="10"/>
        </w:rPr>
        <w:t>                     </w:t>
      </w:r>
      <w:r>
        <w:rPr>
          <w:rFonts w:cs="Arial" w:hAnsi="Arial" w:eastAsia="Arial" w:ascii="Arial"/>
          <w:color w:val="5E5E5E"/>
          <w:spacing w:val="11"/>
          <w:w w:val="75"/>
          <w:position w:val="1"/>
          <w:sz w:val="10"/>
          <w:szCs w:val="10"/>
        </w:rPr>
        <w:t> </w:t>
      </w:r>
      <w:r>
        <w:rPr>
          <w:rFonts w:cs="Arial" w:hAnsi="Arial" w:eastAsia="Arial" w:ascii="Arial"/>
          <w:color w:val="3F4141"/>
          <w:spacing w:val="0"/>
          <w:w w:val="75"/>
          <w:position w:val="1"/>
          <w:sz w:val="10"/>
          <w:szCs w:val="10"/>
        </w:rPr>
        <w:t>a</w:t>
      </w:r>
      <w:r>
        <w:rPr>
          <w:rFonts w:cs="Arial" w:hAnsi="Arial" w:eastAsia="Arial" w:ascii="Arial"/>
          <w:color w:val="5E5E5E"/>
          <w:spacing w:val="0"/>
          <w:w w:val="75"/>
          <w:position w:val="1"/>
          <w:sz w:val="10"/>
          <w:szCs w:val="10"/>
        </w:rPr>
        <w:t>u</w:t>
      </w:r>
      <w:r>
        <w:rPr>
          <w:rFonts w:cs="Arial" w:hAnsi="Arial" w:eastAsia="Arial" w:ascii="Arial"/>
          <w:color w:val="5E5E5E"/>
          <w:spacing w:val="0"/>
          <w:w w:val="75"/>
          <w:position w:val="1"/>
          <w:sz w:val="10"/>
          <w:szCs w:val="10"/>
        </w:rPr>
        <w:t>    </w:t>
      </w:r>
      <w:r>
        <w:rPr>
          <w:rFonts w:cs="Arial" w:hAnsi="Arial" w:eastAsia="Arial" w:ascii="Arial"/>
          <w:color w:val="5E5E5E"/>
          <w:spacing w:val="14"/>
          <w:w w:val="75"/>
          <w:position w:val="1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75"/>
          <w:position w:val="1"/>
          <w:sz w:val="12"/>
          <w:szCs w:val="12"/>
        </w:rPr>
        <w:t>g</w:t>
      </w:r>
      <w:r>
        <w:rPr>
          <w:rFonts w:cs="Times New Roman" w:hAnsi="Times New Roman" w:eastAsia="Times New Roman" w:ascii="Times New Roman"/>
          <w:color w:val="3F4141"/>
          <w:spacing w:val="0"/>
          <w:w w:val="75"/>
          <w:position w:val="1"/>
          <w:sz w:val="12"/>
          <w:szCs w:val="12"/>
        </w:rPr>
        <w:t>                 </w:t>
      </w:r>
      <w:r>
        <w:rPr>
          <w:rFonts w:cs="Times New Roman" w:hAnsi="Times New Roman" w:eastAsia="Times New Roman" w:ascii="Times New Roman"/>
          <w:color w:val="3F4141"/>
          <w:spacing w:val="20"/>
          <w:w w:val="75"/>
          <w:position w:val="1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0"/>
          <w:sz w:val="12"/>
          <w:szCs w:val="12"/>
        </w:rPr>
        <w:t>s</w:t>
      </w:r>
      <w:r>
        <w:rPr>
          <w:rFonts w:cs="Times New Roman" w:hAnsi="Times New Roman" w:eastAsia="Times New Roman" w:ascii="Times New Roman"/>
          <w:color w:val="3F4141"/>
          <w:spacing w:val="14"/>
          <w:w w:val="100"/>
          <w:position w:val="0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0"/>
          <w:sz w:val="8"/>
          <w:szCs w:val="8"/>
        </w:rPr>
        <w:t>9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0"/>
          <w:sz w:val="8"/>
          <w:szCs w:val="8"/>
        </w:rPr>
        <w:t>  </w:t>
      </w:r>
      <w:r>
        <w:rPr>
          <w:rFonts w:cs="Times New Roman" w:hAnsi="Times New Roman" w:eastAsia="Times New Roman" w:ascii="Times New Roman"/>
          <w:color w:val="3F4141"/>
          <w:spacing w:val="1"/>
          <w:w w:val="100"/>
          <w:position w:val="0"/>
          <w:sz w:val="8"/>
          <w:szCs w:val="8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0"/>
          <w:sz w:val="10"/>
          <w:szCs w:val="10"/>
        </w:rPr>
        <w:t>pt</w:t>
      </w:r>
      <w:r>
        <w:rPr>
          <w:rFonts w:cs="Arial" w:hAnsi="Arial" w:eastAsia="Arial" w:ascii="Arial"/>
          <w:color w:val="3F4141"/>
          <w:spacing w:val="0"/>
          <w:w w:val="100"/>
          <w:position w:val="0"/>
          <w:sz w:val="10"/>
          <w:szCs w:val="10"/>
        </w:rPr>
        <w:t>               </w:t>
      </w:r>
      <w:r>
        <w:rPr>
          <w:rFonts w:cs="Arial" w:hAnsi="Arial" w:eastAsia="Arial" w:ascii="Arial"/>
          <w:color w:val="3F4141"/>
          <w:spacing w:val="20"/>
          <w:w w:val="100"/>
          <w:position w:val="0"/>
          <w:sz w:val="10"/>
          <w:szCs w:val="10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0"/>
          <w:sz w:val="12"/>
          <w:szCs w:val="12"/>
        </w:rPr>
        <w:t>o</w:t>
      </w:r>
      <w:r>
        <w:rPr>
          <w:rFonts w:cs="Arial" w:hAnsi="Arial" w:eastAsia="Arial" w:ascii="Arial"/>
          <w:color w:val="3F4141"/>
          <w:spacing w:val="0"/>
          <w:w w:val="100"/>
          <w:position w:val="0"/>
          <w:sz w:val="12"/>
          <w:szCs w:val="1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position w:val="0"/>
          <w:sz w:val="12"/>
          <w:szCs w:val="12"/>
        </w:rPr>
        <w:t>ct</w:t>
      </w:r>
      <w:r>
        <w:rPr>
          <w:rFonts w:cs="Arial" w:hAnsi="Arial" w:eastAsia="Arial" w:ascii="Arial"/>
          <w:color w:val="3F4141"/>
          <w:spacing w:val="0"/>
          <w:w w:val="100"/>
          <w:position w:val="0"/>
          <w:sz w:val="12"/>
          <w:szCs w:val="12"/>
        </w:rPr>
        <w:t>             </w:t>
      </w:r>
      <w:r>
        <w:rPr>
          <w:rFonts w:cs="Arial" w:hAnsi="Arial" w:eastAsia="Arial" w:ascii="Arial"/>
          <w:color w:val="3F4141"/>
          <w:spacing w:val="3"/>
          <w:w w:val="100"/>
          <w:position w:val="0"/>
          <w:sz w:val="12"/>
          <w:szCs w:val="12"/>
        </w:rPr>
        <w:t> </w:t>
      </w:r>
      <w:r>
        <w:rPr>
          <w:rFonts w:cs="Arial" w:hAnsi="Arial" w:eastAsia="Arial" w:ascii="Arial"/>
          <w:color w:val="7B7C7C"/>
          <w:spacing w:val="0"/>
          <w:w w:val="75"/>
          <w:position w:val="0"/>
          <w:sz w:val="12"/>
          <w:szCs w:val="12"/>
        </w:rPr>
        <w:t>n</w:t>
      </w:r>
      <w:r>
        <w:rPr>
          <w:rFonts w:cs="Arial" w:hAnsi="Arial" w:eastAsia="Arial" w:ascii="Arial"/>
          <w:color w:val="3F4141"/>
          <w:spacing w:val="0"/>
          <w:w w:val="110"/>
          <w:position w:val="0"/>
          <w:sz w:val="12"/>
          <w:szCs w:val="12"/>
        </w:rPr>
        <w:t>ov</w:t>
      </w:r>
      <w:r>
        <w:rPr>
          <w:rFonts w:cs="Arial" w:hAnsi="Arial" w:eastAsia="Arial" w:ascii="Arial"/>
          <w:color w:val="3F4141"/>
          <w:spacing w:val="0"/>
          <w:w w:val="100"/>
          <w:position w:val="0"/>
          <w:sz w:val="12"/>
          <w:szCs w:val="12"/>
        </w:rPr>
        <w:t>              </w:t>
      </w:r>
      <w:r>
        <w:rPr>
          <w:rFonts w:cs="Arial" w:hAnsi="Arial" w:eastAsia="Arial" w:ascii="Arial"/>
          <w:color w:val="3F4141"/>
          <w:spacing w:val="3"/>
          <w:w w:val="100"/>
          <w:position w:val="0"/>
          <w:sz w:val="12"/>
          <w:szCs w:val="12"/>
        </w:rPr>
        <w:t> </w:t>
      </w:r>
      <w:r>
        <w:rPr>
          <w:rFonts w:cs="Arial" w:hAnsi="Arial" w:eastAsia="Arial" w:ascii="Arial"/>
          <w:color w:val="5E5E5E"/>
          <w:spacing w:val="0"/>
          <w:w w:val="87"/>
          <w:position w:val="0"/>
          <w:sz w:val="10"/>
          <w:szCs w:val="10"/>
        </w:rPr>
        <w:t>d</w:t>
      </w:r>
      <w:r>
        <w:rPr>
          <w:rFonts w:cs="Arial" w:hAnsi="Arial" w:eastAsia="Arial" w:ascii="Arial"/>
          <w:color w:val="262626"/>
          <w:spacing w:val="0"/>
          <w:w w:val="110"/>
          <w:position w:val="0"/>
          <w:sz w:val="10"/>
          <w:szCs w:val="10"/>
        </w:rPr>
        <w:t>ee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sz w:val="10"/>
          <w:szCs w:val="10"/>
        </w:rPr>
        <w:jc w:val="left"/>
        <w:spacing w:before="8" w:lineRule="exact" w:line="100"/>
      </w:pPr>
      <w:r>
        <w:rPr>
          <w:sz w:val="10"/>
          <w:szCs w:val="10"/>
        </w:rPr>
      </w:r>
    </w:p>
    <w:p>
      <w:pPr>
        <w:rPr>
          <w:rFonts w:cs="Arial" w:hAnsi="Arial" w:eastAsia="Arial" w:ascii="Arial"/>
          <w:sz w:val="22"/>
          <w:szCs w:val="22"/>
        </w:rPr>
        <w:jc w:val="center"/>
        <w:ind w:left="831" w:right="3626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Umezeala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relativa</w:t>
      </w:r>
      <w:r>
        <w:rPr>
          <w:rFonts w:cs="Arial" w:hAnsi="Arial" w:eastAsia="Arial" w:ascii="Arial"/>
          <w:color w:val="3F4141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4141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aerului</w:t>
      </w:r>
      <w:r>
        <w:rPr>
          <w:rFonts w:cs="Arial" w:hAnsi="Arial" w:eastAsia="Arial" w:ascii="Arial"/>
          <w:color w:val="3F4141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variaza</w:t>
      </w:r>
      <w:r>
        <w:rPr>
          <w:rFonts w:cs="Arial" w:hAnsi="Arial" w:eastAsia="Arial" w:ascii="Arial"/>
          <w:color w:val="3F4141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lntre</w:t>
      </w:r>
      <w:r>
        <w:rPr>
          <w:rFonts w:cs="Arial" w:hAnsi="Arial" w:eastAsia="Arial" w:ascii="Arial"/>
          <w:color w:val="3F4141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77-85%.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center"/>
        <w:ind w:left="3253" w:right="3267"/>
      </w:pPr>
      <w:r>
        <w:rPr>
          <w:rFonts w:cs="Arial" w:hAnsi="Arial" w:eastAsia="Arial" w:ascii="Arial"/>
          <w:i/>
          <w:color w:val="3F4141"/>
          <w:spacing w:val="0"/>
          <w:w w:val="100"/>
          <w:sz w:val="16"/>
          <w:szCs w:val="16"/>
        </w:rPr>
        <w:t>Figura</w:t>
      </w:r>
      <w:r>
        <w:rPr>
          <w:rFonts w:cs="Arial" w:hAnsi="Arial" w:eastAsia="Arial" w:ascii="Arial"/>
          <w:i/>
          <w:color w:val="3F4141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i/>
          <w:color w:val="3F4141"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i/>
          <w:color w:val="3F4141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i/>
          <w:color w:val="3F4141"/>
          <w:spacing w:val="30"/>
          <w:w w:val="100"/>
          <w:sz w:val="18"/>
          <w:szCs w:val="18"/>
        </w:rPr>
        <w:t> </w:t>
      </w:r>
      <w:r>
        <w:rPr>
          <w:rFonts w:cs="Arial" w:hAnsi="Arial" w:eastAsia="Arial" w:ascii="Arial"/>
          <w:i/>
          <w:color w:val="3F4141"/>
          <w:spacing w:val="0"/>
          <w:w w:val="100"/>
          <w:sz w:val="18"/>
          <w:szCs w:val="18"/>
        </w:rPr>
        <w:t>-</w:t>
      </w:r>
      <w:r>
        <w:rPr>
          <w:rFonts w:cs="Arial" w:hAnsi="Arial" w:eastAsia="Arial" w:ascii="Arial"/>
          <w:i/>
          <w:color w:val="3F4141"/>
          <w:spacing w:val="-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sz w:val="16"/>
          <w:szCs w:val="16"/>
        </w:rPr>
        <w:t>Diagrama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F4141"/>
          <w:spacing w:val="33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sz w:val="16"/>
          <w:szCs w:val="16"/>
        </w:rPr>
        <w:t>precipitatiilor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color w:val="3F4141"/>
          <w:spacing w:val="3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sz w:val="16"/>
          <w:szCs w:val="16"/>
        </w:rPr>
        <w:t>lunare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sz w:val="12"/>
          <w:szCs w:val="12"/>
        </w:rPr>
        <w:jc w:val="left"/>
        <w:spacing w:before="5"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858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Repartltia</w:t>
      </w:r>
      <w:r>
        <w:rPr>
          <w:rFonts w:cs="Arial" w:hAnsi="Arial" w:eastAsia="Arial" w:ascii="Arial"/>
          <w:color w:val="3F4141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precipltatlllor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pe</w:t>
      </w:r>
      <w:r>
        <w:rPr>
          <w:rFonts w:cs="Arial" w:hAnsi="Arial" w:eastAsia="Arial" w:ascii="Arial"/>
          <w:color w:val="3F4141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anotimpuri</w:t>
      </w:r>
      <w:r>
        <w:rPr>
          <w:rFonts w:cs="Arial" w:hAnsi="Arial" w:eastAsia="Arial" w:ascii="Arial"/>
          <w:color w:val="3F4141"/>
          <w:spacing w:val="5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se</w:t>
      </w:r>
      <w:r>
        <w:rPr>
          <w:rFonts w:cs="Arial" w:hAnsi="Arial" w:eastAsia="Arial" w:ascii="Arial"/>
          <w:color w:val="3F4141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poate</w:t>
      </w:r>
      <w:r>
        <w:rPr>
          <w:rFonts w:cs="Arial" w:hAnsi="Arial" w:eastAsia="Arial" w:ascii="Arial"/>
          <w:color w:val="3F4141"/>
          <w:spacing w:val="3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prezenta</w:t>
      </w:r>
      <w:r>
        <w:rPr>
          <w:rFonts w:cs="Arial" w:hAnsi="Arial" w:eastAsia="Arial" w:ascii="Arial"/>
          <w:color w:val="3F4141"/>
          <w:spacing w:val="4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astfel: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7"/>
          <w:szCs w:val="17"/>
        </w:rPr>
        <w:jc w:val="left"/>
        <w:spacing w:before="4" w:lineRule="exact" w:line="160"/>
      </w:pPr>
      <w:r>
        <w:rPr>
          <w:sz w:val="17"/>
          <w:szCs w:val="17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1208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iarna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                                   </w:t>
      </w:r>
      <w:r>
        <w:rPr>
          <w:rFonts w:cs="Arial" w:hAnsi="Arial" w:eastAsia="Arial" w:ascii="Arial"/>
          <w:color w:val="3F4141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105,9</w:t>
      </w:r>
      <w:r>
        <w:rPr>
          <w:rFonts w:cs="Arial" w:hAnsi="Arial" w:eastAsia="Arial" w:ascii="Arial"/>
          <w:color w:val="3F4141"/>
          <w:spacing w:val="2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mm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7"/>
          <w:szCs w:val="17"/>
        </w:rPr>
        <w:jc w:val="left"/>
        <w:spacing w:before="9" w:lineRule="exact" w:line="160"/>
      </w:pPr>
      <w:r>
        <w:rPr>
          <w:sz w:val="17"/>
          <w:szCs w:val="17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1208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3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primavara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                           </w:t>
      </w:r>
      <w:r>
        <w:rPr>
          <w:rFonts w:cs="Arial" w:hAnsi="Arial" w:eastAsia="Arial" w:ascii="Arial"/>
          <w:color w:val="3F4141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138,3</w:t>
      </w:r>
      <w:r>
        <w:rPr>
          <w:rFonts w:cs="Arial" w:hAnsi="Arial" w:eastAsia="Arial" w:ascii="Arial"/>
          <w:color w:val="3F4141"/>
          <w:spacing w:val="1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mm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7"/>
          <w:szCs w:val="17"/>
        </w:rPr>
        <w:jc w:val="left"/>
        <w:spacing w:before="9" w:lineRule="exact" w:line="160"/>
      </w:pPr>
      <w:r>
        <w:rPr>
          <w:sz w:val="17"/>
          <w:szCs w:val="17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1203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3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vara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                                    </w:t>
      </w:r>
      <w:r>
        <w:rPr>
          <w:rFonts w:cs="Arial" w:hAnsi="Arial" w:eastAsia="Arial" w:ascii="Arial"/>
          <w:color w:val="3F4141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211,8</w:t>
      </w:r>
      <w:r>
        <w:rPr>
          <w:rFonts w:cs="Arial" w:hAnsi="Arial" w:eastAsia="Arial" w:ascii="Arial"/>
          <w:color w:val="3F4141"/>
          <w:spacing w:val="4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mm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7"/>
          <w:szCs w:val="17"/>
        </w:rPr>
        <w:jc w:val="left"/>
        <w:spacing w:before="9" w:lineRule="exact" w:line="160"/>
      </w:pPr>
      <w:r>
        <w:rPr>
          <w:sz w:val="17"/>
          <w:szCs w:val="17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1203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•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</w:t>
      </w:r>
      <w:r>
        <w:rPr>
          <w:rFonts w:cs="Arial" w:hAnsi="Arial" w:eastAsia="Arial" w:ascii="Arial"/>
          <w:color w:val="3F4141"/>
          <w:spacing w:val="2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toamna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                                 </w:t>
      </w:r>
      <w:r>
        <w:rPr>
          <w:rFonts w:cs="Arial" w:hAnsi="Arial" w:eastAsia="Arial" w:ascii="Arial"/>
          <w:color w:val="3F4141"/>
          <w:spacing w:val="4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132,0</w:t>
      </w:r>
      <w:r>
        <w:rPr>
          <w:rFonts w:cs="Arial" w:hAnsi="Arial" w:eastAsia="Arial" w:ascii="Arial"/>
          <w:color w:val="3F4141"/>
          <w:spacing w:val="1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mm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5"/>
          <w:szCs w:val="15"/>
        </w:rPr>
        <w:jc w:val="left"/>
        <w:spacing w:before="10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auto" w:line="396"/>
        <w:ind w:left="118" w:right="92" w:firstLine="730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Directia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predominanta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4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4141"/>
          <w:spacing w:val="3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vanturilor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este</w:t>
      </w:r>
      <w:r>
        <w:rPr>
          <w:rFonts w:cs="Arial" w:hAnsi="Arial" w:eastAsia="Arial" w:ascii="Arial"/>
          <w:color w:val="3F4141"/>
          <w:spacing w:val="5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cea</w:t>
      </w:r>
      <w:r>
        <w:rPr>
          <w:rFonts w:cs="Arial" w:hAnsi="Arial" w:eastAsia="Arial" w:ascii="Arial"/>
          <w:color w:val="3F4141"/>
          <w:spacing w:val="5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nord-estica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2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(14,9%)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§i</w:t>
      </w:r>
      <w:r>
        <w:rPr>
          <w:rFonts w:cs="Arial" w:hAnsi="Arial" w:eastAsia="Arial" w:ascii="Arial"/>
          <w:color w:val="3F4141"/>
          <w:spacing w:val="2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estica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(13,3%).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Calmul</w:t>
      </w:r>
      <w:r>
        <w:rPr>
          <w:rFonts w:cs="Arial" w:hAnsi="Arial" w:eastAsia="Arial" w:ascii="Arial"/>
          <w:color w:val="3F4141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lnregistreaza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valoarea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1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procentuala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41"/>
          <w:spacing w:val="2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25,8%,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iar</w:t>
      </w:r>
      <w:r>
        <w:rPr>
          <w:rFonts w:cs="Arial" w:hAnsi="Arial" w:eastAsia="Arial" w:ascii="Arial"/>
          <w:color w:val="3F4141"/>
          <w:spacing w:val="3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intensitatea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medie</w:t>
      </w:r>
      <w:r>
        <w:rPr>
          <w:rFonts w:cs="Arial" w:hAnsi="Arial" w:eastAsia="Arial" w:ascii="Arial"/>
          <w:color w:val="3F4141"/>
          <w:spacing w:val="4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</w:t>
      </w:r>
      <w:r>
        <w:rPr>
          <w:rFonts w:cs="Arial" w:hAnsi="Arial" w:eastAsia="Arial" w:ascii="Arial"/>
          <w:color w:val="3F4141"/>
          <w:spacing w:val="1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vanturilor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la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118"/>
      </w:pP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scara</w:t>
      </w:r>
      <w:r>
        <w:rPr>
          <w:rFonts w:cs="Arial" w:hAnsi="Arial" w:eastAsia="Arial" w:ascii="Arial"/>
          <w:color w:val="3F4141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Beaufort</w:t>
      </w:r>
      <w:r>
        <w:rPr>
          <w:rFonts w:cs="Arial" w:hAnsi="Arial" w:eastAsia="Arial" w:ascii="Arial"/>
          <w:color w:val="3F4141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are</w:t>
      </w:r>
      <w:r>
        <w:rPr>
          <w:rFonts w:cs="Arial" w:hAnsi="Arial" w:eastAsia="Arial" w:ascii="Arial"/>
          <w:color w:val="3F4141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valoarea</w:t>
      </w:r>
      <w:r>
        <w:rPr>
          <w:rFonts w:cs="Arial" w:hAnsi="Arial" w:eastAsia="Arial" w:ascii="Arial"/>
          <w:color w:val="3F4141"/>
          <w:spacing w:val="5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de</w:t>
      </w:r>
      <w:r>
        <w:rPr>
          <w:rFonts w:cs="Arial" w:hAnsi="Arial" w:eastAsia="Arial" w:ascii="Arial"/>
          <w:color w:val="3F4141"/>
          <w:spacing w:val="21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2,3</w:t>
      </w:r>
      <w:r>
        <w:rPr>
          <w:rFonts w:cs="Arial" w:hAnsi="Arial" w:eastAsia="Arial" w:ascii="Arial"/>
          <w:color w:val="3F4141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-</w:t>
      </w:r>
      <w:r>
        <w:rPr>
          <w:rFonts w:cs="Arial" w:hAnsi="Arial" w:eastAsia="Arial" w:ascii="Arial"/>
          <w:color w:val="3F4141"/>
          <w:spacing w:val="1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85"/>
          <w:sz w:val="22"/>
          <w:szCs w:val="22"/>
        </w:rPr>
        <w:t>3,</w:t>
      </w:r>
      <w:r>
        <w:rPr>
          <w:rFonts w:cs="Arial" w:hAnsi="Arial" w:eastAsia="Arial" w:ascii="Arial"/>
          <w:color w:val="3F4141"/>
          <w:spacing w:val="-1"/>
          <w:w w:val="85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56"/>
          <w:sz w:val="22"/>
          <w:szCs w:val="22"/>
        </w:rPr>
        <w:t>1</w:t>
      </w:r>
      <w:r>
        <w:rPr>
          <w:rFonts w:cs="Arial" w:hAnsi="Arial" w:eastAsia="Arial" w:ascii="Arial"/>
          <w:color w:val="3F4141"/>
          <w:spacing w:val="0"/>
          <w:w w:val="56"/>
          <w:sz w:val="22"/>
          <w:szCs w:val="22"/>
        </w:rPr>
        <w:t>  </w:t>
      </w:r>
      <w:r>
        <w:rPr>
          <w:rFonts w:cs="Arial" w:hAnsi="Arial" w:eastAsia="Arial" w:ascii="Arial"/>
          <w:color w:val="3F4141"/>
          <w:spacing w:val="12"/>
          <w:w w:val="56"/>
          <w:sz w:val="22"/>
          <w:szCs w:val="22"/>
        </w:rPr>
        <w:t> </w:t>
      </w:r>
      <w:r>
        <w:rPr>
          <w:rFonts w:cs="Arial" w:hAnsi="Arial" w:eastAsia="Arial" w:ascii="Arial"/>
          <w:color w:val="3F4141"/>
          <w:spacing w:val="0"/>
          <w:w w:val="100"/>
          <w:sz w:val="22"/>
          <w:szCs w:val="22"/>
        </w:rPr>
        <w:t>m/s.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0"/>
          <w:szCs w:val="10"/>
        </w:rPr>
        <w:jc w:val="left"/>
        <w:spacing w:before="1" w:lineRule="exact" w:line="100"/>
      </w:pPr>
      <w:r>
        <w:rPr>
          <w:sz w:val="10"/>
          <w:szCs w:val="10"/>
        </w:rPr>
      </w:r>
    </w:p>
    <w:p>
      <w:pPr>
        <w:rPr>
          <w:rFonts w:cs="Arial" w:hAnsi="Arial" w:eastAsia="Arial" w:ascii="Arial"/>
          <w:sz w:val="16"/>
          <w:szCs w:val="16"/>
        </w:rPr>
        <w:jc w:val="center"/>
        <w:spacing w:lineRule="exact" w:line="160"/>
        <w:ind w:left="4334" w:right="5069"/>
      </w:pPr>
      <w:r>
        <w:rPr>
          <w:rFonts w:cs="Arial" w:hAnsi="Arial" w:eastAsia="Arial" w:ascii="Arial"/>
          <w:color w:val="3F4141"/>
          <w:spacing w:val="0"/>
          <w:w w:val="84"/>
          <w:position w:val="-1"/>
          <w:sz w:val="16"/>
          <w:szCs w:val="16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center"/>
        <w:spacing w:lineRule="exact" w:line="180"/>
        <w:ind w:left="4122" w:right="5174"/>
      </w:pPr>
      <w:r>
        <w:rPr>
          <w:rFonts w:cs="Times New Roman" w:hAnsi="Times New Roman" w:eastAsia="Times New Roman" w:ascii="Times New Roman"/>
          <w:color w:val="3F4141"/>
          <w:spacing w:val="0"/>
          <w:w w:val="111"/>
          <w:sz w:val="18"/>
          <w:szCs w:val="18"/>
        </w:rPr>
        <w:t>15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7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center"/>
        <w:ind w:left="4308" w:right="5064"/>
      </w:pPr>
      <w:r>
        <w:rPr>
          <w:rFonts w:cs="Times New Roman" w:hAnsi="Times New Roman" w:eastAsia="Times New Roman" w:ascii="Times New Roman"/>
          <w:color w:val="3F4141"/>
          <w:spacing w:val="0"/>
          <w:w w:val="112"/>
          <w:sz w:val="26"/>
          <w:szCs w:val="26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before="78" w:lineRule="exact" w:line="200"/>
        <w:ind w:left="3186"/>
      </w:pPr>
      <w:r>
        <w:rPr>
          <w:rFonts w:cs="Times New Roman" w:hAnsi="Times New Roman" w:eastAsia="Times New Roman" w:ascii="Times New Roman"/>
          <w:i/>
          <w:color w:val="3F4141"/>
          <w:spacing w:val="0"/>
          <w:w w:val="100"/>
          <w:position w:val="-1"/>
          <w:sz w:val="18"/>
          <w:szCs w:val="18"/>
        </w:rPr>
        <w:t>Figum</w:t>
      </w:r>
      <w:r>
        <w:rPr>
          <w:rFonts w:cs="Times New Roman" w:hAnsi="Times New Roman" w:eastAsia="Times New Roman" w:ascii="Times New Roman"/>
          <w:i/>
          <w:color w:val="3F4141"/>
          <w:spacing w:val="27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i/>
          <w:color w:val="3F4141"/>
          <w:spacing w:val="0"/>
          <w:w w:val="100"/>
          <w:position w:val="-1"/>
          <w:sz w:val="18"/>
          <w:szCs w:val="18"/>
        </w:rPr>
        <w:t>2</w:t>
      </w:r>
      <w:r>
        <w:rPr>
          <w:rFonts w:cs="Times New Roman" w:hAnsi="Times New Roman" w:eastAsia="Times New Roman" w:ascii="Times New Roman"/>
          <w:i/>
          <w:color w:val="3F4141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i/>
          <w:color w:val="3F4141"/>
          <w:spacing w:val="0"/>
          <w:w w:val="100"/>
          <w:position w:val="-1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i/>
          <w:color w:val="3F4141"/>
          <w:spacing w:val="-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-1"/>
          <w:sz w:val="16"/>
          <w:szCs w:val="16"/>
        </w:rPr>
        <w:t>Directia</w:t>
      </w:r>
      <w:r>
        <w:rPr>
          <w:rFonts w:cs="Times New Roman" w:hAnsi="Times New Roman" w:eastAsia="Times New Roman" w:ascii="Times New Roman"/>
          <w:color w:val="3F4141"/>
          <w:spacing w:val="35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-1"/>
          <w:sz w:val="16"/>
          <w:szCs w:val="16"/>
        </w:rPr>
        <w:t>predominanta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F4141"/>
          <w:spacing w:val="34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-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3F4141"/>
          <w:spacing w:val="4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100"/>
          <w:position w:val="-1"/>
          <w:sz w:val="16"/>
          <w:szCs w:val="16"/>
        </w:rPr>
        <w:t>viinturilor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sz w:val="16"/>
          <w:szCs w:val="16"/>
        </w:rPr>
        <w:jc w:val="left"/>
        <w:spacing w:before="10" w:lineRule="exact" w:line="160"/>
        <w:sectPr>
          <w:pgMar w:header="529" w:footer="0" w:top="780" w:bottom="280" w:left="1340" w:right="1000"/>
          <w:headerReference w:type="default" r:id="rId5"/>
          <w:pgSz w:w="11920" w:h="16840"/>
        </w:sectPr>
      </w:pPr>
      <w:r>
        <w:rPr>
          <w:sz w:val="16"/>
          <w:szCs w:val="16"/>
        </w:rPr>
      </w:r>
    </w:p>
    <w:p>
      <w:pPr>
        <w:rPr>
          <w:sz w:val="24"/>
          <w:szCs w:val="24"/>
        </w:rPr>
        <w:jc w:val="left"/>
        <w:spacing w:before="2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2480" w:right="-53"/>
      </w:pPr>
      <w:r>
        <w:rPr>
          <w:rFonts w:cs="Times New Roman" w:hAnsi="Times New Roman" w:eastAsia="Times New Roman" w:ascii="Times New Roman"/>
          <w:color w:val="8A8A8A"/>
          <w:spacing w:val="0"/>
          <w:w w:val="100"/>
          <w:sz w:val="20"/>
          <w:szCs w:val="20"/>
        </w:rPr>
        <w:t>Coµ;r:gh·</w:t>
      </w:r>
      <w:r>
        <w:rPr>
          <w:rFonts w:cs="Times New Roman" w:hAnsi="Times New Roman" w:eastAsia="Times New Roman" w:ascii="Times New Roman"/>
          <w:color w:val="8A8A8A"/>
          <w:spacing w:val="11"/>
          <w:w w:val="100"/>
          <w:sz w:val="20"/>
          <w:szCs w:val="20"/>
        </w:rPr>
        <w:t>~</w:t>
      </w:r>
      <w:r>
        <w:rPr>
          <w:rFonts w:cs="Times New Roman" w:hAnsi="Times New Roman" w:eastAsia="Times New Roman" w:ascii="Times New Roman"/>
          <w:color w:val="5E5E5E"/>
          <w:spacing w:val="0"/>
          <w:w w:val="100"/>
          <w:sz w:val="20"/>
          <w:szCs w:val="20"/>
        </w:rPr>
        <w:t>@</w:t>
      </w:r>
      <w:r>
        <w:rPr>
          <w:rFonts w:cs="Times New Roman" w:hAnsi="Times New Roman" w:eastAsia="Times New Roman" w:ascii="Times New Roman"/>
          <w:color w:val="5E5E5E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8A8A8A"/>
          <w:spacing w:val="0"/>
          <w:w w:val="100"/>
          <w:sz w:val="22"/>
          <w:szCs w:val="22"/>
        </w:rPr>
        <w:t>I;AiYG!~</w:t>
      </w:r>
      <w:r>
        <w:rPr>
          <w:rFonts w:cs="Times New Roman" w:hAnsi="Times New Roman" w:eastAsia="Times New Roman" w:ascii="Times New Roman"/>
          <w:color w:val="8A8A8A"/>
          <w:spacing w:val="-2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color w:val="8A8A8A"/>
          <w:spacing w:val="0"/>
          <w:w w:val="100"/>
          <w:sz w:val="20"/>
          <w:szCs w:val="20"/>
        </w:rPr>
        <w:t>PROIK.</w:t>
      </w:r>
      <w:r>
        <w:rPr>
          <w:rFonts w:cs="Times New Roman" w:hAnsi="Times New Roman" w:eastAsia="Times New Roman" w:ascii="Times New Roman"/>
          <w:color w:val="8A8A8A"/>
          <w:spacing w:val="4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A8A8A"/>
          <w:spacing w:val="0"/>
          <w:w w:val="100"/>
          <w:sz w:val="20"/>
          <w:szCs w:val="20"/>
        </w:rPr>
        <w:t>I'</w:t>
      </w:r>
      <w:r>
        <w:rPr>
          <w:rFonts w:cs="Arial" w:hAnsi="Arial" w:eastAsia="Arial" w:ascii="Arial"/>
          <w:color w:val="8A8A8A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8A8A8A"/>
          <w:spacing w:val="0"/>
          <w:w w:val="100"/>
          <w:sz w:val="20"/>
          <w:szCs w:val="20"/>
        </w:rPr>
        <w:t>S.ll.L.</w:t>
      </w:r>
      <w:r>
        <w:rPr>
          <w:rFonts w:cs="Times New Roman" w:hAnsi="Times New Roman" w:eastAsia="Times New Roman" w:ascii="Times New Roman"/>
          <w:color w:val="8A8A8A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F4141"/>
          <w:spacing w:val="0"/>
          <w:w w:val="83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color w:val="3F4141"/>
          <w:spacing w:val="38"/>
          <w:w w:val="8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8A8A8A"/>
          <w:spacing w:val="0"/>
          <w:w w:val="100"/>
          <w:sz w:val="20"/>
          <w:szCs w:val="20"/>
        </w:rPr>
        <w:t>Romania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sectPr>
          <w:type w:val="continuous"/>
          <w:pgSz w:w="11920" w:h="16840"/>
          <w:pgMar w:top="1280" w:bottom="280" w:left="1340" w:right="1000"/>
          <w:cols w:num="2" w:equalWidth="off">
            <w:col w:w="6985" w:space="953"/>
            <w:col w:w="1642"/>
          </w:cols>
        </w:sectPr>
      </w:pPr>
      <w:r>
        <w:br w:type="column"/>
      </w:r>
      <w:r>
        <w:rPr>
          <w:rFonts w:cs="Arial" w:hAnsi="Arial" w:eastAsia="Arial" w:ascii="Arial"/>
          <w:color w:val="7B7C7C"/>
          <w:spacing w:val="0"/>
          <w:w w:val="81"/>
          <w:sz w:val="20"/>
          <w:szCs w:val="20"/>
        </w:rPr>
        <w:t>P</w:t>
      </w:r>
      <w:r>
        <w:rPr>
          <w:rFonts w:cs="Arial" w:hAnsi="Arial" w:eastAsia="Arial" w:ascii="Arial"/>
          <w:color w:val="8A8A8A"/>
          <w:spacing w:val="0"/>
          <w:w w:val="81"/>
          <w:sz w:val="20"/>
          <w:szCs w:val="20"/>
        </w:rPr>
        <w:t>a</w:t>
      </w:r>
      <w:r>
        <w:rPr>
          <w:rFonts w:cs="Arial" w:hAnsi="Arial" w:eastAsia="Arial" w:ascii="Arial"/>
          <w:color w:val="7B7C7C"/>
          <w:spacing w:val="0"/>
          <w:w w:val="81"/>
          <w:sz w:val="20"/>
          <w:szCs w:val="20"/>
        </w:rPr>
        <w:t>y:r.c.</w:t>
      </w:r>
      <w:r>
        <w:rPr>
          <w:rFonts w:cs="Arial" w:hAnsi="Arial" w:eastAsia="Arial" w:ascii="Arial"/>
          <w:color w:val="7B7C7C"/>
          <w:spacing w:val="0"/>
          <w:w w:val="81"/>
          <w:sz w:val="20"/>
          <w:szCs w:val="20"/>
        </w:rPr>
        <w:t> </w:t>
      </w:r>
      <w:r>
        <w:rPr>
          <w:rFonts w:cs="Arial" w:hAnsi="Arial" w:eastAsia="Arial" w:ascii="Arial"/>
          <w:color w:val="7B7C7C"/>
          <w:spacing w:val="39"/>
          <w:w w:val="81"/>
          <w:sz w:val="20"/>
          <w:szCs w:val="20"/>
        </w:rPr>
        <w:t> </w:t>
      </w:r>
      <w:r>
        <w:rPr>
          <w:rFonts w:cs="Arial" w:hAnsi="Arial" w:eastAsia="Arial" w:ascii="Arial"/>
          <w:color w:val="7B7C7C"/>
          <w:spacing w:val="0"/>
          <w:w w:val="81"/>
          <w:sz w:val="20"/>
          <w:szCs w:val="20"/>
        </w:rPr>
        <w:t>5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22"/>
          <w:szCs w:val="22"/>
        </w:rPr>
        <w:jc w:val="left"/>
        <w:spacing w:before="16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center"/>
        <w:spacing w:before="29"/>
        <w:ind w:left="869" w:right="1016"/>
      </w:pP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Adancirnea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23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maxima</w:t>
      </w:r>
      <w:r>
        <w:rPr>
          <w:rFonts w:cs="Arial" w:hAnsi="Arial" w:eastAsia="Arial" w:ascii="Arial"/>
          <w:color w:val="414141"/>
          <w:spacing w:val="-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inghet</w:t>
      </w:r>
      <w:r>
        <w:rPr>
          <w:rFonts w:cs="Arial" w:hAnsi="Arial" w:eastAsia="Arial" w:ascii="Arial"/>
          <w:color w:val="414141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este</w:t>
      </w:r>
      <w:r>
        <w:rPr>
          <w:rFonts w:cs="Arial" w:hAnsi="Arial" w:eastAsia="Arial" w:ascii="Arial"/>
          <w:color w:val="414141"/>
          <w:spacing w:val="-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0,80-0,90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414141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</w:t>
      </w:r>
      <w:r>
        <w:rPr>
          <w:rFonts w:cs="Arial" w:hAnsi="Arial" w:eastAsia="Arial" w:ascii="Arial"/>
          <w:color w:val="414141"/>
          <w:spacing w:val="-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conform</w:t>
      </w:r>
      <w:r>
        <w:rPr>
          <w:rFonts w:cs="Arial" w:hAnsi="Arial" w:eastAsia="Arial" w:ascii="Arial"/>
          <w:color w:val="414141"/>
          <w:spacing w:val="-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STAS</w:t>
      </w:r>
      <w:r>
        <w:rPr>
          <w:rFonts w:cs="Arial" w:hAnsi="Arial" w:eastAsia="Arial" w:ascii="Arial"/>
          <w:color w:val="414141"/>
          <w:spacing w:val="-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4"/>
          <w:sz w:val="22"/>
          <w:szCs w:val="22"/>
        </w:rPr>
        <w:t>6054-77</w:t>
      </w:r>
      <w:r>
        <w:rPr>
          <w:rFonts w:cs="Arial" w:hAnsi="Arial" w:eastAsia="Arial" w:ascii="Arial"/>
          <w:color w:val="232323"/>
          <w:spacing w:val="0"/>
          <w:w w:val="31"/>
          <w:sz w:val="22"/>
          <w:szCs w:val="22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24"/>
          <w:szCs w:val="24"/>
        </w:rPr>
        <w:jc w:val="left"/>
        <w:spacing w:before="12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763"/>
      </w:pPr>
      <w:r>
        <w:rPr>
          <w:rFonts w:cs="Arial" w:hAnsi="Arial" w:eastAsia="Arial" w:ascii="Arial"/>
          <w:b/>
          <w:i/>
          <w:color w:val="414141"/>
          <w:spacing w:val="0"/>
          <w:w w:val="100"/>
          <w:sz w:val="22"/>
          <w:szCs w:val="22"/>
        </w:rPr>
        <w:t>2.4.</w:t>
      </w:r>
      <w:r>
        <w:rPr>
          <w:rFonts w:cs="Arial" w:hAnsi="Arial" w:eastAsia="Arial" w:ascii="Arial"/>
          <w:b/>
          <w:i/>
          <w:color w:val="414141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b/>
          <w:i/>
          <w:color w:val="414141"/>
          <w:spacing w:val="0"/>
          <w:w w:val="100"/>
          <w:sz w:val="22"/>
          <w:szCs w:val="22"/>
        </w:rPr>
        <w:t>Date</w:t>
      </w:r>
      <w:r>
        <w:rPr>
          <w:rFonts w:cs="Arial" w:hAnsi="Arial" w:eastAsia="Arial" w:ascii="Arial"/>
          <w:b/>
          <w:i/>
          <w:color w:val="414141"/>
          <w:spacing w:val="43"/>
          <w:w w:val="100"/>
          <w:sz w:val="22"/>
          <w:szCs w:val="22"/>
        </w:rPr>
        <w:t> </w:t>
      </w:r>
      <w:r>
        <w:rPr>
          <w:rFonts w:cs="Arial" w:hAnsi="Arial" w:eastAsia="Arial" w:ascii="Arial"/>
          <w:b/>
          <w:i/>
          <w:color w:val="414141"/>
          <w:spacing w:val="0"/>
          <w:w w:val="110"/>
          <w:sz w:val="22"/>
          <w:szCs w:val="22"/>
        </w:rPr>
        <w:t>seismice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24"/>
          <w:szCs w:val="24"/>
        </w:rPr>
        <w:jc w:val="left"/>
        <w:spacing w:before="2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both"/>
        <w:spacing w:lineRule="auto" w:line="344"/>
        <w:ind w:left="182" w:right="98" w:firstLine="739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punct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vedere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macroseismic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24"/>
          <w:szCs w:val="24"/>
        </w:rPr>
        <w:t>(STAS</w:t>
      </w:r>
      <w:r>
        <w:rPr>
          <w:rFonts w:cs="Times New Roman" w:hAnsi="Times New Roman" w:eastAsia="Times New Roman" w:ascii="Times New Roman"/>
          <w:color w:val="414141"/>
          <w:spacing w:val="3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24"/>
          <w:szCs w:val="24"/>
        </w:rPr>
        <w:t>SR</w:t>
      </w:r>
      <w:r>
        <w:rPr>
          <w:rFonts w:cs="Times New Roman" w:hAnsi="Times New Roman" w:eastAsia="Times New Roman" w:ascii="Times New Roman"/>
          <w:color w:val="414141"/>
          <w:spacing w:val="43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24"/>
          <w:szCs w:val="24"/>
        </w:rPr>
        <w:t>11100/1-93)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studiat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incadreaza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zona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selsrnica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color w:val="414141"/>
          <w:spacing w:val="0"/>
          <w:w w:val="92"/>
          <w:sz w:val="26"/>
          <w:szCs w:val="26"/>
        </w:rPr>
        <w:t>8</w:t>
      </w:r>
      <w:r>
        <w:rPr>
          <w:rFonts w:cs="Arial" w:hAnsi="Arial" w:eastAsia="Arial" w:ascii="Arial"/>
          <w:b/>
          <w:color w:val="414141"/>
          <w:spacing w:val="0"/>
          <w:w w:val="56"/>
          <w:sz w:val="16"/>
          <w:szCs w:val="16"/>
        </w:rPr>
        <w:t>1</w:t>
      </w:r>
      <w:r>
        <w:rPr>
          <w:rFonts w:cs="Arial" w:hAnsi="Arial" w:eastAsia="Arial" w:ascii="Arial"/>
          <w:b/>
          <w:color w:val="414141"/>
          <w:spacing w:val="0"/>
          <w:w w:val="82"/>
          <w:sz w:val="16"/>
          <w:szCs w:val="16"/>
        </w:rPr>
        <w:t>,</w:t>
      </w:r>
      <w:r>
        <w:rPr>
          <w:rFonts w:cs="Arial" w:hAnsi="Arial" w:eastAsia="Arial" w:ascii="Arial"/>
          <w:b/>
          <w:color w:val="414141"/>
          <w:spacing w:val="0"/>
          <w:w w:val="82"/>
          <w:sz w:val="16"/>
          <w:szCs w:val="16"/>
        </w:rPr>
        <w:t> </w:t>
      </w:r>
      <w:r>
        <w:rPr>
          <w:rFonts w:cs="Arial" w:hAnsi="Arial" w:eastAsia="Arial" w:ascii="Arial"/>
          <w:b/>
          <w:color w:val="414141"/>
          <w:spacing w:val="37"/>
          <w:w w:val="82"/>
          <w:sz w:val="16"/>
          <w:szCs w:val="16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fiind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caracterizata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parametrii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seismici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b/>
          <w:color w:val="414141"/>
          <w:spacing w:val="0"/>
          <w:w w:val="100"/>
          <w:sz w:val="16"/>
          <w:szCs w:val="16"/>
        </w:rPr>
        <w:t>9</w:t>
      </w:r>
      <w:r>
        <w:rPr>
          <w:rFonts w:cs="Arial" w:hAnsi="Arial" w:eastAsia="Arial" w:ascii="Arial"/>
          <w:b/>
          <w:color w:val="414141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color w:val="414141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color w:val="414141"/>
          <w:spacing w:val="0"/>
          <w:w w:val="100"/>
          <w:sz w:val="24"/>
          <w:szCs w:val="24"/>
        </w:rPr>
        <w:t>=</w:t>
      </w:r>
      <w:r>
        <w:rPr>
          <w:rFonts w:cs="Arial" w:hAnsi="Arial" w:eastAsia="Arial" w:ascii="Arial"/>
          <w:b/>
          <w:color w:val="414141"/>
          <w:spacing w:val="15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color w:val="414141"/>
          <w:spacing w:val="0"/>
          <w:w w:val="100"/>
          <w:sz w:val="26"/>
          <w:szCs w:val="26"/>
        </w:rPr>
        <w:t>0.35g</w:t>
      </w:r>
      <w:r>
        <w:rPr>
          <w:rFonts w:cs="Times New Roman" w:hAnsi="Times New Roman" w:eastAsia="Times New Roman" w:ascii="Times New Roman"/>
          <w:b/>
          <w:color w:val="414141"/>
          <w:spacing w:val="42"/>
          <w:w w:val="100"/>
          <w:sz w:val="26"/>
          <w:szCs w:val="26"/>
        </w:rPr>
        <w:t> </w:t>
      </w:r>
      <w:r>
        <w:rPr>
          <w:rFonts w:cs="Arial" w:hAnsi="Arial" w:eastAsia="Arial" w:ascii="Arial"/>
          <w:color w:val="414141"/>
          <w:spacing w:val="0"/>
          <w:w w:val="83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0"/>
          <w:w w:val="83"/>
          <w:sz w:val="24"/>
          <w:szCs w:val="24"/>
        </w:rPr>
        <w:t> </w:t>
      </w:r>
      <w:r>
        <w:rPr>
          <w:rFonts w:cs="Arial" w:hAnsi="Arial" w:eastAsia="Arial" w:ascii="Arial"/>
          <w:b/>
          <w:color w:val="414141"/>
          <w:spacing w:val="0"/>
          <w:w w:val="100"/>
          <w:sz w:val="24"/>
          <w:szCs w:val="24"/>
        </w:rPr>
        <w:t>Tc=</w:t>
      </w:r>
      <w:r>
        <w:rPr>
          <w:rFonts w:cs="Arial" w:hAnsi="Arial" w:eastAsia="Arial" w:ascii="Arial"/>
          <w:b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14141"/>
          <w:spacing w:val="0"/>
          <w:w w:val="100"/>
          <w:sz w:val="24"/>
          <w:szCs w:val="24"/>
        </w:rPr>
        <w:t>1.6</w:t>
      </w:r>
      <w:r>
        <w:rPr>
          <w:rFonts w:cs="Arial" w:hAnsi="Arial" w:eastAsia="Arial" w:ascii="Arial"/>
          <w:b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sec.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conform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normativului</w:t>
      </w:r>
      <w:r>
        <w:rPr>
          <w:rFonts w:cs="Arial" w:hAnsi="Arial" w:eastAsia="Arial" w:ascii="Arial"/>
          <w:color w:val="414141"/>
          <w:spacing w:val="-2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sz w:val="24"/>
          <w:szCs w:val="24"/>
        </w:rPr>
        <w:t>Pl00/1-2013.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8"/>
          <w:szCs w:val="28"/>
        </w:rPr>
        <w:jc w:val="left"/>
        <w:ind w:left="187"/>
      </w:pPr>
      <w:r>
        <w:rPr>
          <w:rFonts w:cs="Arial" w:hAnsi="Arial" w:eastAsia="Arial" w:ascii="Arial"/>
          <w:b/>
          <w:color w:val="414141"/>
          <w:spacing w:val="0"/>
          <w:w w:val="100"/>
          <w:sz w:val="28"/>
          <w:szCs w:val="28"/>
        </w:rPr>
        <w:t>Ill.</w:t>
      </w:r>
      <w:r>
        <w:rPr>
          <w:rFonts w:cs="Arial" w:hAnsi="Arial" w:eastAsia="Arial" w:ascii="Arial"/>
          <w:b/>
          <w:color w:val="414141"/>
          <w:spacing w:val="10"/>
          <w:w w:val="100"/>
          <w:sz w:val="28"/>
          <w:szCs w:val="28"/>
        </w:rPr>
        <w:t> </w:t>
      </w:r>
      <w:r>
        <w:rPr>
          <w:rFonts w:cs="Arial" w:hAnsi="Arial" w:eastAsia="Arial" w:ascii="Arial"/>
          <w:b/>
          <w:color w:val="414141"/>
          <w:spacing w:val="0"/>
          <w:w w:val="100"/>
          <w:sz w:val="28"/>
          <w:szCs w:val="28"/>
        </w:rPr>
        <w:t>LITOLOGIA</w:t>
      </w:r>
      <w:r>
        <w:rPr>
          <w:rFonts w:cs="Arial" w:hAnsi="Arial" w:eastAsia="Arial" w:ascii="Arial"/>
          <w:b/>
          <w:color w:val="414141"/>
          <w:spacing w:val="-13"/>
          <w:w w:val="100"/>
          <w:sz w:val="28"/>
          <w:szCs w:val="28"/>
        </w:rPr>
        <w:t> </w:t>
      </w:r>
      <w:r>
        <w:rPr>
          <w:rFonts w:cs="Arial" w:hAnsi="Arial" w:eastAsia="Arial" w:ascii="Arial"/>
          <w:b/>
          <w:color w:val="414141"/>
          <w:spacing w:val="0"/>
          <w:w w:val="100"/>
          <w:sz w:val="28"/>
          <w:szCs w:val="28"/>
        </w:rPr>
        <w:t>TERENULUI</w:t>
      </w:r>
      <w:r>
        <w:rPr>
          <w:rFonts w:cs="Arial" w:hAnsi="Arial" w:eastAsia="Arial" w:ascii="Arial"/>
          <w:color w:val="000000"/>
          <w:spacing w:val="0"/>
          <w:w w:val="100"/>
          <w:sz w:val="28"/>
          <w:szCs w:val="28"/>
        </w:rPr>
      </w:r>
    </w:p>
    <w:p>
      <w:pPr>
        <w:rPr>
          <w:sz w:val="26"/>
          <w:szCs w:val="26"/>
        </w:rPr>
        <w:jc w:val="left"/>
        <w:spacing w:before="8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59"/>
        <w:ind w:left="182" w:right="76" w:firstLine="571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</w:t>
      </w:r>
      <w:r>
        <w:rPr>
          <w:rFonts w:cs="Arial" w:hAnsi="Arial" w:eastAsia="Arial" w:ascii="Arial"/>
          <w:color w:val="414141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face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obiectul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studiului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fata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este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situat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intravilanul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municipiului</w:t>
      </w:r>
      <w:r>
        <w:rPr>
          <w:rFonts w:cs="Arial" w:hAnsi="Arial" w:eastAsia="Arial" w:ascii="Arial"/>
          <w:color w:val="414141"/>
          <w:spacing w:val="-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Ploiesti,</w:t>
      </w:r>
      <w:r>
        <w:rPr>
          <w:rFonts w:cs="Arial" w:hAnsi="Arial" w:eastAsia="Arial" w:ascii="Arial"/>
          <w:color w:val="414141"/>
          <w:spacing w:val="4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-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strada</w:t>
      </w:r>
      <w:r>
        <w:rPr>
          <w:rFonts w:cs="Arial" w:hAnsi="Arial" w:eastAsia="Arial" w:ascii="Arial"/>
          <w:color w:val="414141"/>
          <w:spacing w:val="-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Andrei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Mure§anu</w:t>
      </w:r>
      <w:r>
        <w:rPr>
          <w:rFonts w:cs="Arial" w:hAnsi="Arial" w:eastAsia="Arial" w:ascii="Arial"/>
          <w:color w:val="414141"/>
          <w:spacing w:val="-4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nr.</w:t>
      </w:r>
      <w:r>
        <w:rPr>
          <w:rFonts w:cs="Arial" w:hAnsi="Arial" w:eastAsia="Arial" w:ascii="Arial"/>
          <w:color w:val="414141"/>
          <w:spacing w:val="-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59,</w:t>
      </w:r>
      <w:r>
        <w:rPr>
          <w:rFonts w:cs="Arial" w:hAnsi="Arial" w:eastAsia="Arial" w:ascii="Arial"/>
          <w:color w:val="414141"/>
          <w:spacing w:val="-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jud.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Prahova.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before="13" w:lineRule="auto" w:line="359"/>
        <w:ind w:left="163" w:right="116" w:firstLine="562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Amplasamentul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propus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prezentul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studiu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geotehnic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nu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este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afectat</w:t>
      </w:r>
      <w:r>
        <w:rPr>
          <w:rFonts w:cs="Arial" w:hAnsi="Arial" w:eastAsia="Arial" w:ascii="Arial"/>
          <w:color w:val="414141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fenomene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geologice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instabilitate</w:t>
      </w:r>
      <w:r>
        <w:rPr>
          <w:rFonts w:cs="Arial" w:hAnsi="Arial" w:eastAsia="Arial" w:ascii="Arial"/>
          <w:color w:val="414141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83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0"/>
          <w:w w:val="83"/>
          <w:sz w:val="24"/>
          <w:szCs w:val="24"/>
        </w:rPr>
        <w:t>  </w:t>
      </w:r>
      <w:r>
        <w:rPr>
          <w:rFonts w:cs="Arial" w:hAnsi="Arial" w:eastAsia="Arial" w:ascii="Arial"/>
          <w:color w:val="414141"/>
          <w:spacing w:val="14"/>
          <w:w w:val="83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prezinta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414141"/>
          <w:spacing w:val="2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ansamblu</w:t>
      </w:r>
      <w:r>
        <w:rPr>
          <w:rFonts w:cs="Arial" w:hAnsi="Arial" w:eastAsia="Arial" w:ascii="Arial"/>
          <w:color w:val="414141"/>
          <w:spacing w:val="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siguranta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maxima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exploatare.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8" w:lineRule="auto" w:line="359"/>
        <w:ind w:left="173" w:right="602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-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identificarea</w:t>
      </w:r>
      <w:r>
        <w:rPr>
          <w:rFonts w:cs="Arial" w:hAnsi="Arial" w:eastAsia="Arial" w:ascii="Arial"/>
          <w:color w:val="414141"/>
          <w:spacing w:val="-3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litologiei</w:t>
      </w:r>
      <w:r>
        <w:rPr>
          <w:rFonts w:cs="Arial" w:hAnsi="Arial" w:eastAsia="Arial" w:ascii="Arial"/>
          <w:color w:val="414141"/>
          <w:spacing w:val="-4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terenului</w:t>
      </w:r>
      <w:r>
        <w:rPr>
          <w:rFonts w:cs="Arial" w:hAnsi="Arial" w:eastAsia="Arial" w:ascii="Arial"/>
          <w:color w:val="414141"/>
          <w:spacing w:val="-3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-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fost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executat</w:t>
      </w:r>
      <w:r>
        <w:rPr>
          <w:rFonts w:cs="Arial" w:hAnsi="Arial" w:eastAsia="Arial" w:ascii="Arial"/>
          <w:color w:val="414141"/>
          <w:spacing w:val="-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un</w:t>
      </w:r>
      <w:r>
        <w:rPr>
          <w:rFonts w:cs="Arial" w:hAnsi="Arial" w:eastAsia="Arial" w:ascii="Arial"/>
          <w:color w:val="414141"/>
          <w:spacing w:val="-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575756"/>
          <w:spacing w:val="0"/>
          <w:w w:val="100"/>
          <w:sz w:val="24"/>
          <w:szCs w:val="24"/>
        </w:rPr>
        <w:t>f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oraj</w:t>
      </w:r>
      <w:r>
        <w:rPr>
          <w:rFonts w:cs="Arial" w:hAnsi="Arial" w:eastAsia="Arial" w:ascii="Arial"/>
          <w:color w:val="414141"/>
          <w:spacing w:val="-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83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25"/>
          <w:w w:val="83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adancimea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8.00</w:t>
      </w:r>
      <w:r>
        <w:rPr>
          <w:rFonts w:cs="Arial" w:hAnsi="Arial" w:eastAsia="Arial" w:ascii="Arial"/>
          <w:color w:val="414141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-22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i/>
          <w:color w:val="414141"/>
          <w:spacing w:val="0"/>
          <w:w w:val="110"/>
          <w:sz w:val="22"/>
          <w:szCs w:val="22"/>
        </w:rPr>
        <w:t>Forajul</w:t>
      </w:r>
      <w:r>
        <w:rPr>
          <w:rFonts w:cs="Arial" w:hAnsi="Arial" w:eastAsia="Arial" w:ascii="Arial"/>
          <w:b/>
          <w:i/>
          <w:color w:val="414141"/>
          <w:spacing w:val="-29"/>
          <w:w w:val="110"/>
          <w:sz w:val="22"/>
          <w:szCs w:val="22"/>
        </w:rPr>
        <w:t> </w:t>
      </w:r>
      <w:r>
        <w:rPr>
          <w:rFonts w:cs="Arial" w:hAnsi="Arial" w:eastAsia="Arial" w:ascii="Arial"/>
          <w:b/>
          <w:i/>
          <w:color w:val="414141"/>
          <w:spacing w:val="0"/>
          <w:w w:val="100"/>
          <w:sz w:val="22"/>
          <w:szCs w:val="22"/>
        </w:rPr>
        <w:t>F1</w:t>
      </w:r>
      <w:r>
        <w:rPr>
          <w:rFonts w:cs="Arial" w:hAnsi="Arial" w:eastAsia="Arial" w:ascii="Arial"/>
          <w:b/>
          <w:i/>
          <w:color w:val="414141"/>
          <w:spacing w:val="1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s-a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interceptat</w:t>
      </w:r>
      <w:r>
        <w:rPr>
          <w:rFonts w:cs="Arial" w:hAnsi="Arial" w:eastAsia="Arial" w:ascii="Arial"/>
          <w:color w:val="414141"/>
          <w:spacing w:val="-3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urmatoarea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litologie: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300"/>
        <w:ind w:left="158"/>
      </w:pP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0.00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7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-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59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0.90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21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4"/>
          <w:szCs w:val="24"/>
        </w:rPr>
        <w:t>m</w:t>
      </w:r>
      <w:r>
        <w:rPr>
          <w:rFonts w:cs="Arial" w:hAnsi="Arial" w:eastAsia="Arial" w:ascii="Arial"/>
          <w:color w:val="414141"/>
          <w:spacing w:val="40"/>
          <w:w w:val="100"/>
          <w:position w:val="2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232323"/>
          <w:spacing w:val="0"/>
          <w:w w:val="59"/>
          <w:position w:val="2"/>
          <w:sz w:val="38"/>
          <w:szCs w:val="38"/>
        </w:rPr>
        <w:t>=</w:t>
      </w:r>
      <w:r>
        <w:rPr>
          <w:rFonts w:cs="Times New Roman" w:hAnsi="Times New Roman" w:eastAsia="Times New Roman" w:ascii="Times New Roman"/>
          <w:color w:val="232323"/>
          <w:spacing w:val="0"/>
          <w:w w:val="59"/>
          <w:position w:val="2"/>
          <w:sz w:val="38"/>
          <w:szCs w:val="38"/>
        </w:rPr>
        <w:t> </w:t>
      </w:r>
      <w:r>
        <w:rPr>
          <w:rFonts w:cs="Times New Roman" w:hAnsi="Times New Roman" w:eastAsia="Times New Roman" w:ascii="Times New Roman"/>
          <w:color w:val="232323"/>
          <w:spacing w:val="21"/>
          <w:w w:val="59"/>
          <w:position w:val="2"/>
          <w:sz w:val="38"/>
          <w:szCs w:val="38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urnplutura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35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4"/>
          <w:szCs w:val="24"/>
        </w:rPr>
        <w:t>eterogena</w:t>
      </w:r>
      <w:r>
        <w:rPr>
          <w:rFonts w:cs="Arial" w:hAnsi="Arial" w:eastAsia="Arial" w:ascii="Arial"/>
          <w:color w:val="414141"/>
          <w:spacing w:val="19"/>
          <w:w w:val="100"/>
          <w:position w:val="2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(parnant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24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4"/>
          <w:szCs w:val="24"/>
        </w:rPr>
        <w:t>argilos</w:t>
      </w:r>
      <w:r>
        <w:rPr>
          <w:rFonts w:cs="Arial" w:hAnsi="Arial" w:eastAsia="Arial" w:ascii="Arial"/>
          <w:color w:val="414141"/>
          <w:spacing w:val="23"/>
          <w:w w:val="100"/>
          <w:position w:val="2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40"/>
          <w:w w:val="100"/>
          <w:position w:val="2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pietris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16"/>
          <w:w w:val="100"/>
          <w:position w:val="2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81"/>
          <w:position w:val="2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0"/>
          <w:w w:val="81"/>
          <w:position w:val="2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4"/>
          <w:w w:val="81"/>
          <w:position w:val="2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4"/>
          <w:szCs w:val="24"/>
        </w:rPr>
        <w:t>rare</w:t>
      </w:r>
      <w:r>
        <w:rPr>
          <w:rFonts w:cs="Arial" w:hAnsi="Arial" w:eastAsia="Arial" w:ascii="Arial"/>
          <w:color w:val="414141"/>
          <w:spacing w:val="20"/>
          <w:w w:val="100"/>
          <w:position w:val="2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4"/>
          <w:szCs w:val="24"/>
        </w:rPr>
        <w:t>fragmente</w:t>
      </w:r>
      <w:r>
        <w:rPr>
          <w:rFonts w:cs="Arial" w:hAnsi="Arial" w:eastAsia="Arial" w:ascii="Arial"/>
          <w:color w:val="414141"/>
          <w:spacing w:val="33"/>
          <w:w w:val="100"/>
          <w:position w:val="2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2"/>
          <w:sz w:val="24"/>
          <w:szCs w:val="24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sz w:val="10"/>
          <w:szCs w:val="10"/>
        </w:rPr>
        <w:jc w:val="left"/>
        <w:spacing w:before="1" w:lineRule="exact" w:line="100"/>
      </w:pPr>
      <w:r>
        <w:rPr>
          <w:sz w:val="10"/>
          <w:szCs w:val="10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ind w:left="158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cararnizl)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158"/>
      </w:pP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0.90</w:t>
      </w:r>
      <w:r>
        <w:rPr>
          <w:rFonts w:cs="Arial" w:hAnsi="Arial" w:eastAsia="Arial" w:ascii="Arial"/>
          <w:color w:val="414141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  <w:t>-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000000"/>
          <w:spacing w:val="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2.00</w:t>
      </w:r>
      <w:r>
        <w:rPr>
          <w:rFonts w:cs="Arial" w:hAnsi="Arial" w:eastAsia="Arial" w:ascii="Arial"/>
          <w:color w:val="414141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E0E0E"/>
          <w:spacing w:val="0"/>
          <w:w w:val="100"/>
          <w:sz w:val="24"/>
          <w:szCs w:val="24"/>
        </w:rPr>
        <w:t>=</w:t>
      </w:r>
      <w:r>
        <w:rPr>
          <w:rFonts w:cs="Arial" w:hAnsi="Arial" w:eastAsia="Arial" w:ascii="Arial"/>
          <w:color w:val="0E0E0E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argila,</w:t>
      </w:r>
      <w:r>
        <w:rPr>
          <w:rFonts w:cs="Arial" w:hAnsi="Arial" w:eastAsia="Arial" w:ascii="Arial"/>
          <w:color w:val="414141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maroniu</w:t>
      </w:r>
      <w:r>
        <w:rPr>
          <w:rFonts w:cs="Arial" w:hAnsi="Arial" w:eastAsia="Arial" w:ascii="Arial"/>
          <w:color w:val="414141"/>
          <w:spacing w:val="-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roscata,</w:t>
      </w:r>
      <w:r>
        <w:rPr>
          <w:rFonts w:cs="Arial" w:hAnsi="Arial" w:eastAsia="Arial" w:ascii="Arial"/>
          <w:color w:val="414141"/>
          <w:spacing w:val="4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plastic</w:t>
      </w:r>
      <w:r>
        <w:rPr>
          <w:rFonts w:cs="Arial" w:hAnsi="Arial" w:eastAsia="Arial" w:ascii="Arial"/>
          <w:color w:val="414141"/>
          <w:spacing w:val="-4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vartoasa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12"/>
        <w:ind w:left="149"/>
      </w:pP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2.00</w:t>
      </w:r>
      <w:r>
        <w:rPr>
          <w:rFonts w:cs="Arial" w:hAnsi="Arial" w:eastAsia="Arial" w:ascii="Arial"/>
          <w:color w:val="414141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  <w:t>-</w:t>
      </w:r>
      <w:r>
        <w:rPr>
          <w:rFonts w:cs="Arial" w:hAnsi="Arial" w:eastAsia="Arial" w:ascii="Arial"/>
          <w:color w:val="000000"/>
          <w:spacing w:val="58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4.00</w:t>
      </w:r>
      <w:r>
        <w:rPr>
          <w:rFonts w:cs="Arial" w:hAnsi="Arial" w:eastAsia="Arial" w:ascii="Arial"/>
          <w:color w:val="414141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232323"/>
          <w:spacing w:val="0"/>
          <w:w w:val="59"/>
          <w:sz w:val="38"/>
          <w:szCs w:val="38"/>
        </w:rPr>
        <w:t>=</w:t>
      </w:r>
      <w:r>
        <w:rPr>
          <w:rFonts w:cs="Times New Roman" w:hAnsi="Times New Roman" w:eastAsia="Times New Roman" w:ascii="Times New Roman"/>
          <w:color w:val="232323"/>
          <w:spacing w:val="19"/>
          <w:w w:val="59"/>
          <w:sz w:val="38"/>
          <w:szCs w:val="38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argila</w:t>
      </w:r>
      <w:r>
        <w:rPr>
          <w:rFonts w:cs="Arial" w:hAnsi="Arial" w:eastAsia="Arial" w:ascii="Arial"/>
          <w:color w:val="414141"/>
          <w:spacing w:val="-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prafoasa,</w:t>
      </w:r>
      <w:r>
        <w:rPr>
          <w:rFonts w:cs="Arial" w:hAnsi="Arial" w:eastAsia="Arial" w:ascii="Arial"/>
          <w:color w:val="414141"/>
          <w:spacing w:val="4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galben</w:t>
      </w:r>
      <w:r>
        <w:rPr>
          <w:rFonts w:cs="Arial" w:hAnsi="Arial" w:eastAsia="Arial" w:ascii="Arial"/>
          <w:color w:val="414141"/>
          <w:spacing w:val="-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cafenie,</w:t>
      </w:r>
      <w:r>
        <w:rPr>
          <w:rFonts w:cs="Arial" w:hAnsi="Arial" w:eastAsia="Arial" w:ascii="Arial"/>
          <w:color w:val="414141"/>
          <w:spacing w:val="-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plastic</w:t>
      </w:r>
      <w:r>
        <w:rPr>
          <w:rFonts w:cs="Arial" w:hAnsi="Arial" w:eastAsia="Arial" w:ascii="Arial"/>
          <w:color w:val="414141"/>
          <w:spacing w:val="-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vartoasa,</w:t>
      </w:r>
      <w:r>
        <w:rPr>
          <w:rFonts w:cs="Arial" w:hAnsi="Arial" w:eastAsia="Arial" w:ascii="Arial"/>
          <w:color w:val="414141"/>
          <w:spacing w:val="52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concretiuni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0"/>
          <w:szCs w:val="10"/>
        </w:rPr>
        <w:jc w:val="left"/>
        <w:spacing w:before="1" w:lineRule="exact" w:line="100"/>
      </w:pPr>
      <w:r>
        <w:rPr>
          <w:sz w:val="10"/>
          <w:szCs w:val="10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ind w:left="1584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calcaroase</w:t>
      </w:r>
      <w:r>
        <w:rPr>
          <w:rFonts w:cs="Arial" w:hAnsi="Arial" w:eastAsia="Arial" w:ascii="Arial"/>
          <w:color w:val="414141"/>
          <w:spacing w:val="-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diseminate</w:t>
      </w:r>
      <w:r>
        <w:rPr>
          <w:rFonts w:cs="Arial" w:hAnsi="Arial" w:eastAsia="Arial" w:ascii="Arial"/>
          <w:color w:val="414141"/>
          <w:spacing w:val="-4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83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29"/>
          <w:w w:val="83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rar</w:t>
      </w:r>
      <w:r>
        <w:rPr>
          <w:rFonts w:cs="Arial" w:hAnsi="Arial" w:eastAsia="Arial" w:ascii="Arial"/>
          <w:color w:val="414141"/>
          <w:spacing w:val="-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pietrls</w:t>
      </w:r>
      <w:r>
        <w:rPr>
          <w:rFonts w:cs="Arial" w:hAnsi="Arial" w:eastAsia="Arial" w:ascii="Arial"/>
          <w:color w:val="414141"/>
          <w:spacing w:val="3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mic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1"/>
          <w:szCs w:val="11"/>
        </w:rPr>
        <w:jc w:val="left"/>
        <w:spacing w:before="8" w:lineRule="exact" w:line="100"/>
      </w:pPr>
      <w:r>
        <w:rPr>
          <w:sz w:val="11"/>
          <w:szCs w:val="11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left="139"/>
      </w:pP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4.00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  <w:t>-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  <w:t>  </w:t>
      </w:r>
      <w:r>
        <w:rPr>
          <w:rFonts w:cs="Arial" w:hAnsi="Arial" w:eastAsia="Arial" w:ascii="Arial"/>
          <w:color w:val="000000"/>
          <w:spacing w:val="36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8.00</w:t>
      </w:r>
      <w:r>
        <w:rPr>
          <w:rFonts w:cs="Arial" w:hAnsi="Arial" w:eastAsia="Arial" w:ascii="Arial"/>
          <w:color w:val="414141"/>
          <w:spacing w:val="29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m</w:t>
      </w:r>
      <w:r>
        <w:rPr>
          <w:rFonts w:cs="Arial" w:hAnsi="Arial" w:eastAsia="Arial" w:ascii="Arial"/>
          <w:color w:val="414141"/>
          <w:spacing w:val="2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74"/>
          <w:sz w:val="26"/>
          <w:szCs w:val="26"/>
        </w:rPr>
        <w:t>=</w:t>
      </w:r>
      <w:r>
        <w:rPr>
          <w:rFonts w:cs="Arial" w:hAnsi="Arial" w:eastAsia="Arial" w:ascii="Arial"/>
          <w:color w:val="414141"/>
          <w:spacing w:val="36"/>
          <w:w w:val="74"/>
          <w:sz w:val="26"/>
          <w:szCs w:val="26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pietris</w:t>
      </w:r>
      <w:r>
        <w:rPr>
          <w:rFonts w:cs="Arial" w:hAnsi="Arial" w:eastAsia="Arial" w:ascii="Arial"/>
          <w:color w:val="414141"/>
          <w:spacing w:val="3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bolovanls</w:t>
      </w:r>
      <w:r>
        <w:rPr>
          <w:rFonts w:cs="Arial" w:hAnsi="Arial" w:eastAsia="Arial" w:ascii="Arial"/>
          <w:color w:val="414141"/>
          <w:spacing w:val="3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rnasa</w:t>
      </w:r>
      <w:r>
        <w:rPr>
          <w:rFonts w:cs="Arial" w:hAnsi="Arial" w:eastAsia="Arial" w:ascii="Arial"/>
          <w:color w:val="414141"/>
          <w:spacing w:val="27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nisipoasa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2"/>
          <w:szCs w:val="22"/>
        </w:rPr>
        <w:jc w:val="both"/>
        <w:spacing w:lineRule="auto" w:line="350"/>
        <w:ind w:left="139" w:right="112" w:firstLine="734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data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cercetarilor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2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(septembrie</w:t>
      </w:r>
      <w:r>
        <w:rPr>
          <w:rFonts w:cs="Arial" w:hAnsi="Arial" w:eastAsia="Arial" w:ascii="Arial"/>
          <w:color w:val="414141"/>
          <w:spacing w:val="-4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2021),</w:t>
      </w:r>
      <w:r>
        <w:rPr>
          <w:rFonts w:cs="Arial" w:hAnsi="Arial" w:eastAsia="Arial" w:ascii="Arial"/>
          <w:color w:val="414141"/>
          <w:spacing w:val="4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forajul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83"/>
          <w:sz w:val="22"/>
          <w:szCs w:val="22"/>
        </w:rPr>
        <w:t>F1</w:t>
      </w:r>
      <w:r>
        <w:rPr>
          <w:rFonts w:cs="Arial" w:hAnsi="Arial" w:eastAsia="Arial" w:ascii="Arial"/>
          <w:color w:val="414141"/>
          <w:spacing w:val="0"/>
          <w:w w:val="83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27"/>
          <w:w w:val="83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nu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au</w:t>
      </w:r>
      <w:r>
        <w:rPr>
          <w:rFonts w:cs="Arial" w:hAnsi="Arial" w:eastAsia="Arial" w:ascii="Arial"/>
          <w:color w:val="414141"/>
          <w:spacing w:val="-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fost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interceptate</w:t>
      </w:r>
      <w:r>
        <w:rPr>
          <w:rFonts w:cs="Arial" w:hAnsi="Arial" w:eastAsia="Arial" w:ascii="Arial"/>
          <w:color w:val="414141"/>
          <w:spacing w:val="-2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infiltratii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apa,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115"/>
      </w:pP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Foto</w:t>
      </w:r>
      <w:r>
        <w:rPr>
          <w:rFonts w:cs="Times New Roman" w:hAnsi="Times New Roman" w:eastAsia="Times New Roman" w:ascii="Times New Roman"/>
          <w:color w:val="414141"/>
          <w:spacing w:val="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69"/>
          <w:position w:val="-1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color w:val="414141"/>
          <w:spacing w:val="0"/>
          <w:w w:val="6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12"/>
          <w:w w:val="6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0E0E0E"/>
          <w:spacing w:val="0"/>
          <w:w w:val="100"/>
          <w:position w:val="-1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E0E0E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32323"/>
          <w:spacing w:val="0"/>
          <w:w w:val="100"/>
          <w:position w:val="-1"/>
          <w:sz w:val="18"/>
          <w:szCs w:val="18"/>
        </w:rPr>
        <w:t>2</w:t>
      </w:r>
      <w:r>
        <w:rPr>
          <w:rFonts w:cs="Times New Roman" w:hAnsi="Times New Roman" w:eastAsia="Times New Roman" w:ascii="Times New Roman"/>
          <w:color w:val="232323"/>
          <w:spacing w:val="-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90"/>
          <w:position w:val="-1"/>
          <w:sz w:val="18"/>
          <w:szCs w:val="18"/>
        </w:rPr>
        <w:t>Imagini</w:t>
      </w:r>
      <w:r>
        <w:rPr>
          <w:rFonts w:cs="Times New Roman" w:hAnsi="Times New Roman" w:eastAsia="Times New Roman" w:ascii="Times New Roman"/>
          <w:color w:val="414141"/>
          <w:spacing w:val="32"/>
          <w:w w:val="9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cu</w:t>
      </w:r>
      <w:r>
        <w:rPr>
          <w:rFonts w:cs="Times New Roman" w:hAnsi="Times New Roman" w:eastAsia="Times New Roman" w:ascii="Times New Roman"/>
          <w:color w:val="414141"/>
          <w:spacing w:val="-13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perimetrul</w:t>
      </w:r>
      <w:r>
        <w:rPr>
          <w:rFonts w:cs="Times New Roman" w:hAnsi="Times New Roman" w:eastAsia="Times New Roman" w:ascii="Times New Roman"/>
          <w:color w:val="414141"/>
          <w:spacing w:val="-17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cercetat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sz w:val="13"/>
          <w:szCs w:val="13"/>
        </w:rPr>
        <w:jc w:val="left"/>
        <w:spacing w:before="3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  <w:sectPr>
          <w:pgMar w:header="529" w:footer="0" w:top="780" w:bottom="280" w:left="1300" w:right="920"/>
          <w:pgSz w:w="11920" w:h="16840"/>
        </w:sectPr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4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ind w:left="2506" w:right="-50"/>
      </w:pPr>
      <w:r>
        <w:rPr>
          <w:rFonts w:cs="Arial" w:hAnsi="Arial" w:eastAsia="Arial" w:ascii="Arial"/>
          <w:color w:val="919191"/>
          <w:spacing w:val="0"/>
          <w:w w:val="100"/>
          <w:sz w:val="18"/>
          <w:szCs w:val="18"/>
        </w:rPr>
        <w:t>Col):r:ght</w:t>
      </w:r>
      <w:r>
        <w:rPr>
          <w:rFonts w:cs="Arial" w:hAnsi="Arial" w:eastAsia="Arial" w:ascii="Arial"/>
          <w:color w:val="919191"/>
          <w:spacing w:val="0"/>
          <w:w w:val="100"/>
          <w:sz w:val="18"/>
          <w:szCs w:val="18"/>
        </w:rPr>
        <w:t>  </w:t>
      </w:r>
      <w:r>
        <w:rPr>
          <w:rFonts w:cs="Arial" w:hAnsi="Arial" w:eastAsia="Arial" w:ascii="Arial"/>
          <w:color w:val="919191"/>
          <w:spacing w:val="17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6E6E6E"/>
          <w:spacing w:val="0"/>
          <w:w w:val="100"/>
          <w:sz w:val="20"/>
          <w:szCs w:val="20"/>
        </w:rPr>
        <w:t>@</w:t>
      </w:r>
      <w:r>
        <w:rPr>
          <w:rFonts w:cs="Times New Roman" w:hAnsi="Times New Roman" w:eastAsia="Times New Roman" w:ascii="Times New Roman"/>
          <w:color w:val="6E6E6E"/>
          <w:spacing w:val="2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919191"/>
          <w:spacing w:val="0"/>
          <w:w w:val="77"/>
          <w:sz w:val="18"/>
          <w:szCs w:val="18"/>
        </w:rPr>
        <w:t>P</w:t>
      </w:r>
      <w:r>
        <w:rPr>
          <w:rFonts w:cs="Arial" w:hAnsi="Arial" w:eastAsia="Arial" w:ascii="Arial"/>
          <w:color w:val="919191"/>
          <w:spacing w:val="22"/>
          <w:w w:val="77"/>
          <w:sz w:val="18"/>
          <w:szCs w:val="18"/>
        </w:rPr>
        <w:t> </w:t>
      </w:r>
      <w:r>
        <w:rPr>
          <w:rFonts w:cs="Arial" w:hAnsi="Arial" w:eastAsia="Arial" w:ascii="Arial"/>
          <w:color w:val="919191"/>
          <w:spacing w:val="0"/>
          <w:w w:val="100"/>
          <w:sz w:val="18"/>
          <w:szCs w:val="18"/>
        </w:rPr>
        <w:t>\ZYGEO</w:t>
      </w:r>
      <w:r>
        <w:rPr>
          <w:rFonts w:cs="Arial" w:hAnsi="Arial" w:eastAsia="Arial" w:ascii="Arial"/>
          <w:color w:val="919191"/>
          <w:spacing w:val="0"/>
          <w:w w:val="100"/>
          <w:sz w:val="18"/>
          <w:szCs w:val="18"/>
        </w:rPr>
        <w:t>  </w:t>
      </w:r>
      <w:r>
        <w:rPr>
          <w:rFonts w:cs="Arial" w:hAnsi="Arial" w:eastAsia="Arial" w:ascii="Arial"/>
          <w:color w:val="919191"/>
          <w:spacing w:val="1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919191"/>
          <w:spacing w:val="0"/>
          <w:w w:val="100"/>
          <w:sz w:val="18"/>
          <w:szCs w:val="18"/>
        </w:rPr>
        <w:t>PROU::CT</w:t>
      </w:r>
      <w:r>
        <w:rPr>
          <w:rFonts w:cs="Arial" w:hAnsi="Arial" w:eastAsia="Arial" w:ascii="Arial"/>
          <w:color w:val="919191"/>
          <w:spacing w:val="1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919191"/>
          <w:spacing w:val="0"/>
          <w:w w:val="100"/>
          <w:sz w:val="18"/>
          <w:szCs w:val="18"/>
        </w:rPr>
        <w:t>S.R.L.</w:t>
      </w:r>
      <w:r>
        <w:rPr>
          <w:rFonts w:cs="Arial" w:hAnsi="Arial" w:eastAsia="Arial" w:ascii="Arial"/>
          <w:color w:val="919191"/>
          <w:spacing w:val="1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18"/>
          <w:szCs w:val="18"/>
        </w:rPr>
        <w:t>-</w:t>
      </w:r>
      <w:r>
        <w:rPr>
          <w:rFonts w:cs="Arial" w:hAnsi="Arial" w:eastAsia="Arial" w:ascii="Arial"/>
          <w:color w:val="414141"/>
          <w:spacing w:val="2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919191"/>
          <w:spacing w:val="0"/>
          <w:w w:val="100"/>
          <w:sz w:val="18"/>
          <w:szCs w:val="18"/>
        </w:rPr>
        <w:t>Romania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7"/>
        <w:sectPr>
          <w:type w:val="continuous"/>
          <w:pgSz w:w="11920" w:h="16840"/>
          <w:pgMar w:top="1280" w:bottom="280" w:left="1300" w:right="920"/>
          <w:cols w:num="2" w:equalWidth="off">
            <w:col w:w="6999" w:space="959"/>
            <w:col w:w="1742"/>
          </w:cols>
        </w:sectPr>
      </w:pPr>
      <w:r>
        <w:br w:type="column"/>
      </w:r>
      <w:r>
        <w:rPr>
          <w:rFonts w:cs="Arial" w:hAnsi="Arial" w:eastAsia="Arial" w:ascii="Arial"/>
          <w:color w:val="7C7C7C"/>
          <w:spacing w:val="0"/>
          <w:w w:val="100"/>
          <w:sz w:val="18"/>
          <w:szCs w:val="18"/>
        </w:rPr>
        <w:t>Pagina</w:t>
      </w:r>
      <w:r>
        <w:rPr>
          <w:rFonts w:cs="Arial" w:hAnsi="Arial" w:eastAsia="Arial" w:ascii="Arial"/>
          <w:color w:val="7C7C7C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7C7C7C"/>
          <w:spacing w:val="7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7C7C7C"/>
          <w:spacing w:val="0"/>
          <w:w w:val="100"/>
          <w:sz w:val="18"/>
          <w:szCs w:val="18"/>
        </w:rPr>
        <w:t>6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110"/>
      </w:pP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Foto</w:t>
      </w:r>
      <w:r>
        <w:rPr>
          <w:rFonts w:cs="Times New Roman" w:hAnsi="Times New Roman" w:eastAsia="Times New Roman" w:ascii="Times New Roman"/>
          <w:color w:val="414141"/>
          <w:spacing w:val="-1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D2D2D"/>
          <w:spacing w:val="0"/>
          <w:w w:val="83"/>
          <w:position w:val="-1"/>
          <w:sz w:val="18"/>
          <w:szCs w:val="18"/>
        </w:rPr>
        <w:t>3</w:t>
      </w:r>
      <w:r>
        <w:rPr>
          <w:rFonts w:cs="Times New Roman" w:hAnsi="Times New Roman" w:eastAsia="Times New Roman" w:ascii="Times New Roman"/>
          <w:color w:val="2D2D2D"/>
          <w:spacing w:val="17"/>
          <w:w w:val="83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414141"/>
          <w:spacing w:val="10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89"/>
          <w:position w:val="-1"/>
          <w:sz w:val="18"/>
          <w:szCs w:val="18"/>
        </w:rPr>
        <w:t>10</w:t>
      </w:r>
      <w:r>
        <w:rPr>
          <w:rFonts w:cs="Times New Roman" w:hAnsi="Times New Roman" w:eastAsia="Times New Roman" w:ascii="Times New Roman"/>
          <w:color w:val="414141"/>
          <w:spacing w:val="0"/>
          <w:w w:val="8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89"/>
          <w:position w:val="-1"/>
          <w:sz w:val="18"/>
          <w:szCs w:val="18"/>
        </w:rPr>
        <w:t>Imagini</w:t>
      </w:r>
      <w:r>
        <w:rPr>
          <w:rFonts w:cs="Times New Roman" w:hAnsi="Times New Roman" w:eastAsia="Times New Roman" w:ascii="Times New Roman"/>
          <w:color w:val="414141"/>
          <w:spacing w:val="-19"/>
          <w:w w:val="8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cu</w:t>
      </w:r>
      <w:r>
        <w:rPr>
          <w:rFonts w:cs="Times New Roman" w:hAnsi="Times New Roman" w:eastAsia="Times New Roman" w:ascii="Times New Roman"/>
          <w:color w:val="414141"/>
          <w:spacing w:val="-13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perimetrul</w:t>
      </w:r>
      <w:r>
        <w:rPr>
          <w:rFonts w:cs="Times New Roman" w:hAnsi="Times New Roman" w:eastAsia="Times New Roman" w:ascii="Times New Roman"/>
          <w:color w:val="414141"/>
          <w:spacing w:val="-3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100"/>
          <w:position w:val="-1"/>
          <w:sz w:val="18"/>
          <w:szCs w:val="18"/>
        </w:rPr>
        <w:t>cercetat</w:t>
      </w:r>
      <w:r>
        <w:rPr>
          <w:rFonts w:cs="Times New Roman" w:hAnsi="Times New Roman" w:eastAsia="Times New Roman" w:ascii="Times New Roman"/>
          <w:color w:val="414141"/>
          <w:spacing w:val="-2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72"/>
          <w:position w:val="-1"/>
          <w:sz w:val="18"/>
          <w:szCs w:val="18"/>
        </w:rPr>
        <w:t>~i</w:t>
      </w:r>
      <w:r>
        <w:rPr>
          <w:rFonts w:cs="Times New Roman" w:hAnsi="Times New Roman" w:eastAsia="Times New Roman" w:ascii="Times New Roman"/>
          <w:color w:val="414141"/>
          <w:spacing w:val="15"/>
          <w:w w:val="72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72"/>
          <w:position w:val="-1"/>
          <w:sz w:val="18"/>
          <w:szCs w:val="18"/>
        </w:rPr>
        <w:t>locatia</w:t>
      </w:r>
      <w:r>
        <w:rPr>
          <w:rFonts w:cs="Times New Roman" w:hAnsi="Times New Roman" w:eastAsia="Times New Roman" w:ascii="Times New Roman"/>
          <w:color w:val="414141"/>
          <w:spacing w:val="-26"/>
          <w:w w:val="72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14141"/>
          <w:spacing w:val="0"/>
          <w:w w:val="72"/>
          <w:position w:val="-1"/>
          <w:sz w:val="18"/>
          <w:szCs w:val="18"/>
        </w:rPr>
        <w:t>forajului</w:t>
      </w:r>
      <w:r>
        <w:rPr>
          <w:rFonts w:cs="Times New Roman" w:hAnsi="Times New Roman" w:eastAsia="Times New Roman" w:ascii="Times New Roman"/>
          <w:color w:val="414141"/>
          <w:spacing w:val="-26"/>
          <w:w w:val="72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595959"/>
          <w:spacing w:val="0"/>
          <w:w w:val="110"/>
          <w:position w:val="-1"/>
          <w:sz w:val="18"/>
          <w:szCs w:val="18"/>
        </w:rPr>
        <w:t>Fl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4" w:lineRule="exact" w:line="220"/>
        <w:sectPr>
          <w:pgMar w:header="529" w:footer="0" w:top="780" w:bottom="280" w:left="1320" w:right="1680"/>
          <w:pgSz w:w="11920" w:h="16840"/>
        </w:sectPr>
      </w:pPr>
      <w:r>
        <w:rPr>
          <w:sz w:val="22"/>
          <w:szCs w:val="22"/>
        </w:rPr>
      </w:r>
    </w:p>
    <w:p>
      <w:pPr>
        <w:rPr>
          <w:sz w:val="26"/>
          <w:szCs w:val="26"/>
        </w:rPr>
        <w:jc w:val="left"/>
        <w:spacing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495" w:right="-50"/>
      </w:pPr>
      <w:r>
        <w:rPr>
          <w:rFonts w:cs="Arial" w:hAnsi="Arial" w:eastAsia="Arial" w:ascii="Arial"/>
          <w:color w:val="898989"/>
          <w:spacing w:val="0"/>
          <w:w w:val="100"/>
          <w:sz w:val="20"/>
          <w:szCs w:val="20"/>
        </w:rPr>
        <w:t>Copyr:gh</w:t>
      </w:r>
      <w:r>
        <w:rPr>
          <w:rFonts w:cs="Arial" w:hAnsi="Arial" w:eastAsia="Arial" w:ascii="Arial"/>
          <w:color w:val="898989"/>
          <w:spacing w:val="-21"/>
          <w:w w:val="100"/>
          <w:sz w:val="20"/>
          <w:szCs w:val="20"/>
        </w:rPr>
        <w:t>~</w:t>
      </w:r>
      <w:r>
        <w:rPr>
          <w:rFonts w:cs="Times New Roman" w:hAnsi="Times New Roman" w:eastAsia="Times New Roman" w:ascii="Times New Roman"/>
          <w:color w:val="696969"/>
          <w:spacing w:val="0"/>
          <w:w w:val="100"/>
          <w:sz w:val="20"/>
          <w:szCs w:val="20"/>
        </w:rPr>
        <w:t>@</w:t>
      </w:r>
      <w:r>
        <w:rPr>
          <w:rFonts w:cs="Times New Roman" w:hAnsi="Times New Roman" w:eastAsia="Times New Roman" w:ascii="Times New Roman"/>
          <w:color w:val="696969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898989"/>
          <w:spacing w:val="0"/>
          <w:w w:val="50"/>
          <w:sz w:val="20"/>
          <w:szCs w:val="20"/>
        </w:rPr>
        <w:t>'.</w:t>
      </w:r>
      <w:r>
        <w:rPr>
          <w:rFonts w:cs="Times New Roman" w:hAnsi="Times New Roman" w:eastAsia="Times New Roman" w:ascii="Times New Roman"/>
          <w:color w:val="898989"/>
          <w:spacing w:val="0"/>
          <w:w w:val="95"/>
          <w:sz w:val="12"/>
          <w:szCs w:val="12"/>
        </w:rPr>
        <w:t>1</w:t>
      </w:r>
      <w:r>
        <w:rPr>
          <w:rFonts w:cs="Arial" w:hAnsi="Arial" w:eastAsia="Arial" w:ascii="Arial"/>
          <w:color w:val="898989"/>
          <w:spacing w:val="0"/>
          <w:w w:val="100"/>
          <w:sz w:val="20"/>
          <w:szCs w:val="20"/>
        </w:rPr>
        <w:t>AZYGi:O</w:t>
      </w:r>
      <w:r>
        <w:rPr>
          <w:rFonts w:cs="Arial" w:hAnsi="Arial" w:eastAsia="Arial" w:ascii="Arial"/>
          <w:color w:val="898989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98989"/>
          <w:spacing w:val="-2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98989"/>
          <w:spacing w:val="0"/>
          <w:w w:val="100"/>
          <w:sz w:val="20"/>
          <w:szCs w:val="20"/>
        </w:rPr>
        <w:t>t'~OIECT</w:t>
      </w:r>
      <w:r>
        <w:rPr>
          <w:rFonts w:cs="Arial" w:hAnsi="Arial" w:eastAsia="Arial" w:ascii="Arial"/>
          <w:color w:val="898989"/>
          <w:spacing w:val="35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98989"/>
          <w:spacing w:val="0"/>
          <w:w w:val="90"/>
          <w:sz w:val="20"/>
          <w:szCs w:val="20"/>
        </w:rPr>
        <w:t>S.R.L.</w:t>
      </w:r>
      <w:r>
        <w:rPr>
          <w:rFonts w:cs="Arial" w:hAnsi="Arial" w:eastAsia="Arial" w:ascii="Arial"/>
          <w:color w:val="898989"/>
          <w:spacing w:val="22"/>
          <w:w w:val="90"/>
          <w:sz w:val="20"/>
          <w:szCs w:val="20"/>
        </w:rPr>
        <w:t> </w:t>
      </w:r>
      <w:r>
        <w:rPr>
          <w:rFonts w:cs="Arial" w:hAnsi="Arial" w:eastAsia="Arial" w:ascii="Arial"/>
          <w:color w:val="595959"/>
          <w:spacing w:val="0"/>
          <w:w w:val="100"/>
          <w:sz w:val="20"/>
          <w:szCs w:val="20"/>
        </w:rPr>
        <w:t>-</w:t>
      </w:r>
      <w:r>
        <w:rPr>
          <w:rFonts w:cs="Arial" w:hAnsi="Arial" w:eastAsia="Arial" w:ascii="Arial"/>
          <w:color w:val="595959"/>
          <w:spacing w:val="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98989"/>
          <w:spacing w:val="0"/>
          <w:w w:val="100"/>
          <w:sz w:val="20"/>
          <w:szCs w:val="20"/>
        </w:rPr>
        <w:t>Rornar.ia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sectPr>
          <w:type w:val="continuous"/>
          <w:pgSz w:w="11920" w:h="16840"/>
          <w:pgMar w:top="1280" w:bottom="280" w:left="1320" w:right="1680"/>
          <w:cols w:num="2" w:equalWidth="off">
            <w:col w:w="7096" w:space="857"/>
            <w:col w:w="967"/>
          </w:cols>
        </w:sectPr>
      </w:pPr>
      <w:r>
        <w:br w:type="column"/>
      </w:r>
      <w:r>
        <w:rPr>
          <w:rFonts w:cs="Arial" w:hAnsi="Arial" w:eastAsia="Arial" w:ascii="Arial"/>
          <w:color w:val="898989"/>
          <w:spacing w:val="0"/>
          <w:w w:val="100"/>
          <w:sz w:val="20"/>
          <w:szCs w:val="20"/>
        </w:rPr>
        <w:t>Pag:ra</w:t>
      </w:r>
      <w:r>
        <w:rPr>
          <w:rFonts w:cs="Arial" w:hAnsi="Arial" w:eastAsia="Arial" w:ascii="Arial"/>
          <w:color w:val="898989"/>
          <w:spacing w:val="2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696969"/>
          <w:spacing w:val="0"/>
          <w:w w:val="83"/>
          <w:sz w:val="20"/>
          <w:szCs w:val="20"/>
        </w:rPr>
        <w:t>7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4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107"/>
      </w:pPr>
      <w:r>
        <w:rPr>
          <w:rFonts w:cs="Times New Roman" w:hAnsi="Times New Roman" w:eastAsia="Times New Roman" w:ascii="Times New Roman"/>
          <w:color w:val="444444"/>
          <w:spacing w:val="0"/>
          <w:w w:val="100"/>
          <w:position w:val="-1"/>
          <w:sz w:val="16"/>
          <w:szCs w:val="16"/>
        </w:rPr>
        <w:t>Foto</w:t>
      </w:r>
      <w:r>
        <w:rPr>
          <w:rFonts w:cs="Times New Roman" w:hAnsi="Times New Roman" w:eastAsia="Times New Roman" w:ascii="Times New Roman"/>
          <w:color w:val="444444"/>
          <w:spacing w:val="0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44444"/>
          <w:spacing w:val="1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626262"/>
          <w:spacing w:val="0"/>
          <w:w w:val="83"/>
          <w:position w:val="-1"/>
          <w:sz w:val="18"/>
          <w:szCs w:val="18"/>
        </w:rPr>
        <w:t>11</w:t>
      </w:r>
      <w:r>
        <w:rPr>
          <w:rFonts w:cs="Times New Roman" w:hAnsi="Times New Roman" w:eastAsia="Times New Roman" w:ascii="Times New Roman"/>
          <w:color w:val="626262"/>
          <w:spacing w:val="18"/>
          <w:w w:val="83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83"/>
          <w:position w:val="-1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444444"/>
          <w:spacing w:val="23"/>
          <w:w w:val="83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83"/>
          <w:position w:val="-1"/>
          <w:sz w:val="18"/>
          <w:szCs w:val="18"/>
        </w:rPr>
        <w:t>18</w:t>
      </w:r>
      <w:r>
        <w:rPr>
          <w:rFonts w:cs="Times New Roman" w:hAnsi="Times New Roman" w:eastAsia="Times New Roman" w:ascii="Times New Roman"/>
          <w:color w:val="444444"/>
          <w:spacing w:val="13"/>
          <w:w w:val="83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83"/>
          <w:position w:val="-1"/>
          <w:sz w:val="18"/>
          <w:szCs w:val="18"/>
        </w:rPr>
        <w:t>Imagini</w:t>
      </w:r>
      <w:r>
        <w:rPr>
          <w:rFonts w:cs="Times New Roman" w:hAnsi="Times New Roman" w:eastAsia="Times New Roman" w:ascii="Times New Roman"/>
          <w:color w:val="444444"/>
          <w:spacing w:val="0"/>
          <w:w w:val="83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37"/>
          <w:w w:val="83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100"/>
          <w:position w:val="-1"/>
          <w:sz w:val="18"/>
          <w:szCs w:val="18"/>
        </w:rPr>
        <w:t>cu</w:t>
      </w:r>
      <w:r>
        <w:rPr>
          <w:rFonts w:cs="Times New Roman" w:hAnsi="Times New Roman" w:eastAsia="Times New Roman" w:ascii="Times New Roman"/>
          <w:color w:val="444444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92"/>
          <w:position w:val="-1"/>
          <w:sz w:val="18"/>
          <w:szCs w:val="18"/>
        </w:rPr>
        <w:t>perimetrul</w:t>
      </w:r>
      <w:r>
        <w:rPr>
          <w:rFonts w:cs="Times New Roman" w:hAnsi="Times New Roman" w:eastAsia="Times New Roman" w:ascii="Times New Roman"/>
          <w:color w:val="444444"/>
          <w:spacing w:val="0"/>
          <w:w w:val="92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92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92"/>
          <w:position w:val="-1"/>
          <w:sz w:val="18"/>
          <w:szCs w:val="18"/>
        </w:rPr>
        <w:t>cercetat</w:t>
      </w:r>
      <w:r>
        <w:rPr>
          <w:rFonts w:cs="Times New Roman" w:hAnsi="Times New Roman" w:eastAsia="Times New Roman" w:ascii="Times New Roman"/>
          <w:color w:val="444444"/>
          <w:spacing w:val="25"/>
          <w:w w:val="92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67"/>
          <w:position w:val="-1"/>
          <w:sz w:val="18"/>
          <w:szCs w:val="18"/>
        </w:rPr>
        <w:t>~i</w:t>
      </w:r>
      <w:r>
        <w:rPr>
          <w:rFonts w:cs="Times New Roman" w:hAnsi="Times New Roman" w:eastAsia="Times New Roman" w:ascii="Times New Roman"/>
          <w:color w:val="444444"/>
          <w:spacing w:val="30"/>
          <w:w w:val="67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92"/>
          <w:position w:val="-1"/>
          <w:sz w:val="18"/>
          <w:szCs w:val="18"/>
        </w:rPr>
        <w:t>locatia</w:t>
      </w:r>
      <w:r>
        <w:rPr>
          <w:rFonts w:cs="Times New Roman" w:hAnsi="Times New Roman" w:eastAsia="Times New Roman" w:ascii="Times New Roman"/>
          <w:color w:val="444444"/>
          <w:spacing w:val="7"/>
          <w:w w:val="92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92"/>
          <w:position w:val="-1"/>
          <w:sz w:val="18"/>
          <w:szCs w:val="18"/>
        </w:rPr>
        <w:t>forajului</w:t>
      </w:r>
      <w:r>
        <w:rPr>
          <w:rFonts w:cs="Times New Roman" w:hAnsi="Times New Roman" w:eastAsia="Times New Roman" w:ascii="Times New Roman"/>
          <w:color w:val="444444"/>
          <w:spacing w:val="27"/>
          <w:w w:val="92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80"/>
          <w:position w:val="-1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color w:val="444444"/>
          <w:spacing w:val="-6"/>
          <w:w w:val="8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46"/>
          <w:position w:val="-1"/>
          <w:sz w:val="18"/>
          <w:szCs w:val="18"/>
        </w:rPr>
        <w:t>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9" w:lineRule="exact" w:line="220"/>
        <w:sectPr>
          <w:pgMar w:header="529" w:footer="0" w:top="780" w:bottom="280" w:left="1320" w:right="1680"/>
          <w:pgSz w:w="11920" w:h="16840"/>
        </w:sectPr>
      </w:pPr>
      <w:r>
        <w:rPr>
          <w:sz w:val="22"/>
          <w:szCs w:val="22"/>
        </w:rPr>
      </w:r>
    </w:p>
    <w:p>
      <w:pPr>
        <w:rPr>
          <w:sz w:val="26"/>
          <w:szCs w:val="26"/>
        </w:rPr>
        <w:jc w:val="left"/>
        <w:spacing w:before="5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493" w:right="-50"/>
      </w:pPr>
      <w:r>
        <w:rPr>
          <w:rFonts w:cs="Times New Roman" w:hAnsi="Times New Roman" w:eastAsia="Times New Roman" w:ascii="Times New Roman"/>
          <w:color w:val="878787"/>
          <w:w w:val="101"/>
          <w:sz w:val="20"/>
          <w:szCs w:val="20"/>
        </w:rPr>
        <w:t>Copy</w:t>
      </w:r>
      <w:r>
        <w:rPr>
          <w:rFonts w:cs="Times New Roman" w:hAnsi="Times New Roman" w:eastAsia="Times New Roman" w:ascii="Times New Roman"/>
          <w:color w:val="9A9A9A"/>
          <w:w w:val="78"/>
          <w:sz w:val="20"/>
          <w:szCs w:val="20"/>
        </w:rPr>
        <w:t>&lt;</w:t>
      </w:r>
      <w:r>
        <w:rPr>
          <w:rFonts w:cs="Times New Roman" w:hAnsi="Times New Roman" w:eastAsia="Times New Roman" w:ascii="Times New Roman"/>
          <w:color w:val="878787"/>
          <w:w w:val="102"/>
          <w:sz w:val="20"/>
          <w:szCs w:val="20"/>
        </w:rPr>
        <w:t>2nt</w:t>
      </w:r>
      <w:r>
        <w:rPr>
          <w:rFonts w:cs="Times New Roman" w:hAnsi="Times New Roman" w:eastAsia="Times New Roman" w:ascii="Times New Roman"/>
          <w:color w:val="626262"/>
          <w:w w:val="100"/>
          <w:sz w:val="20"/>
          <w:szCs w:val="20"/>
        </w:rPr>
        <w:t>@</w:t>
      </w:r>
      <w:r>
        <w:rPr>
          <w:rFonts w:cs="Times New Roman" w:hAnsi="Times New Roman" w:eastAsia="Times New Roman" w:ascii="Times New Roman"/>
          <w:color w:val="626262"/>
          <w:w w:val="100"/>
          <w:sz w:val="20"/>
          <w:szCs w:val="20"/>
        </w:rPr>
        <w:t>   </w:t>
      </w:r>
      <w:r>
        <w:rPr>
          <w:rFonts w:cs="Times New Roman" w:hAnsi="Times New Roman" w:eastAsia="Times New Roman" w:ascii="Times New Roman"/>
          <w:color w:val="626262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78787"/>
          <w:spacing w:val="0"/>
          <w:w w:val="100"/>
          <w:sz w:val="20"/>
          <w:szCs w:val="20"/>
        </w:rPr>
        <w:t>PAZYGEO</w:t>
      </w:r>
      <w:r>
        <w:rPr>
          <w:rFonts w:cs="Arial" w:hAnsi="Arial" w:eastAsia="Arial" w:ascii="Arial"/>
          <w:color w:val="878787"/>
          <w:spacing w:val="-2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78787"/>
          <w:spacing w:val="0"/>
          <w:w w:val="102"/>
          <w:sz w:val="20"/>
          <w:szCs w:val="20"/>
        </w:rPr>
        <w:t>Ffl.OIE</w:t>
      </w:r>
      <w:r>
        <w:rPr>
          <w:rFonts w:cs="Arial" w:hAnsi="Arial" w:eastAsia="Arial" w:ascii="Arial"/>
          <w:color w:val="878787"/>
          <w:spacing w:val="-1"/>
          <w:w w:val="102"/>
          <w:sz w:val="20"/>
          <w:szCs w:val="20"/>
        </w:rPr>
        <w:t>C</w:t>
      </w:r>
      <w:r>
        <w:rPr>
          <w:rFonts w:cs="Arial" w:hAnsi="Arial" w:eastAsia="Arial" w:ascii="Arial"/>
          <w:color w:val="9A9A9A"/>
          <w:spacing w:val="0"/>
          <w:w w:val="60"/>
          <w:sz w:val="20"/>
          <w:szCs w:val="20"/>
        </w:rPr>
        <w:t>~'</w:t>
      </w:r>
      <w:r>
        <w:rPr>
          <w:rFonts w:cs="Arial" w:hAnsi="Arial" w:eastAsia="Arial" w:ascii="Arial"/>
          <w:color w:val="9A9A9A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878787"/>
          <w:spacing w:val="0"/>
          <w:w w:val="100"/>
          <w:sz w:val="20"/>
          <w:szCs w:val="20"/>
        </w:rPr>
        <w:t>S.R.L</w:t>
      </w:r>
      <w:r>
        <w:rPr>
          <w:rFonts w:cs="Times New Roman" w:hAnsi="Times New Roman" w:eastAsia="Times New Roman" w:ascii="Times New Roman"/>
          <w:color w:val="878787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878787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83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color w:val="444444"/>
          <w:spacing w:val="38"/>
          <w:w w:val="83"/>
          <w:sz w:val="20"/>
          <w:szCs w:val="20"/>
        </w:rPr>
        <w:t> </w:t>
      </w:r>
      <w:r>
        <w:rPr>
          <w:rFonts w:cs="Arial" w:hAnsi="Arial" w:eastAsia="Arial" w:ascii="Arial"/>
          <w:color w:val="878787"/>
          <w:spacing w:val="0"/>
          <w:w w:val="100"/>
          <w:sz w:val="20"/>
          <w:szCs w:val="20"/>
        </w:rPr>
        <w:t>Rornanla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sectPr>
          <w:type w:val="continuous"/>
          <w:pgSz w:w="11920" w:h="16840"/>
          <w:pgMar w:top="1280" w:bottom="280" w:left="1320" w:right="1680"/>
          <w:cols w:num="2" w:equalWidth="off">
            <w:col w:w="7078" w:space="853"/>
            <w:col w:w="989"/>
          </w:cols>
        </w:sectPr>
      </w:pPr>
      <w:r>
        <w:br w:type="column"/>
      </w:r>
      <w:r>
        <w:rPr>
          <w:rFonts w:cs="Arial" w:hAnsi="Arial" w:eastAsia="Arial" w:ascii="Arial"/>
          <w:color w:val="878787"/>
          <w:spacing w:val="0"/>
          <w:w w:val="100"/>
          <w:sz w:val="20"/>
          <w:szCs w:val="20"/>
        </w:rPr>
        <w:t>Pagi~a</w:t>
      </w:r>
      <w:r>
        <w:rPr>
          <w:rFonts w:cs="Arial" w:hAnsi="Arial" w:eastAsia="Arial" w:ascii="Arial"/>
          <w:color w:val="878787"/>
          <w:spacing w:val="-1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878787"/>
          <w:spacing w:val="0"/>
          <w:w w:val="100"/>
          <w:sz w:val="20"/>
          <w:szCs w:val="20"/>
        </w:rPr>
        <w:t>8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19"/>
          <w:szCs w:val="19"/>
        </w:rPr>
        <w:jc w:val="left"/>
        <w:spacing w:before="10" w:lineRule="exact" w:line="180"/>
      </w:pPr>
      <w:r>
        <w:rPr>
          <w:sz w:val="19"/>
          <w:szCs w:val="19"/>
        </w:rPr>
      </w:r>
    </w:p>
    <w:p>
      <w:pPr>
        <w:rPr>
          <w:rFonts w:cs="Arial" w:hAnsi="Arial" w:eastAsia="Arial" w:ascii="Arial"/>
          <w:sz w:val="28"/>
          <w:szCs w:val="28"/>
        </w:rPr>
        <w:jc w:val="left"/>
        <w:spacing w:before="21"/>
        <w:ind w:left="174"/>
      </w:pPr>
      <w:r>
        <w:rPr>
          <w:rFonts w:cs="Times New Roman" w:hAnsi="Times New Roman" w:eastAsia="Times New Roman" w:ascii="Times New Roman"/>
          <w:color w:val="414141"/>
          <w:spacing w:val="0"/>
          <w:w w:val="80"/>
          <w:sz w:val="30"/>
          <w:szCs w:val="30"/>
        </w:rPr>
        <w:t>IV.</w:t>
      </w:r>
      <w:r>
        <w:rPr>
          <w:rFonts w:cs="Times New Roman" w:hAnsi="Times New Roman" w:eastAsia="Times New Roman" w:ascii="Times New Roman"/>
          <w:color w:val="414141"/>
          <w:spacing w:val="44"/>
          <w:w w:val="80"/>
          <w:sz w:val="30"/>
          <w:szCs w:val="30"/>
        </w:rPr>
        <w:t> </w:t>
      </w:r>
      <w:r>
        <w:rPr>
          <w:rFonts w:cs="Arial" w:hAnsi="Arial" w:eastAsia="Arial" w:ascii="Arial"/>
          <w:b/>
          <w:color w:val="414141"/>
          <w:spacing w:val="0"/>
          <w:w w:val="100"/>
          <w:sz w:val="28"/>
          <w:szCs w:val="28"/>
        </w:rPr>
        <w:t>CONCLUZll</w:t>
      </w:r>
      <w:r>
        <w:rPr>
          <w:rFonts w:cs="Arial" w:hAnsi="Arial" w:eastAsia="Arial" w:ascii="Arial"/>
          <w:color w:val="000000"/>
          <w:spacing w:val="0"/>
          <w:w w:val="100"/>
          <w:sz w:val="28"/>
          <w:szCs w:val="28"/>
        </w:rPr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60"/>
        <w:ind w:left="160" w:right="81" w:firstLine="73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</w:t>
      </w:r>
      <w:r>
        <w:rPr>
          <w:rFonts w:cs="Arial" w:hAnsi="Arial" w:eastAsia="Arial" w:ascii="Arial"/>
          <w:color w:val="414141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urmare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cercetanlor</w:t>
      </w:r>
      <w:r>
        <w:rPr>
          <w:rFonts w:cs="Arial" w:hAnsi="Arial" w:eastAsia="Arial" w:ascii="Arial"/>
          <w:color w:val="414141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geotehnice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efectuate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construirea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viitoarei</w:t>
      </w:r>
      <w:r>
        <w:rPr>
          <w:rFonts w:cs="Arial" w:hAnsi="Arial" w:eastAsia="Arial" w:ascii="Arial"/>
          <w:color w:val="414141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Statii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distributie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carburanti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OMV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Petrom,</w:t>
      </w:r>
      <w:r>
        <w:rPr>
          <w:rFonts w:cs="Arial" w:hAnsi="Arial" w:eastAsia="Arial" w:ascii="Arial"/>
          <w:color w:val="414141"/>
          <w:spacing w:val="5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municipiul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Plolesti,</w:t>
      </w:r>
      <w:r>
        <w:rPr>
          <w:rFonts w:cs="Arial" w:hAnsi="Arial" w:eastAsia="Arial" w:ascii="Arial"/>
          <w:color w:val="414141"/>
          <w:spacing w:val="4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strada</w:t>
      </w:r>
      <w:r>
        <w:rPr>
          <w:rFonts w:cs="Arial" w:hAnsi="Arial" w:eastAsia="Arial" w:ascii="Arial"/>
          <w:color w:val="414141"/>
          <w:spacing w:val="6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Andrei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Muresanu,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nr.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59,</w:t>
      </w:r>
      <w:r>
        <w:rPr>
          <w:rFonts w:cs="Arial" w:hAnsi="Arial" w:eastAsia="Arial" w:ascii="Arial"/>
          <w:color w:val="414141"/>
          <w:spacing w:val="-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judetul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Prahova,</w:t>
      </w:r>
      <w:r>
        <w:rPr>
          <w:rFonts w:cs="Arial" w:hAnsi="Arial" w:eastAsia="Arial" w:ascii="Arial"/>
          <w:color w:val="414141"/>
          <w:spacing w:val="-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pot</w:t>
      </w:r>
      <w:r>
        <w:rPr>
          <w:rFonts w:cs="Arial" w:hAnsi="Arial" w:eastAsia="Arial" w:ascii="Arial"/>
          <w:color w:val="414141"/>
          <w:spacing w:val="-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trage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urmatoarele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concluzii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44"/>
          <w:sz w:val="24"/>
          <w:szCs w:val="24"/>
        </w:rPr>
        <w:t>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300"/>
        <w:ind w:left="155"/>
      </w:pP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   </w:t>
      </w:r>
      <w:r>
        <w:rPr>
          <w:rFonts w:cs="Arial" w:hAnsi="Arial" w:eastAsia="Arial" w:ascii="Arial"/>
          <w:color w:val="414141"/>
          <w:spacing w:val="14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5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punct</w:t>
      </w:r>
      <w:r>
        <w:rPr>
          <w:rFonts w:cs="Arial" w:hAnsi="Arial" w:eastAsia="Arial" w:ascii="Arial"/>
          <w:color w:val="414141"/>
          <w:spacing w:val="9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7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vedere</w:t>
      </w:r>
      <w:r>
        <w:rPr>
          <w:rFonts w:cs="Arial" w:hAnsi="Arial" w:eastAsia="Arial" w:ascii="Arial"/>
          <w:color w:val="414141"/>
          <w:spacing w:val="6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al</w:t>
      </w:r>
      <w:r>
        <w:rPr>
          <w:rFonts w:cs="Arial" w:hAnsi="Arial" w:eastAsia="Arial" w:ascii="Arial"/>
          <w:color w:val="414141"/>
          <w:spacing w:val="1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stabilitatil,</w:t>
      </w:r>
      <w:r>
        <w:rPr>
          <w:rFonts w:cs="Arial" w:hAnsi="Arial" w:eastAsia="Arial" w:ascii="Arial"/>
          <w:color w:val="414141"/>
          <w:spacing w:val="13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precizarn</w:t>
      </w:r>
      <w:r>
        <w:rPr>
          <w:rFonts w:cs="Arial" w:hAnsi="Arial" w:eastAsia="Arial" w:ascii="Arial"/>
          <w:color w:val="414141"/>
          <w:spacing w:val="-17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69"/>
          <w:position w:val="1"/>
          <w:sz w:val="32"/>
          <w:szCs w:val="32"/>
        </w:rPr>
        <w:t>ca</w:t>
      </w:r>
      <w:r>
        <w:rPr>
          <w:rFonts w:cs="Arial" w:hAnsi="Arial" w:eastAsia="Arial" w:ascii="Arial"/>
          <w:color w:val="414141"/>
          <w:spacing w:val="36"/>
          <w:w w:val="69"/>
          <w:position w:val="1"/>
          <w:sz w:val="32"/>
          <w:szCs w:val="3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1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data</w:t>
      </w:r>
      <w:r>
        <w:rPr>
          <w:rFonts w:cs="Arial" w:hAnsi="Arial" w:eastAsia="Arial" w:ascii="Arial"/>
          <w:color w:val="414141"/>
          <w:spacing w:val="4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efectuarf</w:t>
      </w:r>
      <w:r>
        <w:rPr>
          <w:rFonts w:cs="Arial" w:hAnsi="Arial" w:eastAsia="Arial" w:ascii="Arial"/>
          <w:color w:val="414141"/>
          <w:spacing w:val="36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studiilor</w:t>
      </w:r>
      <w:r>
        <w:rPr>
          <w:rFonts w:cs="Arial" w:hAnsi="Arial" w:eastAsia="Arial" w:ascii="Arial"/>
          <w:color w:val="414141"/>
          <w:spacing w:val="4"/>
          <w:w w:val="100"/>
          <w:position w:val="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1"/>
          <w:sz w:val="24"/>
          <w:szCs w:val="24"/>
        </w:rPr>
        <w:t>geotehnice,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sz w:val="11"/>
          <w:szCs w:val="11"/>
        </w:rPr>
        <w:jc w:val="left"/>
        <w:spacing w:before="10" w:lineRule="exact" w:line="100"/>
      </w:pPr>
      <w:r>
        <w:rPr>
          <w:sz w:val="11"/>
          <w:szCs w:val="11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auto" w:line="363"/>
        <w:ind w:left="515" w:right="116" w:firstLine="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14141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cercetat</w:t>
      </w:r>
      <w:r>
        <w:rPr>
          <w:rFonts w:cs="Arial" w:hAnsi="Arial" w:eastAsia="Arial" w:ascii="Arial"/>
          <w:color w:val="414141"/>
          <w:spacing w:val="3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este</w:t>
      </w:r>
      <w:r>
        <w:rPr>
          <w:rFonts w:cs="Arial" w:hAnsi="Arial" w:eastAsia="Arial" w:ascii="Arial"/>
          <w:color w:val="414141"/>
          <w:spacing w:val="3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stabil,</w:t>
      </w:r>
      <w:r>
        <w:rPr>
          <w:rFonts w:cs="Arial" w:hAnsi="Arial" w:eastAsia="Arial" w:ascii="Arial"/>
          <w:color w:val="414141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neafectat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4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fenomene</w:t>
      </w:r>
      <w:r>
        <w:rPr>
          <w:rFonts w:cs="Arial" w:hAnsi="Arial" w:eastAsia="Arial" w:ascii="Arial"/>
          <w:color w:val="414141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geologice</w:t>
      </w:r>
      <w:r>
        <w:rPr>
          <w:rFonts w:cs="Arial" w:hAnsi="Arial" w:eastAsia="Arial" w:ascii="Arial"/>
          <w:color w:val="414141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</w:t>
      </w:r>
      <w:r>
        <w:rPr>
          <w:rFonts w:cs="Arial" w:hAnsi="Arial" w:eastAsia="Arial" w:ascii="Arial"/>
          <w:color w:val="414141"/>
          <w:spacing w:val="4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puna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pericol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stabilitatea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obiectivelor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proiectate;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500" w:val="left"/>
        </w:tabs>
        <w:jc w:val="both"/>
        <w:spacing w:before="18" w:lineRule="auto" w:line="363"/>
        <w:ind w:left="510" w:right="102" w:hanging="36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</w:t>
      </w:r>
      <w:r>
        <w:rPr>
          <w:rFonts w:cs="Arial" w:hAnsi="Arial" w:eastAsia="Arial" w:ascii="Arial"/>
          <w:color w:val="414141"/>
          <w:spacing w:val="5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aferent</w:t>
      </w:r>
      <w:r>
        <w:rPr>
          <w:rFonts w:cs="Arial" w:hAnsi="Arial" w:eastAsia="Arial" w:ascii="Arial"/>
          <w:color w:val="414141"/>
          <w:spacing w:val="5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investitiei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proiectate</w:t>
      </w:r>
      <w:r>
        <w:rPr>
          <w:rFonts w:cs="Arial" w:hAnsi="Arial" w:eastAsia="Arial" w:ascii="Arial"/>
          <w:color w:val="414141"/>
          <w:spacing w:val="3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4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afla</w:t>
      </w:r>
      <w:r>
        <w:rPr>
          <w:rFonts w:cs="Arial" w:hAnsi="Arial" w:eastAsia="Arial" w:ascii="Arial"/>
          <w:color w:val="414141"/>
          <w:spacing w:val="3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situat</w:t>
      </w:r>
      <w:r>
        <w:rPr>
          <w:rFonts w:cs="Arial" w:hAnsi="Arial" w:eastAsia="Arial" w:ascii="Arial"/>
          <w:color w:val="414141"/>
          <w:spacing w:val="5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morfologic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una</w:t>
      </w:r>
      <w:r>
        <w:rPr>
          <w:rFonts w:cs="Arial" w:hAnsi="Arial" w:eastAsia="Arial" w:ascii="Arial"/>
          <w:color w:val="414141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terasele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medii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ale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raului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Darnbu.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500" w:val="left"/>
        </w:tabs>
        <w:jc w:val="both"/>
        <w:spacing w:before="18" w:lineRule="auto" w:line="363"/>
        <w:ind w:left="501" w:right="67" w:hanging="36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-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proprietafii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4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dorea</w:t>
      </w:r>
      <w:r>
        <w:rPr>
          <w:rFonts w:cs="Arial" w:hAnsi="Arial" w:eastAsia="Arial" w:ascii="Arial"/>
          <w:color w:val="414141"/>
          <w:spacing w:val="4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5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5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realiza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viitoarea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Statie</w:t>
      </w:r>
      <w:r>
        <w:rPr>
          <w:rFonts w:cs="Arial" w:hAnsi="Arial" w:eastAsia="Arial" w:ascii="Arial"/>
          <w:color w:val="414141"/>
          <w:spacing w:val="3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5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distributie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carburanf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prezinta</w:t>
      </w:r>
      <w:r>
        <w:rPr>
          <w:rFonts w:cs="Arial" w:hAnsi="Arial" w:eastAsia="Arial" w:ascii="Arial"/>
          <w:color w:val="414141"/>
          <w:spacing w:val="-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relativ</w:t>
      </w:r>
      <w:r>
        <w:rPr>
          <w:rFonts w:cs="Arial" w:hAnsi="Arial" w:eastAsia="Arial" w:ascii="Arial"/>
          <w:color w:val="414141"/>
          <w:spacing w:val="-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plan.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480" w:val="left"/>
        </w:tabs>
        <w:jc w:val="both"/>
        <w:spacing w:before="13" w:lineRule="auto" w:line="361"/>
        <w:ind w:left="496" w:right="86" w:hanging="35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-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</w:t>
      </w:r>
      <w:r>
        <w:rPr>
          <w:rFonts w:cs="Arial" w:hAnsi="Arial" w:eastAsia="Arial" w:ascii="Arial"/>
          <w:color w:val="414141"/>
          <w:spacing w:val="5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natural</w:t>
      </w:r>
      <w:r>
        <w:rPr>
          <w:rFonts w:cs="Arial" w:hAnsi="Arial" w:eastAsia="Arial" w:ascii="Arial"/>
          <w:color w:val="414141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este</w:t>
      </w:r>
      <w:r>
        <w:rPr>
          <w:rFonts w:cs="Arial" w:hAnsi="Arial" w:eastAsia="Arial" w:ascii="Arial"/>
          <w:color w:val="414141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format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argile</w:t>
      </w:r>
      <w:r>
        <w:rPr>
          <w:rFonts w:cs="Arial" w:hAnsi="Arial" w:eastAsia="Arial" w:ascii="Arial"/>
          <w:color w:val="414141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maronii</w:t>
      </w:r>
      <w:r>
        <w:rPr>
          <w:rFonts w:cs="Arial" w:hAnsi="Arial" w:eastAsia="Arial" w:ascii="Arial"/>
          <w:color w:val="414141"/>
          <w:spacing w:val="3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roseate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tree</w:t>
      </w:r>
      <w:r>
        <w:rPr>
          <w:rFonts w:cs="Arial" w:hAnsi="Arial" w:eastAsia="Arial" w:ascii="Arial"/>
          <w:color w:val="414141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argil</w:t>
      </w:r>
      <w:r>
        <w:rPr>
          <w:rFonts w:cs="Arial" w:hAnsi="Arial" w:eastAsia="Arial" w:ascii="Arial"/>
          <w:color w:val="151515"/>
          <w:spacing w:val="0"/>
          <w:w w:val="100"/>
          <w:sz w:val="24"/>
          <w:szCs w:val="24"/>
        </w:rPr>
        <w:t>e</w:t>
      </w:r>
      <w:r>
        <w:rPr>
          <w:rFonts w:cs="Arial" w:hAnsi="Arial" w:eastAsia="Arial" w:ascii="Arial"/>
          <w:color w:val="151515"/>
          <w:spacing w:val="4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prafoase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galben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cafenii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pana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adancirnea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4.00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adancirneade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4.00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s-a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interceptat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stratul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baza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reprezentat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pietrisuri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bolovanisuri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rnasa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nislpoasa: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480" w:val="left"/>
        </w:tabs>
        <w:jc w:val="both"/>
        <w:spacing w:before="15" w:lineRule="auto" w:line="354"/>
        <w:ind w:left="486" w:right="108" w:hanging="35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-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Precizam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</w:t>
      </w:r>
      <w:r>
        <w:rPr>
          <w:rFonts w:cs="Arial" w:hAnsi="Arial" w:eastAsia="Arial" w:ascii="Arial"/>
          <w:color w:val="414141"/>
          <w:spacing w:val="3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data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cercetarilor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(septembrie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2021)</w:t>
      </w:r>
      <w:r>
        <w:rPr>
          <w:rFonts w:cs="Arial" w:hAnsi="Arial" w:eastAsia="Arial" w:ascii="Arial"/>
          <w:color w:val="414141"/>
          <w:spacing w:val="3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nu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au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fost</w:t>
      </w:r>
      <w:r>
        <w:rPr>
          <w:rFonts w:cs="Arial" w:hAnsi="Arial" w:eastAsia="Arial" w:ascii="Arial"/>
          <w:color w:val="414141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interceptate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infiltratii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apa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pana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adanclrnea</w:t>
      </w:r>
      <w:r>
        <w:rPr>
          <w:rFonts w:cs="Arial" w:hAnsi="Arial" w:eastAsia="Arial" w:ascii="Arial"/>
          <w:color w:val="414141"/>
          <w:spacing w:val="-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-8.00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2"/>
          <w:szCs w:val="12"/>
        </w:rPr>
        <w:jc w:val="left"/>
        <w:spacing w:before="3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8"/>
          <w:szCs w:val="28"/>
        </w:rPr>
        <w:jc w:val="left"/>
        <w:ind w:left="112"/>
      </w:pPr>
      <w:r>
        <w:rPr>
          <w:rFonts w:cs="Arial" w:hAnsi="Arial" w:eastAsia="Arial" w:ascii="Arial"/>
          <w:b/>
          <w:color w:val="414141"/>
          <w:spacing w:val="0"/>
          <w:w w:val="100"/>
          <w:sz w:val="28"/>
          <w:szCs w:val="28"/>
        </w:rPr>
        <w:t>V.</w:t>
      </w:r>
      <w:r>
        <w:rPr>
          <w:rFonts w:cs="Arial" w:hAnsi="Arial" w:eastAsia="Arial" w:ascii="Arial"/>
          <w:b/>
          <w:color w:val="414141"/>
          <w:spacing w:val="0"/>
          <w:w w:val="100"/>
          <w:sz w:val="28"/>
          <w:szCs w:val="28"/>
        </w:rPr>
        <w:t> </w:t>
      </w:r>
      <w:r>
        <w:rPr>
          <w:rFonts w:cs="Arial" w:hAnsi="Arial" w:eastAsia="Arial" w:ascii="Arial"/>
          <w:b/>
          <w:color w:val="414141"/>
          <w:spacing w:val="27"/>
          <w:w w:val="100"/>
          <w:sz w:val="28"/>
          <w:szCs w:val="28"/>
        </w:rPr>
        <w:t> </w:t>
      </w:r>
      <w:r>
        <w:rPr>
          <w:rFonts w:cs="Arial" w:hAnsi="Arial" w:eastAsia="Arial" w:ascii="Arial"/>
          <w:b/>
          <w:color w:val="414141"/>
          <w:spacing w:val="0"/>
          <w:w w:val="100"/>
          <w:sz w:val="28"/>
          <w:szCs w:val="28"/>
        </w:rPr>
        <w:t>RECOMANDARI</w:t>
      </w:r>
      <w:r>
        <w:rPr>
          <w:rFonts w:cs="Arial" w:hAnsi="Arial" w:eastAsia="Arial" w:ascii="Arial"/>
          <w:color w:val="000000"/>
          <w:spacing w:val="0"/>
          <w:w w:val="100"/>
          <w:sz w:val="28"/>
          <w:szCs w:val="28"/>
        </w:rPr>
      </w:r>
    </w:p>
    <w:p>
      <w:pPr>
        <w:rPr>
          <w:sz w:val="24"/>
          <w:szCs w:val="24"/>
        </w:rPr>
        <w:jc w:val="left"/>
        <w:spacing w:before="18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63"/>
        <w:ind w:left="126" w:right="87" w:firstLine="72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Urmare</w:t>
      </w:r>
      <w:r>
        <w:rPr>
          <w:rFonts w:cs="Arial" w:hAnsi="Arial" w:eastAsia="Arial" w:ascii="Arial"/>
          <w:color w:val="414141"/>
          <w:spacing w:val="-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cercetarilor</w:t>
      </w:r>
      <w:r>
        <w:rPr>
          <w:rFonts w:cs="Arial" w:hAnsi="Arial" w:eastAsia="Arial" w:ascii="Arial"/>
          <w:color w:val="414141"/>
          <w:spacing w:val="-3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geotehnice</w:t>
      </w:r>
      <w:r>
        <w:rPr>
          <w:rFonts w:cs="Arial" w:hAnsi="Arial" w:eastAsia="Arial" w:ascii="Arial"/>
          <w:color w:val="414141"/>
          <w:spacing w:val="-4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efectuate</w:t>
      </w:r>
      <w:r>
        <w:rPr>
          <w:rFonts w:cs="Arial" w:hAnsi="Arial" w:eastAsia="Arial" w:ascii="Arial"/>
          <w:color w:val="414141"/>
          <w:spacing w:val="-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14141"/>
          <w:spacing w:val="-4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cercetat</w:t>
      </w:r>
      <w:r>
        <w:rPr>
          <w:rFonts w:cs="Arial" w:hAnsi="Arial" w:eastAsia="Arial" w:ascii="Arial"/>
          <w:color w:val="414141"/>
          <w:spacing w:val="-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fac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urmatorele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recornandar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proiectare: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480" w:val="left"/>
        </w:tabs>
        <w:jc w:val="both"/>
        <w:spacing w:before="13" w:lineRule="auto" w:line="359"/>
        <w:ind w:left="482" w:right="126" w:hanging="36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-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Natura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litologica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complexelor</w:t>
      </w:r>
      <w:r>
        <w:rPr>
          <w:rFonts w:cs="Arial" w:hAnsi="Arial" w:eastAsia="Arial" w:ascii="Arial"/>
          <w:color w:val="414141"/>
          <w:spacing w:val="6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roci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interceptate</w:t>
      </w:r>
      <w:r>
        <w:rPr>
          <w:rFonts w:cs="Arial" w:hAnsi="Arial" w:eastAsia="Arial" w:ascii="Arial"/>
          <w:color w:val="414141"/>
          <w:spacing w:val="5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forajul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executat</w:t>
      </w:r>
      <w:r>
        <w:rPr>
          <w:rFonts w:cs="Arial" w:hAnsi="Arial" w:eastAsia="Arial" w:ascii="Arial"/>
          <w:color w:val="414141"/>
          <w:spacing w:val="6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face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impactul</w:t>
      </w:r>
      <w:r>
        <w:rPr>
          <w:rFonts w:cs="Arial" w:hAnsi="Arial" w:eastAsia="Arial" w:ascii="Arial"/>
          <w:color w:val="414141"/>
          <w:spacing w:val="-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construirea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viitoarei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investitii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implice</w:t>
      </w:r>
      <w:r>
        <w:rPr>
          <w:rFonts w:cs="Arial" w:hAnsi="Arial" w:eastAsia="Arial" w:ascii="Arial"/>
          <w:color w:val="414141"/>
          <w:spacing w:val="-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un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rise</w:t>
      </w:r>
      <w:r>
        <w:rPr>
          <w:rFonts w:cs="Arial" w:hAnsi="Arial" w:eastAsia="Arial" w:ascii="Arial"/>
          <w:color w:val="414141"/>
          <w:spacing w:val="-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mediu;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460" w:val="left"/>
        </w:tabs>
        <w:jc w:val="both"/>
        <w:spacing w:before="28" w:lineRule="auto" w:line="359"/>
        <w:ind w:left="477" w:right="122" w:hanging="36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-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Astfel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fundarea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viitoarelor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cladiri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recornanda</w:t>
      </w:r>
      <w:r>
        <w:rPr>
          <w:rFonts w:cs="Arial" w:hAnsi="Arial" w:eastAsia="Arial" w:ascii="Arial"/>
          <w:color w:val="414141"/>
          <w:spacing w:val="-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tina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cont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adancimea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maxima</w:t>
      </w:r>
      <w:r>
        <w:rPr>
          <w:rFonts w:cs="Arial" w:hAnsi="Arial" w:eastAsia="Arial" w:ascii="Arial"/>
          <w:color w:val="414141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inghet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-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zona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cercetata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este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intre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0.80/0.90</w:t>
      </w:r>
      <w:r>
        <w:rPr>
          <w:rFonts w:cs="Arial" w:hAnsi="Arial" w:eastAsia="Arial" w:ascii="Arial"/>
          <w:color w:val="414141"/>
          <w:spacing w:val="-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23"/>
        <w:ind w:left="112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414141"/>
          <w:spacing w:val="6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Astfel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propune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fundarea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dlrecta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sub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adancirnea</w:t>
      </w:r>
      <w:r>
        <w:rPr>
          <w:rFonts w:cs="Arial" w:hAnsi="Arial" w:eastAsia="Arial" w:ascii="Arial"/>
          <w:color w:val="414141"/>
          <w:spacing w:val="-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1,00</w:t>
      </w:r>
      <w:r>
        <w:rPr>
          <w:rFonts w:cs="Arial" w:hAnsi="Arial" w:eastAsia="Arial" w:ascii="Arial"/>
          <w:color w:val="414141"/>
          <w:spacing w:val="-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6"/>
          <w:szCs w:val="16"/>
        </w:rPr>
        <w:jc w:val="left"/>
        <w:spacing w:before="1" w:lineRule="exact" w:line="160"/>
      </w:pPr>
      <w:r>
        <w:rPr>
          <w:sz w:val="16"/>
          <w:szCs w:val="16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460" w:val="left"/>
        </w:tabs>
        <w:jc w:val="both"/>
        <w:spacing w:lineRule="auto" w:line="365"/>
        <w:ind w:left="472" w:right="127" w:hanging="36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recornanda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presiune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admisibila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stratul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argila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maroniu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roscata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adancirnea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3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1.00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m,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sarcini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avand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latimea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talpii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fundatiei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3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1,00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m,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73"/>
          <w:sz w:val="24"/>
          <w:szCs w:val="24"/>
        </w:rPr>
        <w:t>Padm</w:t>
      </w:r>
      <w:r>
        <w:rPr>
          <w:rFonts w:cs="Arial" w:hAnsi="Arial" w:eastAsia="Arial" w:ascii="Arial"/>
          <w:color w:val="414141"/>
          <w:spacing w:val="27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=</w:t>
      </w:r>
      <w:r>
        <w:rPr>
          <w:rFonts w:cs="Arial" w:hAnsi="Arial" w:eastAsia="Arial" w:ascii="Arial"/>
          <w:color w:val="414141"/>
          <w:spacing w:val="-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280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kPa.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460" w:val="left"/>
        </w:tabs>
        <w:jc w:val="both"/>
        <w:spacing w:before="6" w:lineRule="auto" w:line="359"/>
        <w:ind w:left="467" w:right="134" w:hanging="36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-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recornanda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presiune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conventionala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stratul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argila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prafoasa,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galben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cafenie,</w:t>
      </w:r>
      <w:r>
        <w:rPr>
          <w:rFonts w:cs="Arial" w:hAnsi="Arial" w:eastAsia="Arial" w:ascii="Arial"/>
          <w:color w:val="414141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adancimea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2,00</w:t>
      </w:r>
      <w:r>
        <w:rPr>
          <w:rFonts w:cs="Arial" w:hAnsi="Arial" w:eastAsia="Arial" w:ascii="Arial"/>
          <w:color w:val="414141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m,</w:t>
      </w:r>
      <w:r>
        <w:rPr>
          <w:rFonts w:cs="Arial" w:hAnsi="Arial" w:eastAsia="Arial" w:ascii="Arial"/>
          <w:color w:val="414141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sarcini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fundamentale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avand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latimea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talpii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8" w:lineRule="exact" w:line="260"/>
        <w:ind w:left="453"/>
      </w:pPr>
      <w:r>
        <w:rPr>
          <w:rFonts w:cs="Arial" w:hAnsi="Arial" w:eastAsia="Arial" w:ascii="Arial"/>
          <w:color w:val="414141"/>
          <w:spacing w:val="0"/>
          <w:w w:val="100"/>
          <w:position w:val="-1"/>
          <w:sz w:val="24"/>
          <w:szCs w:val="24"/>
        </w:rPr>
        <w:t>fundatlei</w:t>
      </w:r>
      <w:r>
        <w:rPr>
          <w:rFonts w:cs="Arial" w:hAnsi="Arial" w:eastAsia="Arial" w:ascii="Arial"/>
          <w:color w:val="414141"/>
          <w:spacing w:val="10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-1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22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-1"/>
          <w:sz w:val="24"/>
          <w:szCs w:val="24"/>
        </w:rPr>
        <w:t>1,00</w:t>
      </w:r>
      <w:r>
        <w:rPr>
          <w:rFonts w:cs="Arial" w:hAnsi="Arial" w:eastAsia="Arial" w:ascii="Arial"/>
          <w:color w:val="414141"/>
          <w:spacing w:val="-10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-1"/>
          <w:sz w:val="24"/>
          <w:szCs w:val="24"/>
        </w:rPr>
        <w:t>m,</w:t>
      </w:r>
      <w:r>
        <w:rPr>
          <w:rFonts w:cs="Arial" w:hAnsi="Arial" w:eastAsia="Arial" w:ascii="Arial"/>
          <w:color w:val="414141"/>
          <w:spacing w:val="-6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-1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7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74"/>
          <w:position w:val="-1"/>
          <w:sz w:val="24"/>
          <w:szCs w:val="24"/>
        </w:rPr>
        <w:t>Pconv</w:t>
      </w:r>
      <w:r>
        <w:rPr>
          <w:rFonts w:cs="Arial" w:hAnsi="Arial" w:eastAsia="Arial" w:ascii="Arial"/>
          <w:color w:val="414141"/>
          <w:spacing w:val="9"/>
          <w:w w:val="74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-1"/>
          <w:sz w:val="24"/>
          <w:szCs w:val="24"/>
        </w:rPr>
        <w:t>=</w:t>
      </w:r>
      <w:r>
        <w:rPr>
          <w:rFonts w:cs="Arial" w:hAnsi="Arial" w:eastAsia="Arial" w:ascii="Arial"/>
          <w:color w:val="414141"/>
          <w:spacing w:val="5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-1"/>
          <w:sz w:val="24"/>
          <w:szCs w:val="24"/>
        </w:rPr>
        <w:t>300</w:t>
      </w:r>
      <w:r>
        <w:rPr>
          <w:rFonts w:cs="Arial" w:hAnsi="Arial" w:eastAsia="Arial" w:ascii="Arial"/>
          <w:color w:val="414141"/>
          <w:spacing w:val="-1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position w:val="-1"/>
          <w:sz w:val="24"/>
          <w:szCs w:val="24"/>
        </w:rPr>
        <w:t>kPa.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sz w:val="11"/>
          <w:szCs w:val="11"/>
        </w:rPr>
        <w:jc w:val="left"/>
        <w:spacing w:before="8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  <w:sectPr>
          <w:pgMar w:header="529" w:footer="0" w:top="740" w:bottom="280" w:left="1320" w:right="960"/>
          <w:pgSz w:w="11920" w:h="16840"/>
        </w:sectPr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488" w:right="-50"/>
      </w:pPr>
      <w:r>
        <w:rPr>
          <w:rFonts w:cs="Arial" w:hAnsi="Arial" w:eastAsia="Arial" w:ascii="Arial"/>
          <w:color w:val="6E6E6E"/>
          <w:spacing w:val="0"/>
          <w:w w:val="100"/>
          <w:sz w:val="20"/>
          <w:szCs w:val="20"/>
        </w:rPr>
        <w:t>Copyr!ght</w:t>
      </w:r>
      <w:r>
        <w:rPr>
          <w:rFonts w:cs="Arial" w:hAnsi="Arial" w:eastAsia="Arial" w:ascii="Arial"/>
          <w:color w:val="414141"/>
          <w:spacing w:val="0"/>
          <w:w w:val="100"/>
          <w:sz w:val="20"/>
          <w:szCs w:val="20"/>
        </w:rPr>
        <w:t>@</w:t>
      </w:r>
      <w:r>
        <w:rPr>
          <w:rFonts w:cs="Arial" w:hAnsi="Arial" w:eastAsia="Arial" w:ascii="Arial"/>
          <w:color w:val="414141"/>
          <w:spacing w:val="3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6E6E6E"/>
          <w:spacing w:val="0"/>
          <w:w w:val="100"/>
          <w:sz w:val="20"/>
          <w:szCs w:val="20"/>
        </w:rPr>
        <w:t>PAZ\GEO</w:t>
      </w:r>
      <w:r>
        <w:rPr>
          <w:rFonts w:cs="Arial" w:hAnsi="Arial" w:eastAsia="Arial" w:ascii="Arial"/>
          <w:color w:val="6E6E6E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6E6E6E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6E6E6E"/>
          <w:spacing w:val="0"/>
          <w:w w:val="100"/>
          <w:sz w:val="20"/>
          <w:szCs w:val="20"/>
        </w:rPr>
        <w:t>PROIECT</w:t>
      </w:r>
      <w:r>
        <w:rPr>
          <w:rFonts w:cs="Arial" w:hAnsi="Arial" w:eastAsia="Arial" w:ascii="Arial"/>
          <w:color w:val="6E6E6E"/>
          <w:spacing w:val="-2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6E6E6E"/>
          <w:spacing w:val="0"/>
          <w:w w:val="87"/>
          <w:sz w:val="20"/>
          <w:szCs w:val="20"/>
        </w:rPr>
        <w:t>S.R.</w:t>
      </w:r>
      <w:r>
        <w:rPr>
          <w:rFonts w:cs="Arial" w:hAnsi="Arial" w:eastAsia="Arial" w:ascii="Arial"/>
          <w:color w:val="414141"/>
          <w:spacing w:val="0"/>
          <w:w w:val="87"/>
          <w:sz w:val="20"/>
          <w:szCs w:val="20"/>
        </w:rPr>
        <w:t>L.</w:t>
      </w:r>
      <w:r>
        <w:rPr>
          <w:rFonts w:cs="Arial" w:hAnsi="Arial" w:eastAsia="Arial" w:ascii="Arial"/>
          <w:color w:val="414141"/>
          <w:spacing w:val="30"/>
          <w:w w:val="87"/>
          <w:sz w:val="20"/>
          <w:szCs w:val="20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  <w:t>-</w:t>
      </w:r>
      <w:r>
        <w:rPr>
          <w:rFonts w:cs="Arial" w:hAnsi="Arial" w:eastAsia="Arial" w:ascii="Arial"/>
          <w:color w:val="000000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6E6E6E"/>
          <w:spacing w:val="0"/>
          <w:w w:val="100"/>
          <w:sz w:val="20"/>
          <w:szCs w:val="20"/>
        </w:rPr>
        <w:t>Romania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sectPr>
          <w:type w:val="continuous"/>
          <w:pgSz w:w="11920" w:h="16840"/>
          <w:pgMar w:top="1280" w:bottom="280" w:left="1320" w:right="960"/>
          <w:cols w:num="2" w:equalWidth="off">
            <w:col w:w="7066" w:space="879"/>
            <w:col w:w="1695"/>
          </w:cols>
        </w:sectPr>
      </w:pPr>
      <w:r>
        <w:br w:type="column"/>
      </w:r>
      <w:r>
        <w:rPr>
          <w:rFonts w:cs="Arial" w:hAnsi="Arial" w:eastAsia="Arial" w:ascii="Arial"/>
          <w:color w:val="6E6E6E"/>
          <w:spacing w:val="0"/>
          <w:w w:val="100"/>
          <w:sz w:val="20"/>
          <w:szCs w:val="20"/>
        </w:rPr>
        <w:t>Pagina</w:t>
      </w:r>
      <w:r>
        <w:rPr>
          <w:rFonts w:cs="Arial" w:hAnsi="Arial" w:eastAsia="Arial" w:ascii="Arial"/>
          <w:color w:val="6E6E6E"/>
          <w:spacing w:val="-16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6E6E6E"/>
          <w:spacing w:val="0"/>
          <w:w w:val="100"/>
          <w:sz w:val="20"/>
          <w:szCs w:val="20"/>
        </w:rPr>
        <w:t>9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spacing w:before="79"/>
        <w:ind w:left="3110" w:right="3089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S.C.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PAZYGEO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PROIECT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S.R.L.</w:t>
      </w:r>
    </w:p>
    <w:p>
      <w:pPr>
        <w:rPr>
          <w:sz w:val="28"/>
          <w:szCs w:val="28"/>
        </w:rPr>
        <w:jc w:val="left"/>
        <w:spacing w:before="14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540" w:val="left"/>
        </w:tabs>
        <w:jc w:val="both"/>
        <w:spacing w:lineRule="auto" w:line="359"/>
        <w:ind w:left="550" w:right="70" w:hanging="37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-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5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recornanda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414141"/>
          <w:spacing w:val="6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presiune</w:t>
      </w:r>
      <w:r>
        <w:rPr>
          <w:rFonts w:cs="Arial" w:hAnsi="Arial" w:eastAsia="Arial" w:ascii="Arial"/>
          <w:color w:val="414141"/>
          <w:spacing w:val="4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adrnisibila</w:t>
      </w:r>
      <w:r>
        <w:rPr>
          <w:rFonts w:cs="Arial" w:hAnsi="Arial" w:eastAsia="Arial" w:ascii="Arial"/>
          <w:color w:val="414141"/>
          <w:spacing w:val="4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5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stratul</w:t>
      </w:r>
      <w:r>
        <w:rPr>
          <w:rFonts w:cs="Arial" w:hAnsi="Arial" w:eastAsia="Arial" w:ascii="Arial"/>
          <w:color w:val="414141"/>
          <w:spacing w:val="5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6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pietris</w:t>
      </w:r>
      <w:r>
        <w:rPr>
          <w:rFonts w:cs="Arial" w:hAnsi="Arial" w:eastAsia="Arial" w:ascii="Arial"/>
          <w:color w:val="414141"/>
          <w:spacing w:val="5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bolovanis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69"/>
          <w:sz w:val="24"/>
          <w:szCs w:val="24"/>
        </w:rPr>
        <w:t>Tn</w:t>
      </w:r>
      <w:r>
        <w:rPr>
          <w:rFonts w:cs="Arial" w:hAnsi="Arial" w:eastAsia="Arial" w:ascii="Arial"/>
          <w:color w:val="414141"/>
          <w:spacing w:val="0"/>
          <w:w w:val="69"/>
          <w:sz w:val="24"/>
          <w:szCs w:val="24"/>
        </w:rPr>
        <w:t>  </w:t>
      </w:r>
      <w:r>
        <w:rPr>
          <w:rFonts w:cs="Arial" w:hAnsi="Arial" w:eastAsia="Arial" w:ascii="Arial"/>
          <w:color w:val="414141"/>
          <w:spacing w:val="10"/>
          <w:w w:val="69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masa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nisipoasa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adancirnea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4,00</w:t>
      </w:r>
      <w:r>
        <w:rPr>
          <w:rFonts w:cs="Arial" w:hAnsi="Arial" w:eastAsia="Arial" w:ascii="Arial"/>
          <w:color w:val="414141"/>
          <w:spacing w:val="4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m,</w:t>
      </w:r>
      <w:r>
        <w:rPr>
          <w:rFonts w:cs="Arial" w:hAnsi="Arial" w:eastAsia="Arial" w:ascii="Arial"/>
          <w:color w:val="414141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sarcini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avand</w:t>
      </w:r>
      <w:r>
        <w:rPr>
          <w:rFonts w:cs="Arial" w:hAnsi="Arial" w:eastAsia="Arial" w:ascii="Arial"/>
          <w:color w:val="414141"/>
          <w:spacing w:val="3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la\imea</w:t>
      </w:r>
      <w:r>
        <w:rPr>
          <w:rFonts w:cs="Arial" w:hAnsi="Arial" w:eastAsia="Arial" w:ascii="Arial"/>
          <w:color w:val="414141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talpii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fundatiei</w:t>
      </w:r>
      <w:r>
        <w:rPr>
          <w:rFonts w:cs="Arial" w:hAnsi="Arial" w:eastAsia="Arial" w:ascii="Arial"/>
          <w:color w:val="414141"/>
          <w:spacing w:val="2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8"/>
        <w:ind w:left="554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1,00</w:t>
      </w:r>
      <w:r>
        <w:rPr>
          <w:rFonts w:cs="Arial" w:hAnsi="Arial" w:eastAsia="Arial" w:ascii="Arial"/>
          <w:color w:val="414141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m,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73"/>
          <w:sz w:val="24"/>
          <w:szCs w:val="24"/>
        </w:rPr>
        <w:t>Padm</w:t>
      </w:r>
      <w:r>
        <w:rPr>
          <w:rFonts w:cs="Arial" w:hAnsi="Arial" w:eastAsia="Arial" w:ascii="Arial"/>
          <w:color w:val="414141"/>
          <w:spacing w:val="22"/>
          <w:w w:val="73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=</w:t>
      </w:r>
      <w:r>
        <w:rPr>
          <w:rFonts w:cs="Arial" w:hAnsi="Arial" w:eastAsia="Arial" w:ascii="Arial"/>
          <w:color w:val="414141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450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kPa.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2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63"/>
        <w:ind w:left="166" w:right="67" w:firstLine="72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Avandu-se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vedere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litologia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terenului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cercetat,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cazul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sapaturile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necesare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viitoarelor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fundatii</w:t>
      </w:r>
      <w:r>
        <w:rPr>
          <w:rFonts w:cs="Arial" w:hAnsi="Arial" w:eastAsia="Arial" w:ascii="Arial"/>
          <w:color w:val="414141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depasesc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adancirnea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4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1,50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m,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recornanda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luarea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unor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rnasuri</w:t>
      </w:r>
      <w:r>
        <w:rPr>
          <w:rFonts w:cs="Arial" w:hAnsi="Arial" w:eastAsia="Arial" w:ascii="Arial"/>
          <w:color w:val="414141"/>
          <w:spacing w:val="44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sprijinire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peretilor</w:t>
      </w:r>
      <w:r>
        <w:rPr>
          <w:rFonts w:cs="Arial" w:hAnsi="Arial" w:eastAsia="Arial" w:ascii="Arial"/>
          <w:color w:val="414141"/>
          <w:spacing w:val="0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15"/>
          <w:w w:val="100"/>
          <w:sz w:val="22"/>
          <w:szCs w:val="22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acestora.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520" w:val="left"/>
        </w:tabs>
        <w:jc w:val="both"/>
        <w:spacing w:before="18" w:lineRule="auto" w:line="359"/>
        <w:ind w:left="521" w:right="87" w:hanging="35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-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5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vederea</w:t>
      </w:r>
      <w:r>
        <w:rPr>
          <w:rFonts w:cs="Arial" w:hAnsi="Arial" w:eastAsia="Arial" w:ascii="Arial"/>
          <w:color w:val="414141"/>
          <w:spacing w:val="6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cresteril</w:t>
      </w:r>
      <w:r>
        <w:rPr>
          <w:rFonts w:cs="Arial" w:hAnsi="Arial" w:eastAsia="Arial" w:ascii="Arial"/>
          <w:color w:val="414141"/>
          <w:spacing w:val="6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siqurantei</w:t>
      </w:r>
      <w:r>
        <w:rPr>
          <w:rFonts w:cs="Arial" w:hAnsi="Arial" w:eastAsia="Arial" w:ascii="Arial"/>
          <w:color w:val="414141"/>
          <w:spacing w:val="6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constructiilor</w:t>
      </w:r>
      <w:r>
        <w:rPr>
          <w:rFonts w:cs="Arial" w:hAnsi="Arial" w:eastAsia="Arial" w:ascii="Arial"/>
          <w:color w:val="414141"/>
          <w:spacing w:val="5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5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vor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prevedea</w:t>
      </w:r>
      <w:r>
        <w:rPr>
          <w:rFonts w:cs="Arial" w:hAnsi="Arial" w:eastAsia="Arial" w:ascii="Arial"/>
          <w:color w:val="414141"/>
          <w:spacing w:val="6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83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0"/>
          <w:w w:val="83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3"/>
          <w:w w:val="83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executa</w:t>
      </w:r>
      <w:r>
        <w:rPr>
          <w:rFonts w:cs="Arial" w:hAnsi="Arial" w:eastAsia="Arial" w:ascii="Arial"/>
          <w:color w:val="414141"/>
          <w:spacing w:val="5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jurul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acestora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trotuare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etanse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606060"/>
          <w:spacing w:val="0"/>
          <w:w w:val="56"/>
          <w:sz w:val="24"/>
          <w:szCs w:val="24"/>
        </w:rPr>
        <w:t>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a\imea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minima</w:t>
      </w:r>
      <w:r>
        <w:rPr>
          <w:rFonts w:cs="Arial" w:hAnsi="Arial" w:eastAsia="Arial" w:ascii="Arial"/>
          <w:color w:val="414141"/>
          <w:spacing w:val="-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0.50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panta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spre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exterior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cca.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8"/>
        <w:ind w:left="526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5%;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63"/>
        <w:ind w:left="146" w:right="87" w:firstLine="739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executarea</w:t>
      </w:r>
      <w:r>
        <w:rPr>
          <w:rFonts w:cs="Arial" w:hAnsi="Arial" w:eastAsia="Arial" w:ascii="Arial"/>
          <w:color w:val="414141"/>
          <w:spacing w:val="29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414141"/>
          <w:spacing w:val="0"/>
          <w:w w:val="110"/>
          <w:sz w:val="24"/>
          <w:szCs w:val="24"/>
        </w:rPr>
        <w:t>drumurilor</w:t>
      </w:r>
      <w:r>
        <w:rPr>
          <w:rFonts w:cs="Arial" w:hAnsi="Arial" w:eastAsia="Arial" w:ascii="Arial"/>
          <w:i/>
          <w:color w:val="414141"/>
          <w:spacing w:val="51"/>
          <w:w w:val="110"/>
          <w:sz w:val="24"/>
          <w:szCs w:val="24"/>
        </w:rPr>
        <w:t> </w:t>
      </w:r>
      <w:r>
        <w:rPr>
          <w:rFonts w:cs="Arial" w:hAnsi="Arial" w:eastAsia="Arial" w:ascii="Arial"/>
          <w:i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i/>
          <w:color w:val="414141"/>
          <w:spacing w:val="38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414141"/>
          <w:spacing w:val="0"/>
          <w:w w:val="100"/>
          <w:sz w:val="24"/>
          <w:szCs w:val="24"/>
        </w:rPr>
        <w:t>incinta</w:t>
      </w:r>
      <w:r>
        <w:rPr>
          <w:rFonts w:cs="Arial" w:hAnsi="Arial" w:eastAsia="Arial" w:ascii="Arial"/>
          <w:i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i/>
          <w:color w:val="414141"/>
          <w:spacing w:val="4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recornandam,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scarificarea</w:t>
      </w:r>
      <w:r>
        <w:rPr>
          <w:rFonts w:cs="Arial" w:hAnsi="Arial" w:eastAsia="Arial" w:ascii="Arial"/>
          <w:color w:val="414141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umpluturii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eterogene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existente,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completarea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ei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material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granular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(piatra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sparta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sau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balast)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recompactarea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ei,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apoi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realizarea</w:t>
      </w:r>
      <w:r>
        <w:rPr>
          <w:rFonts w:cs="Arial" w:hAnsi="Arial" w:eastAsia="Arial" w:ascii="Arial"/>
          <w:color w:val="414141"/>
          <w:spacing w:val="-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sistemului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rutier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necesar.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260"/>
        <w:ind w:left="862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vederea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asiqurarii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capacitatii</w:t>
      </w:r>
      <w:r>
        <w:rPr>
          <w:rFonts w:cs="Arial" w:hAnsi="Arial" w:eastAsia="Arial" w:ascii="Arial"/>
          <w:color w:val="414141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portante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partea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superioara</w:t>
      </w:r>
      <w:r>
        <w:rPr>
          <w:rFonts w:cs="Arial" w:hAnsi="Arial" w:eastAsia="Arial" w:ascii="Arial"/>
          <w:color w:val="414141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3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umpluturilor,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A2A2A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60"/>
        <w:ind w:left="127" w:right="92" w:firstLine="19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recornanda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efectuarea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minim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3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probe</w:t>
      </w:r>
      <w:r>
        <w:rPr>
          <w:rFonts w:cs="Arial" w:hAnsi="Arial" w:eastAsia="Arial" w:ascii="Arial"/>
          <w:color w:val="414141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determinarea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gradului</w:t>
      </w:r>
      <w:r>
        <w:rPr>
          <w:rFonts w:cs="Arial" w:hAnsi="Arial" w:eastAsia="Arial" w:ascii="Arial"/>
          <w:color w:val="414141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compactare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(care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trebuie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sa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fie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minim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98%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densitatea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optima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compactare</w:t>
      </w:r>
      <w:r>
        <w:rPr>
          <w:rFonts w:cs="Arial" w:hAnsi="Arial" w:eastAsia="Arial" w:ascii="Arial"/>
          <w:color w:val="414141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materialului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folosit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va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face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intai</w:t>
      </w:r>
      <w:r>
        <w:rPr>
          <w:rFonts w:cs="Arial" w:hAnsi="Arial" w:eastAsia="Arial" w:ascii="Arial"/>
          <w:color w:val="414141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414141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"proba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Proctor"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sursa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material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efectiv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folosita),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iar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fata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superioara</w:t>
      </w:r>
      <w:r>
        <w:rPr>
          <w:rFonts w:cs="Arial" w:hAnsi="Arial" w:eastAsia="Arial" w:ascii="Arial"/>
          <w:color w:val="414141"/>
          <w:spacing w:val="-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ultimului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strat,</w:t>
      </w:r>
      <w:r>
        <w:rPr>
          <w:rFonts w:cs="Arial" w:hAnsi="Arial" w:eastAsia="Arial" w:ascii="Arial"/>
          <w:color w:val="414141"/>
          <w:spacing w:val="-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trei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tncercari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Placa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Lucas,</w:t>
      </w:r>
      <w:r>
        <w:rPr>
          <w:rFonts w:cs="Arial" w:hAnsi="Arial" w:eastAsia="Arial" w:ascii="Arial"/>
          <w:color w:val="414141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domeniul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valori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minime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care</w:t>
      </w:r>
      <w:r>
        <w:rPr>
          <w:rFonts w:cs="Arial" w:hAnsi="Arial" w:eastAsia="Arial" w:ascii="Arial"/>
          <w:color w:val="414141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urmeaza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fi</w:t>
      </w:r>
      <w:r>
        <w:rPr>
          <w:rFonts w:cs="Arial" w:hAnsi="Arial" w:eastAsia="Arial" w:ascii="Arial"/>
          <w:color w:val="414141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atinse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fiind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Ev1=2</w:t>
      </w:r>
      <w:r>
        <w:rPr>
          <w:rFonts w:cs="Arial" w:hAnsi="Arial" w:eastAsia="Arial" w:ascii="Arial"/>
          <w:color w:val="414141"/>
          <w:spacing w:val="-19"/>
          <w:w w:val="100"/>
          <w:sz w:val="24"/>
          <w:szCs w:val="24"/>
        </w:rPr>
        <w:t>5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000</w:t>
      </w:r>
      <w:r>
        <w:rPr>
          <w:rFonts w:cs="Arial" w:hAnsi="Arial" w:eastAsia="Arial" w:ascii="Arial"/>
          <w:color w:val="414141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kPa,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92"/>
          <w:sz w:val="24"/>
          <w:szCs w:val="24"/>
        </w:rPr>
        <w:t>Ev</w:t>
      </w:r>
      <w:r>
        <w:rPr>
          <w:rFonts w:cs="Times New Roman" w:hAnsi="Times New Roman" w:eastAsia="Times New Roman" w:ascii="Times New Roman"/>
          <w:color w:val="414141"/>
          <w:spacing w:val="0"/>
          <w:w w:val="92"/>
          <w:sz w:val="16"/>
          <w:szCs w:val="16"/>
        </w:rPr>
        <w:t>2</w:t>
      </w:r>
      <w:r>
        <w:rPr>
          <w:rFonts w:cs="Arial" w:hAnsi="Arial" w:eastAsia="Arial" w:ascii="Arial"/>
          <w:color w:val="414141"/>
          <w:spacing w:val="0"/>
          <w:w w:val="92"/>
          <w:sz w:val="24"/>
          <w:szCs w:val="24"/>
        </w:rPr>
        <w:t>=50</w:t>
      </w:r>
      <w:r>
        <w:rPr>
          <w:rFonts w:cs="Arial" w:hAnsi="Arial" w:eastAsia="Arial" w:ascii="Arial"/>
          <w:color w:val="414141"/>
          <w:spacing w:val="25"/>
          <w:w w:val="92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000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kPa</w:t>
      </w:r>
      <w:r>
        <w:rPr>
          <w:rFonts w:cs="Arial" w:hAnsi="Arial" w:eastAsia="Arial" w:ascii="Arial"/>
          <w:color w:val="414141"/>
          <w:spacing w:val="-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85"/>
          <w:sz w:val="24"/>
          <w:szCs w:val="24"/>
        </w:rPr>
        <w:t>Ev2/E</w:t>
      </w:r>
      <w:r>
        <w:rPr>
          <w:rFonts w:cs="Arial" w:hAnsi="Arial" w:eastAsia="Arial" w:ascii="Arial"/>
          <w:color w:val="414141"/>
          <w:spacing w:val="-1"/>
          <w:w w:val="85"/>
          <w:sz w:val="24"/>
          <w:szCs w:val="24"/>
        </w:rPr>
        <w:t>v</w:t>
      </w:r>
      <w:r>
        <w:rPr>
          <w:rFonts w:cs="Arial" w:hAnsi="Arial" w:eastAsia="Arial" w:ascii="Arial"/>
          <w:color w:val="414141"/>
          <w:spacing w:val="0"/>
          <w:w w:val="37"/>
          <w:sz w:val="24"/>
          <w:szCs w:val="24"/>
        </w:rPr>
        <w:t>1</w:t>
      </w:r>
      <w:r>
        <w:rPr>
          <w:rFonts w:cs="Arial" w:hAnsi="Arial" w:eastAsia="Arial" w:ascii="Arial"/>
          <w:color w:val="414141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A2A2A"/>
          <w:spacing w:val="0"/>
          <w:w w:val="100"/>
          <w:sz w:val="24"/>
          <w:szCs w:val="24"/>
        </w:rPr>
        <w:t>&lt;</w:t>
      </w:r>
      <w:r>
        <w:rPr>
          <w:rFonts w:cs="Arial" w:hAnsi="Arial" w:eastAsia="Arial" w:ascii="Arial"/>
          <w:color w:val="2A2A2A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2.3.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0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500" w:val="left"/>
        </w:tabs>
        <w:jc w:val="both"/>
        <w:spacing w:lineRule="auto" w:line="359"/>
        <w:ind w:left="482" w:right="117" w:hanging="35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  <w:tab/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5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viitorul</w:t>
      </w:r>
      <w:r>
        <w:rPr>
          <w:rFonts w:cs="Arial" w:hAnsi="Arial" w:eastAsia="Arial" w:ascii="Arial"/>
          <w:color w:val="414141"/>
          <w:spacing w:val="6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sistem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rutier,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parnantul</w:t>
      </w:r>
      <w:r>
        <w:rPr>
          <w:rFonts w:cs="Arial" w:hAnsi="Arial" w:eastAsia="Arial" w:ascii="Arial"/>
          <w:color w:val="414141"/>
          <w:spacing w:val="5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interceptat</w:t>
      </w:r>
      <w:r>
        <w:rPr>
          <w:rFonts w:cs="Arial" w:hAnsi="Arial" w:eastAsia="Arial" w:ascii="Arial"/>
          <w:color w:val="414141"/>
          <w:spacing w:val="6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6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suprafata</w:t>
      </w:r>
      <w:r>
        <w:rPr>
          <w:rFonts w:cs="Arial" w:hAnsi="Arial" w:eastAsia="Arial" w:ascii="Arial"/>
          <w:color w:val="414141"/>
          <w:spacing w:val="6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terenului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poate</w:t>
      </w:r>
      <w:r>
        <w:rPr>
          <w:rFonts w:cs="Arial" w:hAnsi="Arial" w:eastAsia="Arial" w:ascii="Arial"/>
          <w:color w:val="414141"/>
          <w:spacing w:val="5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10"/>
          <w:sz w:val="24"/>
          <w:szCs w:val="24"/>
        </w:rPr>
        <w:t>fi</w:t>
      </w:r>
      <w:r>
        <w:rPr>
          <w:rFonts w:cs="Arial" w:hAnsi="Arial" w:eastAsia="Arial" w:ascii="Arial"/>
          <w:color w:val="414141"/>
          <w:spacing w:val="0"/>
          <w:w w:val="11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incadrat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conform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STAS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2914-84</w:t>
      </w:r>
      <w:r>
        <w:rPr>
          <w:rFonts w:cs="Arial" w:hAnsi="Arial" w:eastAsia="Arial" w:ascii="Arial"/>
          <w:color w:val="41414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(Luerari</w:t>
      </w:r>
      <w:r>
        <w:rPr>
          <w:rFonts w:cs="Arial" w:hAnsi="Arial" w:eastAsia="Arial" w:ascii="Arial"/>
          <w:color w:val="414141"/>
          <w:spacing w:val="-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drumuri</w:t>
      </w:r>
      <w:r>
        <w:rPr>
          <w:rFonts w:cs="Arial" w:hAnsi="Arial" w:eastAsia="Arial" w:ascii="Arial"/>
          <w:color w:val="414141"/>
          <w:spacing w:val="-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020202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color w:val="020202"/>
          <w:spacing w:val="6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Terasamente.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Conditii</w:t>
      </w:r>
      <w:r>
        <w:rPr>
          <w:rFonts w:cs="Arial" w:hAnsi="Arial" w:eastAsia="Arial" w:ascii="Arial"/>
          <w:color w:val="414141"/>
          <w:spacing w:val="-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tehnice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generale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calitate)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astfel</w:t>
      </w:r>
      <w:r>
        <w:rPr>
          <w:rFonts w:cs="Arial" w:hAnsi="Arial" w:eastAsia="Arial" w:ascii="Arial"/>
          <w:color w:val="414141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45"/>
          <w:sz w:val="24"/>
          <w:szCs w:val="24"/>
        </w:rPr>
        <w:t>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1200" w:val="left"/>
        </w:tabs>
        <w:jc w:val="left"/>
        <w:spacing w:before="4" w:lineRule="auto" w:line="363"/>
        <w:ind w:left="1198" w:right="120" w:hanging="346"/>
      </w:pPr>
      <w:r>
        <w:rPr>
          <w:rFonts w:cs="Arial" w:hAnsi="Arial" w:eastAsia="Arial" w:ascii="Arial"/>
          <w:color w:val="2A2A2A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color w:val="2A2A2A"/>
          <w:spacing w:val="-3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2A2A2A"/>
          <w:spacing w:val="0"/>
          <w:w w:val="100"/>
          <w:sz w:val="20"/>
          <w:szCs w:val="20"/>
        </w:rPr>
        <w:tab/>
        <w:tab/>
      </w:r>
      <w:r>
        <w:rPr>
          <w:rFonts w:cs="Arial" w:hAnsi="Arial" w:eastAsia="Arial" w:ascii="Arial"/>
          <w:color w:val="2A2A2A"/>
          <w:spacing w:val="0"/>
          <w:w w:val="100"/>
          <w:sz w:val="20"/>
          <w:szCs w:val="20"/>
        </w:rPr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pana</w:t>
      </w:r>
      <w:r>
        <w:rPr>
          <w:rFonts w:cs="Arial" w:hAnsi="Arial" w:eastAsia="Arial" w:ascii="Arial"/>
          <w:color w:val="414141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adancirnea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cca.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0,90-1,00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(umplutiri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eterogene)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material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terasamente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mediu,</w:t>
      </w:r>
      <w:r>
        <w:rPr>
          <w:rFonts w:cs="Arial" w:hAnsi="Arial" w:eastAsia="Arial" w:ascii="Arial"/>
          <w:color w:val="414141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tip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3;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260"/>
        <w:ind w:left="852"/>
      </w:pPr>
      <w:r>
        <w:rPr>
          <w:rFonts w:cs="Arial" w:hAnsi="Arial" w:eastAsia="Arial" w:ascii="Arial"/>
          <w:color w:val="2A2A2A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2A2A2A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2A2A2A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sub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aceasta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adanclme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material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terasamente</w:t>
      </w:r>
      <w:r>
        <w:rPr>
          <w:rFonts w:cs="Arial" w:hAnsi="Arial" w:eastAsia="Arial" w:ascii="Arial"/>
          <w:color w:val="414141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dificil,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tip</w:t>
      </w:r>
      <w:r>
        <w:rPr>
          <w:rFonts w:cs="Arial" w:hAnsi="Arial" w:eastAsia="Arial" w:ascii="Arial"/>
          <w:color w:val="414141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5.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5"/>
          <w:szCs w:val="15"/>
        </w:rPr>
        <w:jc w:val="left"/>
        <w:spacing w:before="6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ind w:left="118" w:right="224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  </w:t>
      </w:r>
      <w:r>
        <w:rPr>
          <w:rFonts w:cs="Arial" w:hAnsi="Arial" w:eastAsia="Arial" w:ascii="Arial"/>
          <w:color w:val="414141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Conform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STAS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1709/2-90</w:t>
      </w:r>
      <w:r>
        <w:rPr>
          <w:rFonts w:cs="Arial" w:hAnsi="Arial" w:eastAsia="Arial" w:ascii="Arial"/>
          <w:color w:val="414141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pamanturile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interceptate</w:t>
      </w:r>
      <w:r>
        <w:rPr>
          <w:rFonts w:cs="Arial" w:hAnsi="Arial" w:eastAsia="Arial" w:ascii="Arial"/>
          <w:color w:val="414141"/>
          <w:spacing w:val="-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sunt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tipul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52"/>
          <w:sz w:val="24"/>
          <w:szCs w:val="24"/>
        </w:rPr>
        <w:t>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2" w:lineRule="exact" w:line="140"/>
      </w:pPr>
      <w:r>
        <w:rPr>
          <w:sz w:val="14"/>
          <w:szCs w:val="1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1200" w:val="left"/>
        </w:tabs>
        <w:jc w:val="left"/>
        <w:spacing w:lineRule="auto" w:line="363"/>
        <w:ind w:left="1198" w:right="120" w:hanging="350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o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ab/>
        <w:tab/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P3,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putin</w:t>
      </w:r>
      <w:r>
        <w:rPr>
          <w:rFonts w:cs="Arial" w:hAnsi="Arial" w:eastAsia="Arial" w:ascii="Arial"/>
          <w:color w:val="414141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sensibile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fenomenul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-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lnqhet-dezqhet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-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varlatlile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umiditate,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pana</w:t>
      </w:r>
      <w:r>
        <w:rPr>
          <w:rFonts w:cs="Arial" w:hAnsi="Arial" w:eastAsia="Arial" w:ascii="Arial"/>
          <w:color w:val="414141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adanclrnea</w:t>
      </w:r>
      <w:r>
        <w:rPr>
          <w:rFonts w:cs="Arial" w:hAnsi="Arial" w:eastAsia="Arial" w:ascii="Arial"/>
          <w:color w:val="414141"/>
          <w:spacing w:val="-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</w:t>
      </w:r>
      <w:r>
        <w:rPr>
          <w:rFonts w:cs="Arial" w:hAnsi="Arial" w:eastAsia="Arial" w:ascii="Arial"/>
          <w:color w:val="2A2A2A"/>
          <w:spacing w:val="0"/>
          <w:w w:val="100"/>
          <w:sz w:val="24"/>
          <w:szCs w:val="24"/>
        </w:rPr>
        <w:t>e</w:t>
      </w:r>
      <w:r>
        <w:rPr>
          <w:rFonts w:cs="Arial" w:hAnsi="Arial" w:eastAsia="Arial" w:ascii="Arial"/>
          <w:color w:val="2A2A2A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0.60/3.80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1200" w:val="left"/>
        </w:tabs>
        <w:jc w:val="left"/>
        <w:spacing w:before="4" w:lineRule="auto" w:line="359"/>
        <w:ind w:left="1202" w:right="131" w:hanging="360"/>
      </w:pPr>
      <w:r>
        <w:rPr>
          <w:rFonts w:cs="Times New Roman" w:hAnsi="Times New Roman" w:eastAsia="Times New Roman" w:ascii="Times New Roman"/>
          <w:color w:val="2A2A2A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color w:val="2A2A2A"/>
          <w:spacing w:val="-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A2A2A"/>
          <w:spacing w:val="0"/>
          <w:w w:val="100"/>
          <w:sz w:val="22"/>
          <w:szCs w:val="22"/>
        </w:rPr>
        <w:tab/>
      </w:r>
      <w:r>
        <w:rPr>
          <w:rFonts w:cs="Times New Roman" w:hAnsi="Times New Roman" w:eastAsia="Times New Roman" w:ascii="Times New Roman"/>
          <w:color w:val="2A2A2A"/>
          <w:spacing w:val="0"/>
          <w:w w:val="100"/>
          <w:sz w:val="22"/>
          <w:szCs w:val="22"/>
        </w:rPr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P5,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foarte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4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sensibile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4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fenomenul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inghet-dezghet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5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variatiile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umiditate,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intervalul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0.90/1.00-4.00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m.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before="23"/>
        <w:ind w:left="108" w:right="125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•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  </w:t>
      </w:r>
      <w:r>
        <w:rPr>
          <w:rFonts w:cs="Arial" w:hAnsi="Arial" w:eastAsia="Arial" w:ascii="Arial"/>
          <w:color w:val="414141"/>
          <w:spacing w:val="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14141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cercetat</w:t>
      </w:r>
      <w:r>
        <w:rPr>
          <w:rFonts w:cs="Arial" w:hAnsi="Arial" w:eastAsia="Arial" w:ascii="Arial"/>
          <w:color w:val="414141"/>
          <w:spacing w:val="1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tncadreaza</w:t>
      </w:r>
      <w:r>
        <w:rPr>
          <w:rFonts w:cs="Arial" w:hAnsi="Arial" w:eastAsia="Arial" w:ascii="Arial"/>
          <w:color w:val="414141"/>
          <w:spacing w:val="2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conform</w:t>
      </w:r>
      <w:r>
        <w:rPr>
          <w:rFonts w:cs="Arial" w:hAnsi="Arial" w:eastAsia="Arial" w:ascii="Arial"/>
          <w:color w:val="414141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indicelui</w:t>
      </w:r>
      <w:r>
        <w:rPr>
          <w:rFonts w:cs="Arial" w:hAnsi="Arial" w:eastAsia="Arial" w:ascii="Arial"/>
          <w:color w:val="41414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umiditatea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Thornthwaite</w:t>
      </w:r>
      <w:r>
        <w:rPr>
          <w:rFonts w:cs="Arial" w:hAnsi="Arial" w:eastAsia="Arial" w:ascii="Arial"/>
          <w:color w:val="414141"/>
          <w:spacing w:val="2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(Im)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ind w:left="458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tipul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79"/>
          <w:sz w:val="24"/>
          <w:szCs w:val="24"/>
        </w:rPr>
        <w:t>II</w:t>
      </w:r>
      <w:r>
        <w:rPr>
          <w:rFonts w:cs="Arial" w:hAnsi="Arial" w:eastAsia="Arial" w:ascii="Arial"/>
          <w:color w:val="414141"/>
          <w:spacing w:val="34"/>
          <w:w w:val="79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cu</w:t>
      </w:r>
      <w:r>
        <w:rPr>
          <w:rFonts w:cs="Arial" w:hAnsi="Arial" w:eastAsia="Arial" w:ascii="Arial"/>
          <w:color w:val="41414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81"/>
          <w:sz w:val="24"/>
          <w:szCs w:val="24"/>
        </w:rPr>
        <w:t>O&lt;</w:t>
      </w:r>
      <w:r>
        <w:rPr>
          <w:rFonts w:cs="Arial" w:hAnsi="Arial" w:eastAsia="Arial" w:ascii="Arial"/>
          <w:color w:val="414141"/>
          <w:spacing w:val="27"/>
          <w:w w:val="81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Im</w:t>
      </w:r>
      <w:r>
        <w:rPr>
          <w:rFonts w:cs="Arial" w:hAnsi="Arial" w:eastAsia="Arial" w:ascii="Arial"/>
          <w:color w:val="414141"/>
          <w:spacing w:val="-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&lt;20</w:t>
      </w:r>
      <w:r>
        <w:rPr>
          <w:rFonts w:cs="Arial" w:hAnsi="Arial" w:eastAsia="Arial" w:ascii="Arial"/>
          <w:color w:val="414141"/>
          <w:spacing w:val="-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(cf.</w:t>
      </w:r>
      <w:r>
        <w:rPr>
          <w:rFonts w:cs="Arial" w:hAnsi="Arial" w:eastAsia="Arial" w:ascii="Arial"/>
          <w:color w:val="414141"/>
          <w:spacing w:val="6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STAS</w:t>
      </w:r>
      <w:r>
        <w:rPr>
          <w:rFonts w:cs="Arial" w:hAnsi="Arial" w:eastAsia="Arial" w:ascii="Arial"/>
          <w:color w:val="414141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1709/1-90).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before="7" w:lineRule="atLeast" w:line="400"/>
        <w:ind w:left="108" w:right="127" w:firstLine="734"/>
      </w:pP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verificarea</w:t>
      </w:r>
      <w:r>
        <w:rPr>
          <w:rFonts w:cs="Arial" w:hAnsi="Arial" w:eastAsia="Arial" w:ascii="Arial"/>
          <w:color w:val="414141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calitatii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executiei</w:t>
      </w:r>
      <w:r>
        <w:rPr>
          <w:rFonts w:cs="Arial" w:hAnsi="Arial" w:eastAsia="Arial" w:ascii="Arial"/>
          <w:color w:val="414141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infrastructurii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</w:t>
      </w:r>
      <w:r>
        <w:rPr>
          <w:rFonts w:cs="Arial" w:hAnsi="Arial" w:eastAsia="Arial" w:ascii="Arial"/>
          <w:color w:val="414141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va</w:t>
      </w:r>
      <w:r>
        <w:rPr>
          <w:rFonts w:cs="Arial" w:hAnsi="Arial" w:eastAsia="Arial" w:ascii="Arial"/>
          <w:color w:val="414141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tine</w:t>
      </w:r>
      <w:r>
        <w:rPr>
          <w:rFonts w:cs="Arial" w:hAnsi="Arial" w:eastAsia="Arial" w:ascii="Arial"/>
          <w:color w:val="414141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seama</w:t>
      </w:r>
      <w:r>
        <w:rPr>
          <w:rFonts w:cs="Arial" w:hAnsi="Arial" w:eastAsia="Arial" w:ascii="Arial"/>
          <w:color w:val="414141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§i</w:t>
      </w:r>
      <w:r>
        <w:rPr>
          <w:rFonts w:cs="Arial" w:hAnsi="Arial" w:eastAsia="Arial" w:ascii="Arial"/>
          <w:color w:val="414141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14141"/>
          <w:spacing w:val="2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prevederile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urmatoarelor</w:t>
      </w:r>
      <w:r>
        <w:rPr>
          <w:rFonts w:cs="Arial" w:hAnsi="Arial" w:eastAsia="Arial" w:ascii="Arial"/>
          <w:color w:val="414141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reglementari</w:t>
      </w:r>
      <w:r>
        <w:rPr>
          <w:rFonts w:cs="Arial" w:hAnsi="Arial" w:eastAsia="Arial" w:ascii="Arial"/>
          <w:color w:val="414141"/>
          <w:spacing w:val="-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4"/>
          <w:szCs w:val="24"/>
        </w:rPr>
        <w:t>tehnice: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0" w:lineRule="exact" w:line="200"/>
        <w:sectPr>
          <w:pgMar w:header="0" w:footer="0" w:top="380" w:bottom="280" w:left="1300" w:right="980"/>
          <w:headerReference w:type="default" r:id="rId6"/>
          <w:pgSz w:w="11920" w:h="16840"/>
        </w:sectPr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484" w:right="-50"/>
      </w:pP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Copyright</w:t>
      </w:r>
      <w:r>
        <w:rPr>
          <w:rFonts w:cs="Arial" w:hAnsi="Arial" w:eastAsia="Arial" w:ascii="Arial"/>
          <w:color w:val="727272"/>
          <w:spacing w:val="1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414141"/>
          <w:spacing w:val="0"/>
          <w:w w:val="100"/>
          <w:sz w:val="20"/>
          <w:szCs w:val="20"/>
        </w:rPr>
        <w:t>@</w:t>
      </w:r>
      <w:r>
        <w:rPr>
          <w:rFonts w:cs="Arial" w:hAnsi="Arial" w:eastAsia="Arial" w:ascii="Arial"/>
          <w:color w:val="414141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P\ZYGEO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PROIE</w:t>
      </w:r>
      <w:r>
        <w:rPr>
          <w:rFonts w:cs="Arial" w:hAnsi="Arial" w:eastAsia="Arial" w:ascii="Arial"/>
          <w:color w:val="727272"/>
          <w:spacing w:val="-13"/>
          <w:w w:val="100"/>
          <w:sz w:val="20"/>
          <w:szCs w:val="20"/>
        </w:rPr>
        <w:t>C</w:t>
      </w:r>
      <w:r>
        <w:rPr>
          <w:rFonts w:cs="Arial" w:hAnsi="Arial" w:eastAsia="Arial" w:ascii="Arial"/>
          <w:color w:val="8C8C8C"/>
          <w:spacing w:val="0"/>
          <w:w w:val="100"/>
          <w:sz w:val="20"/>
          <w:szCs w:val="20"/>
        </w:rPr>
        <w:t>f</w:t>
      </w:r>
      <w:r>
        <w:rPr>
          <w:rFonts w:cs="Arial" w:hAnsi="Arial" w:eastAsia="Arial" w:ascii="Arial"/>
          <w:color w:val="8C8C8C"/>
          <w:spacing w:val="47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S.R.L.</w:t>
      </w:r>
      <w:r>
        <w:rPr>
          <w:rFonts w:cs="Arial" w:hAnsi="Arial" w:eastAsia="Arial" w:ascii="Arial"/>
          <w:color w:val="727272"/>
          <w:spacing w:val="-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414141"/>
          <w:spacing w:val="0"/>
          <w:w w:val="83"/>
          <w:sz w:val="20"/>
          <w:szCs w:val="20"/>
        </w:rPr>
        <w:t>-</w:t>
      </w:r>
      <w:r>
        <w:rPr>
          <w:rFonts w:cs="Arial" w:hAnsi="Arial" w:eastAsia="Arial" w:ascii="Arial"/>
          <w:color w:val="414141"/>
          <w:spacing w:val="28"/>
          <w:w w:val="83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Romania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sectPr>
          <w:type w:val="continuous"/>
          <w:pgSz w:w="11920" w:h="16840"/>
          <w:pgMar w:top="1280" w:bottom="280" w:left="1300" w:right="980"/>
          <w:cols w:num="2" w:equalWidth="off">
            <w:col w:w="7067" w:space="769"/>
            <w:col w:w="1804"/>
          </w:cols>
        </w:sectPr>
      </w:pPr>
      <w:r>
        <w:br w:type="column"/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Pagina</w:t>
      </w:r>
      <w:r>
        <w:rPr>
          <w:rFonts w:cs="Arial" w:hAnsi="Arial" w:eastAsia="Arial" w:ascii="Arial"/>
          <w:color w:val="727272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27272"/>
          <w:spacing w:val="0"/>
          <w:w w:val="100"/>
          <w:sz w:val="20"/>
          <w:szCs w:val="20"/>
        </w:rPr>
        <w:t>10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center"/>
        <w:spacing w:before="62"/>
        <w:ind w:left="3103" w:right="3111"/>
      </w:pPr>
      <w:r>
        <w:rPr>
          <w:rFonts w:cs="Times New Roman" w:hAnsi="Times New Roman" w:eastAsia="Times New Roman" w:ascii="Times New Roman"/>
          <w:spacing w:val="0"/>
          <w:w w:val="86"/>
          <w:sz w:val="26"/>
          <w:szCs w:val="26"/>
        </w:rPr>
        <w:t>S.C.</w:t>
      </w:r>
      <w:r>
        <w:rPr>
          <w:rFonts w:cs="Times New Roman" w:hAnsi="Times New Roman" w:eastAsia="Times New Roman" w:ascii="Times New Roman"/>
          <w:spacing w:val="44"/>
          <w:w w:val="86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0"/>
          <w:w w:val="86"/>
          <w:sz w:val="26"/>
          <w:szCs w:val="26"/>
        </w:rPr>
        <w:t>PAZYGEO</w:t>
      </w:r>
      <w:r>
        <w:rPr>
          <w:rFonts w:cs="Times New Roman" w:hAnsi="Times New Roman" w:eastAsia="Times New Roman" w:ascii="Times New Roman"/>
          <w:spacing w:val="0"/>
          <w:w w:val="86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45"/>
          <w:w w:val="86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0"/>
          <w:w w:val="86"/>
          <w:sz w:val="26"/>
          <w:szCs w:val="26"/>
        </w:rPr>
        <w:t>PROIECT</w:t>
      </w:r>
      <w:r>
        <w:rPr>
          <w:rFonts w:cs="Times New Roman" w:hAnsi="Times New Roman" w:eastAsia="Times New Roman" w:ascii="Times New Roman"/>
          <w:spacing w:val="0"/>
          <w:w w:val="86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spacing w:val="9"/>
          <w:w w:val="86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0"/>
          <w:w w:val="86"/>
          <w:sz w:val="26"/>
          <w:szCs w:val="26"/>
        </w:rPr>
        <w:t>S.R.L.</w:t>
      </w:r>
      <w:r>
        <w:rPr>
          <w:rFonts w:cs="Times New Roman" w:hAnsi="Times New Roman" w:eastAsia="Times New Roman" w:ascii="Times New Roman"/>
          <w:spacing w:val="0"/>
          <w:w w:val="100"/>
          <w:sz w:val="26"/>
          <w:szCs w:val="26"/>
        </w:rPr>
      </w:r>
    </w:p>
    <w:p>
      <w:pPr>
        <w:rPr>
          <w:sz w:val="26"/>
          <w:szCs w:val="26"/>
        </w:rPr>
        <w:jc w:val="left"/>
        <w:spacing w:before="1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auto" w:line="363"/>
        <w:ind w:left="166" w:right="122" w:hanging="5"/>
      </w:pP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STAS</w:t>
      </w:r>
      <w:r>
        <w:rPr>
          <w:rFonts w:cs="Arial" w:hAnsi="Arial" w:eastAsia="Arial" w:ascii="Arial"/>
          <w:b/>
          <w:color w:val="444444"/>
          <w:spacing w:val="61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2914-84</w:t>
      </w:r>
      <w:r>
        <w:rPr>
          <w:rFonts w:cs="Arial" w:hAnsi="Arial" w:eastAsia="Arial" w:ascii="Arial"/>
          <w:b/>
          <w:color w:val="444444"/>
          <w:spacing w:val="65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070707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070707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b/>
          <w:color w:val="070707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Lucrari</w:t>
      </w:r>
      <w:r>
        <w:rPr>
          <w:rFonts w:cs="Arial" w:hAnsi="Arial" w:eastAsia="Arial" w:ascii="Arial"/>
          <w:color w:val="444444"/>
          <w:spacing w:val="4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drumuri.</w:t>
      </w:r>
      <w:r>
        <w:rPr>
          <w:rFonts w:cs="Arial" w:hAnsi="Arial" w:eastAsia="Arial" w:ascii="Arial"/>
          <w:color w:val="444444"/>
          <w:spacing w:val="5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Terasamente.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Conditii</w:t>
      </w:r>
      <w:r>
        <w:rPr>
          <w:rFonts w:cs="Arial" w:hAnsi="Arial" w:eastAsia="Arial" w:ascii="Arial"/>
          <w:color w:val="444444"/>
          <w:spacing w:val="5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tehnice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generale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calitate,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260"/>
        <w:ind w:left="157"/>
      </w:pP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 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STAS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  </w:t>
      </w:r>
      <w:r>
        <w:rPr>
          <w:rFonts w:cs="Arial" w:hAnsi="Arial" w:eastAsia="Arial" w:ascii="Arial"/>
          <w:b/>
          <w:color w:val="444444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9850-89,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  </w:t>
      </w:r>
      <w:r>
        <w:rPr>
          <w:rFonts w:cs="Arial" w:hAnsi="Arial" w:eastAsia="Arial" w:ascii="Arial"/>
          <w:b/>
          <w:color w:val="444444"/>
          <w:spacing w:val="2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l.ucrari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444444"/>
          <w:spacing w:val="6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444444"/>
          <w:spacing w:val="5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lmbunatatiri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  </w:t>
      </w:r>
      <w:r>
        <w:rPr>
          <w:rFonts w:cs="Arial" w:hAnsi="Arial" w:eastAsia="Arial" w:ascii="Arial"/>
          <w:color w:val="444444"/>
          <w:spacing w:val="1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funciare.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444444"/>
          <w:spacing w:val="6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Verificarea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  </w:t>
      </w:r>
      <w:r>
        <w:rPr>
          <w:rFonts w:cs="Arial" w:hAnsi="Arial" w:eastAsia="Arial" w:ascii="Arial"/>
          <w:color w:val="444444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compactarli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ind w:left="152"/>
      </w:pP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terasamentelor</w:t>
      </w:r>
      <w:r>
        <w:rPr>
          <w:rFonts w:cs="Arial" w:hAnsi="Arial" w:eastAsia="Arial" w:ascii="Arial"/>
          <w:color w:val="444444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color w:val="444444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tabel</w:t>
      </w:r>
      <w:r>
        <w:rPr>
          <w:rFonts w:cs="Arial" w:hAnsi="Arial" w:eastAsia="Arial" w:ascii="Arial"/>
          <w:color w:val="444444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2.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auto" w:line="363"/>
        <w:ind w:left="147" w:right="133" w:firstLine="5"/>
      </w:pP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444444"/>
          <w:spacing w:val="36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STAS</w:t>
      </w:r>
      <w:r>
        <w:rPr>
          <w:rFonts w:cs="Arial" w:hAnsi="Arial" w:eastAsia="Arial" w:ascii="Arial"/>
          <w:b/>
          <w:color w:val="444444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6400-84,</w:t>
      </w:r>
      <w:r>
        <w:rPr>
          <w:rFonts w:cs="Arial" w:hAnsi="Arial" w:eastAsia="Arial" w:ascii="Arial"/>
          <w:b/>
          <w:color w:val="444444"/>
          <w:spacing w:val="5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Lucrari</w:t>
      </w:r>
      <w:r>
        <w:rPr>
          <w:rFonts w:cs="Arial" w:hAnsi="Arial" w:eastAsia="Arial" w:ascii="Arial"/>
          <w:color w:val="444444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3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drumuri.</w:t>
      </w:r>
      <w:r>
        <w:rPr>
          <w:rFonts w:cs="Arial" w:hAnsi="Arial" w:eastAsia="Arial" w:ascii="Arial"/>
          <w:color w:val="444444"/>
          <w:spacing w:val="3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Straturi</w:t>
      </w:r>
      <w:r>
        <w:rPr>
          <w:rFonts w:cs="Arial" w:hAnsi="Arial" w:eastAsia="Arial" w:ascii="Arial"/>
          <w:color w:val="444444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baza</w:t>
      </w:r>
      <w:r>
        <w:rPr>
          <w:rFonts w:cs="Arial" w:hAnsi="Arial" w:eastAsia="Arial" w:ascii="Arial"/>
          <w:color w:val="444444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78"/>
          <w:sz w:val="24"/>
          <w:szCs w:val="24"/>
        </w:rPr>
        <w:t>~i</w:t>
      </w:r>
      <w:r>
        <w:rPr>
          <w:rFonts w:cs="Arial" w:hAnsi="Arial" w:eastAsia="Arial" w:ascii="Arial"/>
          <w:color w:val="444444"/>
          <w:spacing w:val="0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14"/>
          <w:w w:val="78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2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fundatie.</w:t>
      </w:r>
      <w:r>
        <w:rPr>
          <w:rFonts w:cs="Arial" w:hAnsi="Arial" w:eastAsia="Arial" w:ascii="Arial"/>
          <w:color w:val="444444"/>
          <w:spacing w:val="3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Conditii</w:t>
      </w:r>
      <w:r>
        <w:rPr>
          <w:rFonts w:cs="Arial" w:hAnsi="Arial" w:eastAsia="Arial" w:ascii="Arial"/>
          <w:color w:val="444444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tehnice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general</w:t>
      </w:r>
      <w:r>
        <w:rPr>
          <w:rFonts w:cs="Arial" w:hAnsi="Arial" w:eastAsia="Arial" w:ascii="Arial"/>
          <w:color w:val="212121"/>
          <w:spacing w:val="0"/>
          <w:w w:val="100"/>
          <w:sz w:val="24"/>
          <w:szCs w:val="24"/>
        </w:rPr>
        <w:t>e</w:t>
      </w:r>
      <w:r>
        <w:rPr>
          <w:rFonts w:cs="Arial" w:hAnsi="Arial" w:eastAsia="Arial" w:ascii="Arial"/>
          <w:color w:val="212121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calitate,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before="4" w:lineRule="auto" w:line="363"/>
        <w:ind w:left="152" w:right="138" w:hanging="10"/>
      </w:pP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STAS</w:t>
      </w:r>
      <w:r>
        <w:rPr>
          <w:rFonts w:cs="Arial" w:hAnsi="Arial" w:eastAsia="Arial" w:ascii="Arial"/>
          <w:b/>
          <w:color w:val="444444"/>
          <w:spacing w:val="66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8840-83,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1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Lucrart</w:t>
      </w:r>
      <w:r>
        <w:rPr>
          <w:rFonts w:cs="Arial" w:hAnsi="Arial" w:eastAsia="Arial" w:ascii="Arial"/>
          <w:color w:val="444444"/>
          <w:spacing w:val="5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drumuri.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Straturi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fundatii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din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17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pamantur!</w:t>
      </w:r>
      <w:r>
        <w:rPr>
          <w:rFonts w:cs="Arial" w:hAnsi="Arial" w:eastAsia="Arial" w:ascii="Arial"/>
          <w:color w:val="444444"/>
          <w:spacing w:val="4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stabilizate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99"/>
          <w:sz w:val="24"/>
          <w:szCs w:val="24"/>
        </w:rPr>
        <w:t>mecanic</w:t>
      </w:r>
      <w:r>
        <w:rPr>
          <w:rFonts w:cs="Arial" w:hAnsi="Arial" w:eastAsia="Arial" w:ascii="Arial"/>
          <w:color w:val="212121"/>
          <w:spacing w:val="0"/>
          <w:w w:val="44"/>
          <w:sz w:val="24"/>
          <w:szCs w:val="24"/>
        </w:rPr>
        <w:t>.</w:t>
      </w:r>
      <w:r>
        <w:rPr>
          <w:rFonts w:cs="Arial" w:hAnsi="Arial" w:eastAsia="Arial" w:ascii="Arial"/>
          <w:color w:val="21212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212121"/>
          <w:spacing w:val="-2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Conditii</w:t>
      </w:r>
      <w:r>
        <w:rPr>
          <w:rFonts w:cs="Arial" w:hAnsi="Arial" w:eastAsia="Arial" w:ascii="Arial"/>
          <w:color w:val="444444"/>
          <w:spacing w:val="-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tehnice</w:t>
      </w:r>
      <w:r>
        <w:rPr>
          <w:rFonts w:cs="Arial" w:hAnsi="Arial" w:eastAsia="Arial" w:ascii="Arial"/>
          <w:color w:val="444444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generale</w:t>
      </w:r>
      <w:r>
        <w:rPr>
          <w:rFonts w:cs="Arial" w:hAnsi="Arial" w:eastAsia="Arial" w:ascii="Arial"/>
          <w:color w:val="444444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-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calitate,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260"/>
        <w:ind w:left="142"/>
      </w:pP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NP</w:t>
      </w:r>
      <w:r>
        <w:rPr>
          <w:rFonts w:cs="Arial" w:hAnsi="Arial" w:eastAsia="Arial" w:ascii="Arial"/>
          <w:b/>
          <w:color w:val="444444"/>
          <w:spacing w:val="56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075/2002</w:t>
      </w:r>
      <w:r>
        <w:rPr>
          <w:rFonts w:cs="Arial" w:hAnsi="Arial" w:eastAsia="Arial" w:ascii="Arial"/>
          <w:b/>
          <w:color w:val="444444"/>
          <w:spacing w:val="6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212121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21212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212121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Normativ</w:t>
      </w:r>
      <w:r>
        <w:rPr>
          <w:rFonts w:cs="Arial" w:hAnsi="Arial" w:eastAsia="Arial" w:ascii="Arial"/>
          <w:color w:val="444444"/>
          <w:spacing w:val="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44444"/>
          <w:spacing w:val="6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utilizarea</w:t>
      </w:r>
      <w:r>
        <w:rPr>
          <w:rFonts w:cs="Arial" w:hAnsi="Arial" w:eastAsia="Arial" w:ascii="Arial"/>
          <w:color w:val="444444"/>
          <w:spacing w:val="5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materialelor</w:t>
      </w:r>
      <w:r>
        <w:rPr>
          <w:rFonts w:cs="Arial" w:hAnsi="Arial" w:eastAsia="Arial" w:ascii="Arial"/>
          <w:color w:val="444444"/>
          <w:spacing w:val="6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geosintetice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la</w:t>
      </w:r>
      <w:r>
        <w:rPr>
          <w:rFonts w:cs="Arial" w:hAnsi="Arial" w:eastAsia="Arial" w:ascii="Arial"/>
          <w:color w:val="444444"/>
          <w:spacing w:val="6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lucrarile</w:t>
      </w:r>
      <w:r>
        <w:rPr>
          <w:rFonts w:cs="Arial" w:hAnsi="Arial" w:eastAsia="Arial" w:ascii="Arial"/>
          <w:color w:val="444444"/>
          <w:spacing w:val="5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2" w:lineRule="exact" w:line="140"/>
      </w:pPr>
      <w:r>
        <w:rPr>
          <w:sz w:val="14"/>
          <w:szCs w:val="1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ind w:left="142"/>
      </w:pP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constructli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auto" w:line="363"/>
        <w:ind w:left="128" w:right="147" w:firstLine="5"/>
      </w:pP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444444"/>
          <w:spacing w:val="41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C182-87</w:t>
      </w:r>
      <w:r>
        <w:rPr>
          <w:rFonts w:cs="Arial" w:hAnsi="Arial" w:eastAsia="Arial" w:ascii="Arial"/>
          <w:b/>
          <w:color w:val="444444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212121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212121"/>
          <w:spacing w:val="4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Normativ</w:t>
      </w:r>
      <w:r>
        <w:rPr>
          <w:rFonts w:cs="Arial" w:hAnsi="Arial" w:eastAsia="Arial" w:ascii="Arial"/>
          <w:color w:val="444444"/>
          <w:spacing w:val="3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departamental</w:t>
      </w:r>
      <w:r>
        <w:rPr>
          <w:rFonts w:cs="Arial" w:hAnsi="Arial" w:eastAsia="Arial" w:ascii="Arial"/>
          <w:color w:val="444444"/>
          <w:spacing w:val="3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privind</w:t>
      </w:r>
      <w:r>
        <w:rPr>
          <w:rFonts w:cs="Arial" w:hAnsi="Arial" w:eastAsia="Arial" w:ascii="Arial"/>
          <w:color w:val="444444"/>
          <w:spacing w:val="2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executarea</w:t>
      </w:r>
      <w:r>
        <w:rPr>
          <w:rFonts w:cs="Arial" w:hAnsi="Arial" w:eastAsia="Arial" w:ascii="Arial"/>
          <w:color w:val="444444"/>
          <w:spacing w:val="4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mecanizata</w:t>
      </w:r>
      <w:r>
        <w:rPr>
          <w:rFonts w:cs="Arial" w:hAnsi="Arial" w:eastAsia="Arial" w:ascii="Arial"/>
          <w:color w:val="444444"/>
          <w:spacing w:val="2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a</w:t>
      </w:r>
      <w:r>
        <w:rPr>
          <w:rFonts w:cs="Arial" w:hAnsi="Arial" w:eastAsia="Arial" w:ascii="Arial"/>
          <w:color w:val="444444"/>
          <w:spacing w:val="3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terasamentelor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drumuri.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260"/>
        <w:ind w:left="128"/>
      </w:pPr>
      <w:r>
        <w:rPr>
          <w:rFonts w:cs="Arial" w:hAnsi="Arial" w:eastAsia="Arial" w:ascii="Arial"/>
          <w:b/>
          <w:color w:val="212121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212121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AND</w:t>
      </w:r>
      <w:r>
        <w:rPr>
          <w:rFonts w:cs="Arial" w:hAnsi="Arial" w:eastAsia="Arial" w:ascii="Arial"/>
          <w:b/>
          <w:color w:val="444444"/>
          <w:spacing w:val="-1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530/2012</w:t>
      </w:r>
      <w:r>
        <w:rPr>
          <w:rFonts w:cs="Arial" w:hAnsi="Arial" w:eastAsia="Arial" w:ascii="Arial"/>
          <w:b/>
          <w:color w:val="444444"/>
          <w:spacing w:val="-11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070707"/>
          <w:spacing w:val="0"/>
          <w:w w:val="100"/>
          <w:sz w:val="24"/>
          <w:szCs w:val="24"/>
        </w:rPr>
        <w:t>-</w:t>
      </w:r>
      <w:r>
        <w:rPr>
          <w:rFonts w:cs="Arial" w:hAnsi="Arial" w:eastAsia="Arial" w:ascii="Arial"/>
          <w:b/>
          <w:color w:val="070707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070707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lnstructiuni</w:t>
      </w:r>
      <w:r>
        <w:rPr>
          <w:rFonts w:cs="Arial" w:hAnsi="Arial" w:eastAsia="Arial" w:ascii="Arial"/>
          <w:color w:val="444444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privind</w:t>
      </w:r>
      <w:r>
        <w:rPr>
          <w:rFonts w:cs="Arial" w:hAnsi="Arial" w:eastAsia="Arial" w:ascii="Arial"/>
          <w:color w:val="444444"/>
          <w:spacing w:val="-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controlul</w:t>
      </w:r>
      <w:r>
        <w:rPr>
          <w:rFonts w:cs="Arial" w:hAnsi="Arial" w:eastAsia="Arial" w:ascii="Arial"/>
          <w:color w:val="444444"/>
          <w:spacing w:val="-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calitatii</w:t>
      </w:r>
      <w:r>
        <w:rPr>
          <w:rFonts w:cs="Arial" w:hAnsi="Arial" w:eastAsia="Arial" w:ascii="Arial"/>
          <w:color w:val="444444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drumurilor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15"/>
          <w:szCs w:val="15"/>
        </w:rPr>
        <w:jc w:val="left"/>
        <w:spacing w:before="4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4"/>
          <w:szCs w:val="24"/>
        </w:rPr>
        <w:jc w:val="both"/>
        <w:spacing w:lineRule="auto" w:line="359"/>
        <w:ind w:left="118" w:right="152" w:firstLine="734"/>
      </w:pP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Prezentul</w:t>
      </w:r>
      <w:r>
        <w:rPr>
          <w:rFonts w:cs="Arial" w:hAnsi="Arial" w:eastAsia="Arial" w:ascii="Arial"/>
          <w:color w:val="444444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studiu</w:t>
      </w:r>
      <w:r>
        <w:rPr>
          <w:rFonts w:cs="Arial" w:hAnsi="Arial" w:eastAsia="Arial" w:ascii="Arial"/>
          <w:color w:val="444444"/>
          <w:spacing w:val="1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geotehnic</w:t>
      </w:r>
      <w:r>
        <w:rPr>
          <w:rFonts w:cs="Arial" w:hAnsi="Arial" w:eastAsia="Arial" w:ascii="Arial"/>
          <w:color w:val="444444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este</w:t>
      </w:r>
      <w:r>
        <w:rPr>
          <w:rFonts w:cs="Arial" w:hAnsi="Arial" w:eastAsia="Arial" w:ascii="Arial"/>
          <w:color w:val="444444"/>
          <w:spacing w:val="6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valabil</w:t>
      </w:r>
      <w:r>
        <w:rPr>
          <w:rFonts w:cs="Arial" w:hAnsi="Arial" w:eastAsia="Arial" w:ascii="Arial"/>
          <w:color w:val="444444"/>
          <w:spacing w:val="1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numai</w:t>
      </w:r>
      <w:r>
        <w:rPr>
          <w:rFonts w:cs="Arial" w:hAnsi="Arial" w:eastAsia="Arial" w:ascii="Arial"/>
          <w:color w:val="444444"/>
          <w:spacing w:val="1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pentru</w:t>
      </w:r>
      <w:r>
        <w:rPr>
          <w:rFonts w:cs="Arial" w:hAnsi="Arial" w:eastAsia="Arial" w:ascii="Arial"/>
          <w:color w:val="444444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perimetrul</w:t>
      </w:r>
      <w:r>
        <w:rPr>
          <w:rFonts w:cs="Arial" w:hAnsi="Arial" w:eastAsia="Arial" w:ascii="Arial"/>
          <w:color w:val="444444"/>
          <w:spacing w:val="2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teren</w:t>
      </w:r>
      <w:r>
        <w:rPr>
          <w:rFonts w:cs="Arial" w:hAnsi="Arial" w:eastAsia="Arial" w:ascii="Arial"/>
          <w:color w:val="444444"/>
          <w:spacing w:val="1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descris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mai</w:t>
      </w:r>
      <w:r>
        <w:rPr>
          <w:rFonts w:cs="Arial" w:hAnsi="Arial" w:eastAsia="Arial" w:ascii="Arial"/>
          <w:color w:val="444444"/>
          <w:spacing w:val="4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sus,</w:t>
      </w:r>
      <w:r>
        <w:rPr>
          <w:rFonts w:cs="Arial" w:hAnsi="Arial" w:eastAsia="Arial" w:ascii="Arial"/>
          <w:color w:val="444444"/>
          <w:spacing w:val="8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orice</w:t>
      </w:r>
      <w:r>
        <w:rPr>
          <w:rFonts w:cs="Arial" w:hAnsi="Arial" w:eastAsia="Arial" w:ascii="Arial"/>
          <w:color w:val="444444"/>
          <w:spacing w:val="1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modificare</w:t>
      </w:r>
      <w:r>
        <w:rPr>
          <w:rFonts w:cs="Arial" w:hAnsi="Arial" w:eastAsia="Arial" w:ascii="Arial"/>
          <w:color w:val="444444"/>
          <w:spacing w:val="13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de</w:t>
      </w:r>
      <w:r>
        <w:rPr>
          <w:rFonts w:cs="Arial" w:hAnsi="Arial" w:eastAsia="Arial" w:ascii="Arial"/>
          <w:color w:val="444444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amplasament</w:t>
      </w:r>
      <w:r>
        <w:rPr>
          <w:rFonts w:cs="Arial" w:hAnsi="Arial" w:eastAsia="Arial" w:ascii="Arial"/>
          <w:color w:val="444444"/>
          <w:spacing w:val="1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irnpunand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efectuarea</w:t>
      </w:r>
      <w:r>
        <w:rPr>
          <w:rFonts w:cs="Arial" w:hAnsi="Arial" w:eastAsia="Arial" w:ascii="Arial"/>
          <w:color w:val="444444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unui</w:t>
      </w:r>
      <w:r>
        <w:rPr>
          <w:rFonts w:cs="Arial" w:hAnsi="Arial" w:eastAsia="Arial" w:ascii="Arial"/>
          <w:color w:val="444444"/>
          <w:spacing w:val="9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nou</w:t>
      </w:r>
      <w:r>
        <w:rPr>
          <w:rFonts w:cs="Arial" w:hAnsi="Arial" w:eastAsia="Arial" w:ascii="Arial"/>
          <w:color w:val="444444"/>
          <w:spacing w:val="5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studiu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44444"/>
          <w:spacing w:val="0"/>
          <w:w w:val="100"/>
          <w:sz w:val="24"/>
          <w:szCs w:val="24"/>
        </w:rPr>
        <w:t>geotehnic.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34"/>
          <w:szCs w:val="34"/>
        </w:rPr>
        <w:jc w:val="left"/>
        <w:spacing w:before="70"/>
        <w:ind w:left="2811"/>
      </w:pPr>
      <w:r>
        <w:pict>
          <v:shape type="#_x0000_t202" style="position:absolute;margin-left:72.16pt;margin-top:17.0294pt;width:207.813pt;height:56pt;mso-position-horizontal-relative:page;mso-position-vertical-relative:paragraph;z-index:-1633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112"/>
                      <w:szCs w:val="112"/>
                    </w:rPr>
                    <w:jc w:val="left"/>
                    <w:spacing w:lineRule="exact" w:line="1120"/>
                    <w:ind w:right="-188"/>
                  </w:pPr>
                  <w:r>
                    <w:rPr>
                      <w:rFonts w:cs="Arial" w:hAnsi="Arial" w:eastAsia="Arial" w:ascii="Arial"/>
                      <w:color w:val="444444"/>
                      <w:spacing w:val="0"/>
                      <w:w w:val="100"/>
                      <w:position w:val="-1"/>
                      <w:sz w:val="24"/>
                      <w:szCs w:val="24"/>
                    </w:rPr>
                    <w:t>ing.</w:t>
                  </w:r>
                  <w:r>
                    <w:rPr>
                      <w:rFonts w:cs="Arial" w:hAnsi="Arial" w:eastAsia="Arial" w:ascii="Arial"/>
                      <w:color w:val="444444"/>
                      <w:spacing w:val="27"/>
                      <w:w w:val="100"/>
                      <w:position w:val="-1"/>
                      <w:sz w:val="24"/>
                      <w:szCs w:val="24"/>
                    </w:rPr>
                    <w:t> </w:t>
                  </w:r>
                  <w:r>
                    <w:rPr>
                      <w:rFonts w:cs="Arial" w:hAnsi="Arial" w:eastAsia="Arial" w:ascii="Arial"/>
                      <w:color w:val="444444"/>
                      <w:spacing w:val="0"/>
                      <w:w w:val="100"/>
                      <w:position w:val="-1"/>
                      <w:sz w:val="24"/>
                      <w:szCs w:val="24"/>
                    </w:rPr>
                    <w:t>geolog</w:t>
                  </w:r>
                  <w:r>
                    <w:rPr>
                      <w:rFonts w:cs="Arial" w:hAnsi="Arial" w:eastAsia="Arial" w:ascii="Arial"/>
                      <w:color w:val="444444"/>
                      <w:spacing w:val="0"/>
                      <w:w w:val="100"/>
                      <w:position w:val="-1"/>
                      <w:sz w:val="24"/>
                      <w:szCs w:val="24"/>
                    </w:rPr>
                    <w:t> </w:t>
                  </w:r>
                  <w:r>
                    <w:rPr>
                      <w:rFonts w:cs="Arial" w:hAnsi="Arial" w:eastAsia="Arial" w:ascii="Arial"/>
                      <w:color w:val="444444"/>
                      <w:spacing w:val="10"/>
                      <w:w w:val="100"/>
                      <w:position w:val="-1"/>
                      <w:sz w:val="24"/>
                      <w:szCs w:val="24"/>
                    </w:rPr>
                    <w:t> </w:t>
                  </w:r>
                  <w:r>
                    <w:rPr>
                      <w:rFonts w:cs="Arial" w:hAnsi="Arial" w:eastAsia="Arial" w:ascii="Arial"/>
                      <w:color w:val="444444"/>
                      <w:spacing w:val="0"/>
                      <w:w w:val="100"/>
                      <w:position w:val="-1"/>
                      <w:sz w:val="24"/>
                      <w:szCs w:val="24"/>
                    </w:rPr>
                    <w:t>BERCEA</w:t>
                  </w:r>
                  <w:r>
                    <w:rPr>
                      <w:rFonts w:cs="Arial" w:hAnsi="Arial" w:eastAsia="Arial" w:ascii="Arial"/>
                      <w:color w:val="444444"/>
                      <w:spacing w:val="22"/>
                      <w:w w:val="100"/>
                      <w:position w:val="-1"/>
                      <w:sz w:val="24"/>
                      <w:szCs w:val="24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color w:val="444444"/>
                      <w:spacing w:val="0"/>
                      <w:w w:val="26"/>
                      <w:position w:val="-1"/>
                      <w:sz w:val="112"/>
                      <w:szCs w:val="112"/>
                    </w:rPr>
                    <w:t>sT~;</w:t>
                  </w:r>
                  <w:r>
                    <w:rPr>
                      <w:rFonts w:cs="Times New Roman" w:hAnsi="Times New Roman" w:eastAsia="Times New Roman" w:ascii="Times New Roman"/>
                      <w:color w:val="444444"/>
                      <w:spacing w:val="-1"/>
                      <w:w w:val="26"/>
                      <w:position w:val="-1"/>
                      <w:sz w:val="112"/>
                      <w:szCs w:val="112"/>
                    </w:rPr>
                    <w:t>,</w:t>
                  </w:r>
                  <w:r>
                    <w:rPr>
                      <w:rFonts w:cs="Times New Roman" w:hAnsi="Times New Roman" w:eastAsia="Times New Roman" w:ascii="Times New Roman"/>
                      <w:color w:val="5D5D82"/>
                      <w:spacing w:val="0"/>
                      <w:w w:val="85"/>
                      <w:position w:val="-1"/>
                      <w:sz w:val="112"/>
                      <w:szCs w:val="112"/>
                    </w:rPr>
                    <w:t>uf</w:t>
                  </w:r>
                  <w:r>
                    <w:rPr>
                      <w:rFonts w:cs="Times New Roman" w:hAnsi="Times New Roman" w:eastAsia="Times New Roman" w:ascii="Times New Roman"/>
                      <w:color w:val="5D5D82"/>
                      <w:spacing w:val="34"/>
                      <w:w w:val="100"/>
                      <w:position w:val="-1"/>
                      <w:sz w:val="112"/>
                      <w:szCs w:val="112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color w:val="B6B8BD"/>
                      <w:spacing w:val="0"/>
                      <w:w w:val="14"/>
                      <w:position w:val="-1"/>
                      <w:sz w:val="112"/>
                      <w:szCs w:val="112"/>
                    </w:rPr>
                    <w:t>'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position w:val="0"/>
                      <w:sz w:val="112"/>
                      <w:szCs w:val="11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i/>
          <w:color w:val="B6B8BD"/>
          <w:w w:val="71"/>
          <w:sz w:val="34"/>
          <w:szCs w:val="34"/>
        </w:rPr>
        <w:t>./</w:t>
      </w:r>
      <w:r>
        <w:rPr>
          <w:rFonts w:cs="Times New Roman" w:hAnsi="Times New Roman" w:eastAsia="Times New Roman" w:ascii="Times New Roman"/>
          <w:i/>
          <w:color w:val="B6B8BD"/>
          <w:spacing w:val="-49"/>
          <w:w w:val="100"/>
          <w:sz w:val="34"/>
          <w:szCs w:val="34"/>
        </w:rPr>
        <w:t> </w:t>
      </w:r>
      <w:r>
        <w:rPr>
          <w:rFonts w:cs="Times New Roman" w:hAnsi="Times New Roman" w:eastAsia="Times New Roman" w:ascii="Times New Roman"/>
          <w:i/>
          <w:color w:val="9390C6"/>
          <w:spacing w:val="0"/>
          <w:w w:val="65"/>
          <w:sz w:val="34"/>
          <w:szCs w:val="34"/>
        </w:rPr>
        <w:t>~~~</w:t>
      </w:r>
      <w:r>
        <w:rPr>
          <w:rFonts w:cs="Times New Roman" w:hAnsi="Times New Roman" w:eastAsia="Times New Roman" w:ascii="Times New Roman"/>
          <w:i/>
          <w:color w:val="9A9CA5"/>
          <w:spacing w:val="0"/>
          <w:w w:val="66"/>
          <w:sz w:val="34"/>
          <w:szCs w:val="34"/>
        </w:rPr>
        <w:t>2TA:</w:t>
      </w:r>
      <w:r>
        <w:rPr>
          <w:rFonts w:cs="Times New Roman" w:hAnsi="Times New Roman" w:eastAsia="Times New Roman" w:ascii="Times New Roman"/>
          <w:i/>
          <w:color w:val="B6B8BD"/>
          <w:spacing w:val="0"/>
          <w:w w:val="37"/>
          <w:sz w:val="34"/>
          <w:szCs w:val="34"/>
        </w:rPr>
        <w:t>.'~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34"/>
          <w:szCs w:val="34"/>
        </w:rPr>
      </w:r>
    </w:p>
    <w:p>
      <w:pPr>
        <w:rPr>
          <w:rFonts w:cs="Arial" w:hAnsi="Arial" w:eastAsia="Arial" w:ascii="Arial"/>
          <w:sz w:val="28"/>
          <w:szCs w:val="28"/>
        </w:rPr>
        <w:jc w:val="center"/>
        <w:spacing w:lineRule="exact" w:line="300"/>
        <w:ind w:left="797" w:right="866"/>
      </w:pPr>
      <w:r>
        <w:pict>
          <v:shape type="#_x0000_t202" style="position:absolute;margin-left:222.88pt;margin-top:-19.7842pt;width:45.52pt;height:40pt;mso-position-horizontal-relative:page;mso-position-vertical-relative:paragraph;z-index:-1630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80"/>
                      <w:szCs w:val="80"/>
                    </w:rPr>
                    <w:jc w:val="left"/>
                    <w:spacing w:lineRule="exact" w:line="800"/>
                    <w:ind w:right="-140"/>
                  </w:pPr>
                  <w:r>
                    <w:rPr>
                      <w:rFonts w:cs="Times New Roman" w:hAnsi="Times New Roman" w:eastAsia="Times New Roman" w:ascii="Times New Roman"/>
                      <w:i/>
                      <w:color w:val="6B6BBD"/>
                      <w:w w:val="71"/>
                      <w:sz w:val="80"/>
                      <w:szCs w:val="80"/>
                    </w:rPr>
                    <w:t>1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444444"/>
                      <w:w w:val="26"/>
                      <w:sz w:val="80"/>
                      <w:szCs w:val="80"/>
                    </w:rPr>
                    <w:t>.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444444"/>
                      <w:w w:val="100"/>
                      <w:sz w:val="80"/>
                      <w:szCs w:val="80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444444"/>
                      <w:spacing w:val="-93"/>
                      <w:w w:val="100"/>
                      <w:sz w:val="80"/>
                      <w:szCs w:val="80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9390C6"/>
                      <w:spacing w:val="0"/>
                      <w:w w:val="7"/>
                      <w:sz w:val="80"/>
                      <w:szCs w:val="80"/>
                    </w:rPr>
                    <w:t>.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9390C6"/>
                      <w:spacing w:val="0"/>
                      <w:w w:val="7"/>
                      <w:sz w:val="80"/>
                      <w:szCs w:val="80"/>
                    </w:rPr>
                    <w:t>             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9390C6"/>
                      <w:spacing w:val="1"/>
                      <w:w w:val="7"/>
                      <w:sz w:val="80"/>
                      <w:szCs w:val="80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7C7CD1"/>
                      <w:spacing w:val="0"/>
                      <w:w w:val="14"/>
                      <w:sz w:val="80"/>
                      <w:szCs w:val="80"/>
                    </w:rPr>
                    <w:t>..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80"/>
                      <w:szCs w:val="8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INTOCMIT,</w:t>
      </w:r>
      <w:r>
        <w:rPr>
          <w:rFonts w:cs="Arial" w:hAnsi="Arial" w:eastAsia="Arial" w:ascii="Arial"/>
          <w:b/>
          <w:color w:val="444444"/>
          <w:spacing w:val="0"/>
          <w:w w:val="100"/>
          <w:sz w:val="24"/>
          <w:szCs w:val="24"/>
        </w:rPr>
        <w:t>        </w:t>
      </w:r>
      <w:r>
        <w:rPr>
          <w:rFonts w:cs="Arial" w:hAnsi="Arial" w:eastAsia="Arial" w:ascii="Arial"/>
          <w:b/>
          <w:color w:val="444444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B6B8BD"/>
          <w:spacing w:val="0"/>
          <w:w w:val="100"/>
          <w:sz w:val="24"/>
          <w:szCs w:val="24"/>
        </w:rPr>
        <w:t>{</w:t>
      </w:r>
      <w:r>
        <w:rPr>
          <w:rFonts w:cs="Arial" w:hAnsi="Arial" w:eastAsia="Arial" w:ascii="Arial"/>
          <w:b/>
          <w:color w:val="B6B8BD"/>
          <w:spacing w:val="37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D8D8D8"/>
          <w:spacing w:val="0"/>
          <w:w w:val="24"/>
          <w:sz w:val="24"/>
          <w:szCs w:val="24"/>
        </w:rPr>
        <w:t>·</w:t>
      </w:r>
      <w:r>
        <w:rPr>
          <w:rFonts w:cs="Arial" w:hAnsi="Arial" w:eastAsia="Arial" w:ascii="Arial"/>
          <w:b/>
          <w:color w:val="D8D8D8"/>
          <w:spacing w:val="0"/>
          <w:w w:val="24"/>
          <w:sz w:val="24"/>
          <w:szCs w:val="24"/>
        </w:rPr>
        <w:t>     </w:t>
      </w:r>
      <w:r>
        <w:rPr>
          <w:rFonts w:cs="Arial" w:hAnsi="Arial" w:eastAsia="Arial" w:ascii="Arial"/>
          <w:b/>
          <w:color w:val="D8D8D8"/>
          <w:spacing w:val="5"/>
          <w:w w:val="24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62"/>
          <w:sz w:val="24"/>
          <w:szCs w:val="24"/>
        </w:rPr>
        <w:t>...</w:t>
      </w:r>
      <w:r>
        <w:rPr>
          <w:rFonts w:cs="Arial" w:hAnsi="Arial" w:eastAsia="Arial" w:ascii="Arial"/>
          <w:b/>
          <w:color w:val="444444"/>
          <w:spacing w:val="0"/>
          <w:w w:val="62"/>
          <w:sz w:val="24"/>
          <w:szCs w:val="24"/>
        </w:rPr>
        <w:t>                     </w:t>
      </w:r>
      <w:r>
        <w:rPr>
          <w:rFonts w:cs="Arial" w:hAnsi="Arial" w:eastAsia="Arial" w:ascii="Arial"/>
          <w:b/>
          <w:color w:val="444444"/>
          <w:spacing w:val="1"/>
          <w:w w:val="62"/>
          <w:sz w:val="24"/>
          <w:szCs w:val="24"/>
        </w:rPr>
        <w:t> </w:t>
      </w:r>
      <w:r>
        <w:rPr>
          <w:rFonts w:cs="Arial" w:hAnsi="Arial" w:eastAsia="Arial" w:ascii="Arial"/>
          <w:color w:val="9390C6"/>
          <w:spacing w:val="0"/>
          <w:w w:val="100"/>
          <w:sz w:val="24"/>
          <w:szCs w:val="24"/>
        </w:rPr>
        <w:t>&gt;</w:t>
      </w:r>
      <w:r>
        <w:rPr>
          <w:rFonts w:cs="Arial" w:hAnsi="Arial" w:eastAsia="Arial" w:ascii="Arial"/>
          <w:color w:val="9390C6"/>
          <w:spacing w:val="0"/>
          <w:w w:val="100"/>
          <w:sz w:val="24"/>
          <w:szCs w:val="24"/>
        </w:rPr>
        <w:t>  </w:t>
      </w:r>
      <w:r>
        <w:rPr>
          <w:rFonts w:cs="Arial" w:hAnsi="Arial" w:eastAsia="Arial" w:ascii="Arial"/>
          <w:color w:val="9390C6"/>
          <w:spacing w:val="35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8"/>
          <w:szCs w:val="28"/>
        </w:rPr>
        <w:t>VERIFICATOR</w:t>
      </w:r>
      <w:r>
        <w:rPr>
          <w:rFonts w:cs="Arial" w:hAnsi="Arial" w:eastAsia="Arial" w:ascii="Arial"/>
          <w:b/>
          <w:color w:val="444444"/>
          <w:spacing w:val="7"/>
          <w:w w:val="100"/>
          <w:sz w:val="28"/>
          <w:szCs w:val="28"/>
        </w:rPr>
        <w:t> </w:t>
      </w:r>
      <w:r>
        <w:rPr>
          <w:rFonts w:cs="Arial" w:hAnsi="Arial" w:eastAsia="Arial" w:ascii="Arial"/>
          <w:b/>
          <w:color w:val="444444"/>
          <w:spacing w:val="0"/>
          <w:w w:val="100"/>
          <w:sz w:val="28"/>
          <w:szCs w:val="28"/>
        </w:rPr>
        <w:t>ATESTAT</w:t>
      </w:r>
      <w:r>
        <w:rPr>
          <w:rFonts w:cs="Arial" w:hAnsi="Arial" w:eastAsia="Arial" w:ascii="Arial"/>
          <w:b/>
          <w:color w:val="444444"/>
          <w:spacing w:val="4"/>
          <w:w w:val="100"/>
          <w:sz w:val="28"/>
          <w:szCs w:val="28"/>
        </w:rPr>
        <w:t> </w:t>
      </w:r>
      <w:r>
        <w:rPr>
          <w:rFonts w:cs="Arial" w:hAnsi="Arial" w:eastAsia="Arial" w:ascii="Arial"/>
          <w:b/>
          <w:color w:val="444444"/>
          <w:spacing w:val="0"/>
          <w:w w:val="91"/>
          <w:sz w:val="28"/>
          <w:szCs w:val="28"/>
        </w:rPr>
        <w:t>M</w:t>
      </w:r>
      <w:r>
        <w:rPr>
          <w:rFonts w:cs="Arial" w:hAnsi="Arial" w:eastAsia="Arial" w:ascii="Arial"/>
          <w:b/>
          <w:color w:val="464B6E"/>
          <w:spacing w:val="0"/>
          <w:w w:val="111"/>
          <w:sz w:val="28"/>
          <w:szCs w:val="28"/>
        </w:rPr>
        <w:t>L</w:t>
      </w:r>
      <w:r>
        <w:rPr>
          <w:rFonts w:cs="Arial" w:hAnsi="Arial" w:eastAsia="Arial" w:ascii="Arial"/>
          <w:b/>
          <w:color w:val="464B6E"/>
          <w:spacing w:val="-17"/>
          <w:w w:val="111"/>
          <w:sz w:val="28"/>
          <w:szCs w:val="28"/>
        </w:rPr>
        <w:t>e</w:t>
      </w:r>
      <w:r>
        <w:rPr>
          <w:rFonts w:cs="Arial" w:hAnsi="Arial" w:eastAsia="Arial" w:ascii="Arial"/>
          <w:b/>
          <w:color w:val="444444"/>
          <w:spacing w:val="0"/>
          <w:w w:val="100"/>
          <w:sz w:val="28"/>
          <w:szCs w:val="28"/>
        </w:rPr>
        <w:t>TL,</w:t>
      </w:r>
      <w:r>
        <w:rPr>
          <w:rFonts w:cs="Arial" w:hAnsi="Arial" w:eastAsia="Arial" w:ascii="Arial"/>
          <w:color w:val="000000"/>
          <w:spacing w:val="0"/>
          <w:w w:val="100"/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52"/>
          <w:szCs w:val="52"/>
        </w:rPr>
        <w:jc w:val="right"/>
        <w:spacing w:lineRule="exact" w:line="580"/>
        <w:ind w:right="1197"/>
      </w:pPr>
      <w:r>
        <w:pict>
          <v:shape type="#_x0000_t202" style="position:absolute;margin-left:489.291pt;margin-top:2.75169pt;width:15.473pt;height:26pt;mso-position-horizontal-relative:page;mso-position-vertical-relative:paragraph;z-index:-1632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52"/>
                      <w:szCs w:val="52"/>
                    </w:rPr>
                    <w:jc w:val="left"/>
                    <w:spacing w:lineRule="exact" w:line="520"/>
                    <w:ind w:right="-98"/>
                  </w:pPr>
                  <w:r>
                    <w:rPr>
                      <w:rFonts w:cs="Times New Roman" w:hAnsi="Times New Roman" w:eastAsia="Times New Roman" w:ascii="Times New Roman"/>
                      <w:color w:val="505DE6"/>
                      <w:spacing w:val="0"/>
                      <w:w w:val="110"/>
                      <w:sz w:val="52"/>
                      <w:szCs w:val="52"/>
                    </w:rPr>
                    <w:t>~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52"/>
                      <w:szCs w:val="5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444444"/>
          <w:spacing w:val="0"/>
          <w:w w:val="55"/>
          <w:sz w:val="52"/>
          <w:szCs w:val="52"/>
        </w:rPr>
        <w:t>Conf.</w:t>
      </w:r>
      <w:r>
        <w:rPr>
          <w:rFonts w:cs="Times New Roman" w:hAnsi="Times New Roman" w:eastAsia="Times New Roman" w:ascii="Times New Roman"/>
          <w:color w:val="444444"/>
          <w:spacing w:val="0"/>
          <w:w w:val="55"/>
          <w:sz w:val="52"/>
          <w:szCs w:val="52"/>
        </w:rPr>
        <w:t> </w:t>
      </w:r>
      <w:r>
        <w:rPr>
          <w:rFonts w:cs="Times New Roman" w:hAnsi="Times New Roman" w:eastAsia="Times New Roman" w:ascii="Times New Roman"/>
          <w:color w:val="444444"/>
          <w:spacing w:val="10"/>
          <w:w w:val="55"/>
          <w:sz w:val="52"/>
          <w:szCs w:val="52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55"/>
          <w:sz w:val="52"/>
          <w:szCs w:val="52"/>
        </w:rPr>
        <w:t>Dr.</w:t>
      </w:r>
      <w:r>
        <w:rPr>
          <w:rFonts w:cs="Times New Roman" w:hAnsi="Times New Roman" w:eastAsia="Times New Roman" w:ascii="Times New Roman"/>
          <w:color w:val="444444"/>
          <w:spacing w:val="25"/>
          <w:w w:val="55"/>
          <w:sz w:val="52"/>
          <w:szCs w:val="52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55"/>
          <w:sz w:val="52"/>
          <w:szCs w:val="52"/>
        </w:rPr>
        <w:t>Ing.</w:t>
      </w:r>
      <w:r>
        <w:rPr>
          <w:rFonts w:cs="Times New Roman" w:hAnsi="Times New Roman" w:eastAsia="Times New Roman" w:ascii="Times New Roman"/>
          <w:color w:val="444444"/>
          <w:spacing w:val="62"/>
          <w:w w:val="55"/>
          <w:sz w:val="52"/>
          <w:szCs w:val="52"/>
        </w:rPr>
        <w:t> </w:t>
      </w:r>
      <w:r>
        <w:rPr>
          <w:rFonts w:cs="Times New Roman" w:hAnsi="Times New Roman" w:eastAsia="Times New Roman" w:ascii="Times New Roman"/>
          <w:color w:val="444444"/>
          <w:spacing w:val="0"/>
          <w:w w:val="52"/>
          <w:sz w:val="52"/>
          <w:szCs w:val="52"/>
        </w:rPr>
        <w:t>FLO</w:t>
      </w:r>
      <w:r>
        <w:rPr>
          <w:rFonts w:cs="Times New Roman" w:hAnsi="Times New Roman" w:eastAsia="Times New Roman" w:ascii="Times New Roman"/>
          <w:color w:val="464B6E"/>
          <w:spacing w:val="0"/>
          <w:w w:val="103"/>
          <w:sz w:val="52"/>
          <w:szCs w:val="52"/>
        </w:rPr>
        <w:t>'</w:t>
      </w:r>
      <w:r>
        <w:rPr>
          <w:rFonts w:cs="Times New Roman" w:hAnsi="Times New Roman" w:eastAsia="Times New Roman" w:ascii="Times New Roman"/>
          <w:color w:val="464B6E"/>
          <w:spacing w:val="-1"/>
          <w:w w:val="103"/>
          <w:sz w:val="52"/>
          <w:szCs w:val="52"/>
        </w:rPr>
        <w:t>j</w:t>
      </w:r>
      <w:r>
        <w:rPr>
          <w:rFonts w:cs="Times New Roman" w:hAnsi="Times New Roman" w:eastAsia="Times New Roman" w:ascii="Times New Roman"/>
          <w:color w:val="505DE6"/>
          <w:spacing w:val="0"/>
          <w:w w:val="109"/>
          <w:sz w:val="52"/>
          <w:szCs w:val="52"/>
        </w:rPr>
        <w:t>J''</w:t>
      </w:r>
      <w:r>
        <w:rPr>
          <w:rFonts w:cs="Times New Roman" w:hAnsi="Times New Roman" w:eastAsia="Times New Roman" w:ascii="Times New Roman"/>
          <w:color w:val="4952AF"/>
          <w:spacing w:val="0"/>
          <w:w w:val="235"/>
          <w:sz w:val="52"/>
          <w:szCs w:val="52"/>
        </w:rPr>
        <w:t>;~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52"/>
          <w:szCs w:val="5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right"/>
        <w:spacing w:before="88" w:lineRule="exact" w:line="360"/>
        <w:ind w:right="114"/>
      </w:pPr>
      <w:r>
        <w:rPr>
          <w:rFonts w:cs="Arial" w:hAnsi="Arial" w:eastAsia="Arial" w:ascii="Arial"/>
          <w:i/>
          <w:color w:val="505DE6"/>
          <w:w w:val="70"/>
          <w:position w:val="-9"/>
          <w:sz w:val="42"/>
          <w:szCs w:val="42"/>
        </w:rPr>
        <w:t>l(</w:t>
      </w:r>
      <w:r>
        <w:rPr>
          <w:rFonts w:cs="Arial" w:hAnsi="Arial" w:eastAsia="Arial" w:ascii="Arial"/>
          <w:i/>
          <w:color w:val="505DE6"/>
          <w:w w:val="47"/>
          <w:position w:val="-9"/>
          <w:sz w:val="42"/>
          <w:szCs w:val="42"/>
        </w:rPr>
        <w:t>;._</w:t>
      </w:r>
      <w:r>
        <w:rPr>
          <w:rFonts w:cs="Arial" w:hAnsi="Arial" w:eastAsia="Arial" w:ascii="Arial"/>
          <w:i/>
          <w:color w:val="505DE6"/>
          <w:w w:val="100"/>
          <w:position w:val="-9"/>
          <w:sz w:val="42"/>
          <w:szCs w:val="42"/>
        </w:rPr>
        <w:t> </w:t>
      </w:r>
      <w:r>
        <w:rPr>
          <w:rFonts w:cs="Arial" w:hAnsi="Arial" w:eastAsia="Arial" w:ascii="Arial"/>
          <w:i/>
          <w:color w:val="505DE6"/>
          <w:spacing w:val="-54"/>
          <w:w w:val="100"/>
          <w:position w:val="-9"/>
          <w:sz w:val="42"/>
          <w:szCs w:val="42"/>
        </w:rPr>
        <w:t> 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86"/>
          <w:position w:val="-9"/>
          <w:sz w:val="38"/>
          <w:szCs w:val="38"/>
        </w:rPr>
        <w:t>1f</w:t>
      </w:r>
      <w:r>
        <w:rPr>
          <w:rFonts w:cs="Times New Roman" w:hAnsi="Times New Roman" w:eastAsia="Times New Roman" w:ascii="Times New Roman"/>
          <w:i/>
          <w:color w:val="505DE6"/>
          <w:spacing w:val="-56"/>
          <w:w w:val="100"/>
          <w:position w:val="-9"/>
          <w:sz w:val="38"/>
          <w:szCs w:val="38"/>
        </w:rPr>
        <w:t> 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44"/>
          <w:position w:val="-9"/>
          <w:sz w:val="38"/>
          <w:szCs w:val="38"/>
        </w:rPr>
        <w:t>...</w:t>
      </w:r>
      <w:r>
        <w:rPr>
          <w:rFonts w:cs="Times New Roman" w:hAnsi="Times New Roman" w:eastAsia="Times New Roman" w:ascii="Times New Roman"/>
          <w:i/>
          <w:color w:val="AAA0D1"/>
          <w:spacing w:val="0"/>
          <w:w w:val="30"/>
          <w:position w:val="-9"/>
          <w:sz w:val="38"/>
          <w:szCs w:val="38"/>
        </w:rPr>
        <w:t>.</w:t>
      </w:r>
      <w:r>
        <w:rPr>
          <w:rFonts w:cs="Times New Roman" w:hAnsi="Times New Roman" w:eastAsia="Times New Roman" w:ascii="Times New Roman"/>
          <w:i/>
          <w:color w:val="AAA0D1"/>
          <w:spacing w:val="-57"/>
          <w:w w:val="100"/>
          <w:position w:val="-9"/>
          <w:sz w:val="38"/>
          <w:szCs w:val="38"/>
        </w:rPr>
        <w:t> 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25"/>
          <w:position w:val="-9"/>
          <w:sz w:val="38"/>
          <w:szCs w:val="38"/>
        </w:rPr>
        <w:t>,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25"/>
          <w:position w:val="-9"/>
          <w:sz w:val="38"/>
          <w:szCs w:val="38"/>
        </w:rPr>
        <w:t>                                                          </w:t>
      </w:r>
      <w:r>
        <w:rPr>
          <w:rFonts w:cs="Times New Roman" w:hAnsi="Times New Roman" w:eastAsia="Times New Roman" w:ascii="Times New Roman"/>
          <w:i/>
          <w:color w:val="505DE6"/>
          <w:spacing w:val="15"/>
          <w:w w:val="25"/>
          <w:position w:val="-9"/>
          <w:sz w:val="38"/>
          <w:szCs w:val="38"/>
        </w:rPr>
        <w:t> </w:t>
      </w:r>
      <w:r>
        <w:rPr>
          <w:rFonts w:cs="Times New Roman" w:hAnsi="Times New Roman" w:eastAsia="Times New Roman" w:ascii="Times New Roman"/>
          <w:color w:val="505DE6"/>
          <w:spacing w:val="0"/>
          <w:w w:val="58"/>
          <w:position w:val="-9"/>
          <w:sz w:val="20"/>
          <w:szCs w:val="20"/>
        </w:rPr>
        <w:t>=!·11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Arial" w:hAnsi="Arial" w:eastAsia="Arial" w:ascii="Arial"/>
          <w:sz w:val="18"/>
          <w:szCs w:val="18"/>
        </w:rPr>
        <w:jc w:val="right"/>
        <w:spacing w:lineRule="exact" w:line="240"/>
        <w:ind w:right="105"/>
      </w:pPr>
      <w:r>
        <w:rPr>
          <w:rFonts w:cs="Arial" w:hAnsi="Arial" w:eastAsia="Arial" w:ascii="Arial"/>
          <w:color w:val="505DE6"/>
          <w:spacing w:val="0"/>
          <w:w w:val="47"/>
          <w:position w:val="-5"/>
          <w:sz w:val="18"/>
          <w:szCs w:val="18"/>
        </w:rPr>
        <w:t>i</w:t>
      </w:r>
      <w:r>
        <w:rPr>
          <w:rFonts w:cs="Arial" w:hAnsi="Arial" w:eastAsia="Arial" w:ascii="Arial"/>
          <w:color w:val="505DE6"/>
          <w:spacing w:val="0"/>
          <w:w w:val="47"/>
          <w:position w:val="-5"/>
          <w:sz w:val="18"/>
          <w:szCs w:val="18"/>
        </w:rPr>
        <w:t>  </w:t>
      </w:r>
      <w:r>
        <w:rPr>
          <w:rFonts w:cs="Arial" w:hAnsi="Arial" w:eastAsia="Arial" w:ascii="Arial"/>
          <w:color w:val="505DE6"/>
          <w:spacing w:val="3"/>
          <w:w w:val="47"/>
          <w:position w:val="-5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505DE6"/>
          <w:spacing w:val="0"/>
          <w:w w:val="100"/>
          <w:position w:val="-5"/>
          <w:sz w:val="14"/>
          <w:szCs w:val="14"/>
        </w:rPr>
        <w:t>V'.)</w:t>
      </w:r>
      <w:r>
        <w:rPr>
          <w:rFonts w:cs="Times New Roman" w:hAnsi="Times New Roman" w:eastAsia="Times New Roman" w:ascii="Times New Roman"/>
          <w:color w:val="505DE6"/>
          <w:spacing w:val="0"/>
          <w:w w:val="100"/>
          <w:position w:val="-5"/>
          <w:sz w:val="14"/>
          <w:szCs w:val="14"/>
        </w:rPr>
        <w:t>    </w:t>
      </w:r>
      <w:r>
        <w:rPr>
          <w:rFonts w:cs="Times New Roman" w:hAnsi="Times New Roman" w:eastAsia="Times New Roman" w:ascii="Times New Roman"/>
          <w:color w:val="505DE6"/>
          <w:spacing w:val="15"/>
          <w:w w:val="100"/>
          <w:position w:val="-5"/>
          <w:sz w:val="14"/>
          <w:szCs w:val="14"/>
        </w:rPr>
        <w:t> </w:t>
      </w:r>
      <w:r>
        <w:rPr>
          <w:rFonts w:cs="Arial" w:hAnsi="Arial" w:eastAsia="Arial" w:ascii="Arial"/>
          <w:color w:val="505DE6"/>
          <w:spacing w:val="0"/>
          <w:w w:val="44"/>
          <w:position w:val="-5"/>
          <w:sz w:val="44"/>
          <w:szCs w:val="44"/>
        </w:rPr>
        <w:t>l</w:t>
      </w:r>
      <w:r>
        <w:rPr>
          <w:rFonts w:cs="Arial" w:hAnsi="Arial" w:eastAsia="Arial" w:ascii="Arial"/>
          <w:color w:val="505DE6"/>
          <w:spacing w:val="0"/>
          <w:w w:val="44"/>
          <w:position w:val="-5"/>
          <w:sz w:val="44"/>
          <w:szCs w:val="44"/>
        </w:rPr>
        <w:t>   </w:t>
      </w:r>
      <w:r>
        <w:rPr>
          <w:rFonts w:cs="Arial" w:hAnsi="Arial" w:eastAsia="Arial" w:ascii="Arial"/>
          <w:color w:val="505DE6"/>
          <w:spacing w:val="49"/>
          <w:w w:val="44"/>
          <w:position w:val="-5"/>
          <w:sz w:val="44"/>
          <w:szCs w:val="44"/>
        </w:rPr>
        <w:t> </w:t>
      </w:r>
      <w:r>
        <w:rPr>
          <w:rFonts w:cs="Arial" w:hAnsi="Arial" w:eastAsia="Arial" w:ascii="Arial"/>
          <w:color w:val="505DE6"/>
          <w:spacing w:val="0"/>
          <w:w w:val="23"/>
          <w:position w:val="-5"/>
          <w:sz w:val="44"/>
          <w:szCs w:val="44"/>
        </w:rPr>
        <w:t>··;</w:t>
      </w:r>
      <w:r>
        <w:rPr>
          <w:rFonts w:cs="Arial" w:hAnsi="Arial" w:eastAsia="Arial" w:ascii="Arial"/>
          <w:color w:val="9390C6"/>
          <w:spacing w:val="0"/>
          <w:w w:val="23"/>
          <w:position w:val="-5"/>
          <w:sz w:val="44"/>
          <w:szCs w:val="44"/>
        </w:rPr>
        <w:t>.,</w:t>
      </w:r>
      <w:r>
        <w:rPr>
          <w:rFonts w:cs="Arial" w:hAnsi="Arial" w:eastAsia="Arial" w:ascii="Arial"/>
          <w:color w:val="9390C6"/>
          <w:spacing w:val="0"/>
          <w:w w:val="23"/>
          <w:position w:val="-5"/>
          <w:sz w:val="44"/>
          <w:szCs w:val="44"/>
        </w:rPr>
        <w:t>                       </w:t>
      </w:r>
      <w:r>
        <w:rPr>
          <w:rFonts w:cs="Arial" w:hAnsi="Arial" w:eastAsia="Arial" w:ascii="Arial"/>
          <w:color w:val="9390C6"/>
          <w:spacing w:val="15"/>
          <w:w w:val="23"/>
          <w:position w:val="-5"/>
          <w:sz w:val="44"/>
          <w:szCs w:val="44"/>
        </w:rPr>
        <w:t> </w:t>
      </w:r>
      <w:r>
        <w:rPr>
          <w:rFonts w:cs="Arial" w:hAnsi="Arial" w:eastAsia="Arial" w:ascii="Arial"/>
          <w:color w:val="6B6BBD"/>
          <w:spacing w:val="0"/>
          <w:w w:val="15"/>
          <w:position w:val="-5"/>
          <w:sz w:val="44"/>
          <w:szCs w:val="44"/>
        </w:rPr>
        <w:t>•</w:t>
      </w:r>
      <w:r>
        <w:rPr>
          <w:rFonts w:cs="Arial" w:hAnsi="Arial" w:eastAsia="Arial" w:ascii="Arial"/>
          <w:color w:val="6B6BBD"/>
          <w:spacing w:val="0"/>
          <w:w w:val="15"/>
          <w:position w:val="-5"/>
          <w:sz w:val="44"/>
          <w:szCs w:val="44"/>
        </w:rPr>
        <w:t>                                               </w:t>
      </w:r>
      <w:r>
        <w:rPr>
          <w:rFonts w:cs="Arial" w:hAnsi="Arial" w:eastAsia="Arial" w:ascii="Arial"/>
          <w:color w:val="6B6BBD"/>
          <w:spacing w:val="7"/>
          <w:w w:val="15"/>
          <w:position w:val="-5"/>
          <w:sz w:val="44"/>
          <w:szCs w:val="44"/>
        </w:rPr>
        <w:t> </w:t>
      </w:r>
      <w:r>
        <w:rPr>
          <w:rFonts w:cs="Arial" w:hAnsi="Arial" w:eastAsia="Arial" w:ascii="Arial"/>
          <w:color w:val="505DE6"/>
          <w:spacing w:val="0"/>
          <w:w w:val="81"/>
          <w:position w:val="-5"/>
          <w:sz w:val="8"/>
          <w:szCs w:val="8"/>
        </w:rPr>
        <w:t>I</w:t>
      </w:r>
      <w:r>
        <w:rPr>
          <w:rFonts w:cs="Arial" w:hAnsi="Arial" w:eastAsia="Arial" w:ascii="Arial"/>
          <w:color w:val="505DE6"/>
          <w:spacing w:val="0"/>
          <w:w w:val="81"/>
          <w:position w:val="-5"/>
          <w:sz w:val="8"/>
          <w:szCs w:val="8"/>
        </w:rPr>
        <w:t> </w:t>
      </w:r>
      <w:r>
        <w:rPr>
          <w:rFonts w:cs="Arial" w:hAnsi="Arial" w:eastAsia="Arial" w:ascii="Arial"/>
          <w:color w:val="505DE6"/>
          <w:spacing w:val="18"/>
          <w:w w:val="81"/>
          <w:position w:val="-5"/>
          <w:sz w:val="8"/>
          <w:szCs w:val="8"/>
        </w:rPr>
        <w:t> </w:t>
      </w:r>
      <w:r>
        <w:rPr>
          <w:rFonts w:cs="Arial" w:hAnsi="Arial" w:eastAsia="Arial" w:ascii="Arial"/>
          <w:color w:val="505DE6"/>
          <w:spacing w:val="0"/>
          <w:w w:val="81"/>
          <w:position w:val="-5"/>
          <w:sz w:val="18"/>
          <w:szCs w:val="18"/>
        </w:rPr>
        <w:t>:I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46"/>
          <w:szCs w:val="46"/>
        </w:rPr>
        <w:jc w:val="right"/>
        <w:spacing w:lineRule="exact" w:line="320"/>
        <w:ind w:right="113"/>
      </w:pPr>
      <w:r>
        <w:rPr>
          <w:rFonts w:cs="Times New Roman" w:hAnsi="Times New Roman" w:eastAsia="Times New Roman" w:ascii="Times New Roman"/>
          <w:color w:val="505DE6"/>
          <w:spacing w:val="0"/>
          <w:w w:val="45"/>
          <w:position w:val="-1"/>
          <w:sz w:val="38"/>
          <w:szCs w:val="38"/>
        </w:rPr>
        <w:t>1\</w:t>
      </w:r>
      <w:r>
        <w:rPr>
          <w:rFonts w:cs="Times New Roman" w:hAnsi="Times New Roman" w:eastAsia="Times New Roman" w:ascii="Times New Roman"/>
          <w:color w:val="505DE6"/>
          <w:spacing w:val="0"/>
          <w:w w:val="45"/>
          <w:position w:val="-1"/>
          <w:sz w:val="38"/>
          <w:szCs w:val="38"/>
        </w:rPr>
        <w:t>         </w:t>
      </w:r>
      <w:r>
        <w:rPr>
          <w:rFonts w:cs="Times New Roman" w:hAnsi="Times New Roman" w:eastAsia="Times New Roman" w:ascii="Times New Roman"/>
          <w:color w:val="505DE6"/>
          <w:spacing w:val="16"/>
          <w:w w:val="45"/>
          <w:position w:val="-1"/>
          <w:sz w:val="38"/>
          <w:szCs w:val="38"/>
        </w:rPr>
        <w:t> </w:t>
      </w:r>
      <w:r>
        <w:rPr>
          <w:rFonts w:cs="Times New Roman" w:hAnsi="Times New Roman" w:eastAsia="Times New Roman" w:ascii="Times New Roman"/>
          <w:color w:val="505DE6"/>
          <w:spacing w:val="0"/>
          <w:w w:val="100"/>
          <w:position w:val="-1"/>
          <w:sz w:val="38"/>
          <w:szCs w:val="38"/>
        </w:rPr>
        <w:t>\</w:t>
      </w:r>
      <w:r>
        <w:rPr>
          <w:rFonts w:cs="Times New Roman" w:hAnsi="Times New Roman" w:eastAsia="Times New Roman" w:ascii="Times New Roman"/>
          <w:color w:val="505DE6"/>
          <w:spacing w:val="34"/>
          <w:w w:val="100"/>
          <w:position w:val="-1"/>
          <w:sz w:val="38"/>
          <w:szCs w:val="38"/>
        </w:rPr>
        <w:t> </w:t>
      </w:r>
      <w:r>
        <w:rPr>
          <w:rFonts w:cs="Times New Roman" w:hAnsi="Times New Roman" w:eastAsia="Times New Roman" w:ascii="Times New Roman"/>
          <w:color w:val="505DE6"/>
          <w:spacing w:val="0"/>
          <w:w w:val="100"/>
          <w:position w:val="-1"/>
          <w:sz w:val="20"/>
          <w:szCs w:val="20"/>
        </w:rPr>
        <w:t>~,i.</w:t>
      </w:r>
      <w:r>
        <w:rPr>
          <w:rFonts w:cs="Times New Roman" w:hAnsi="Times New Roman" w:eastAsia="Times New Roman" w:ascii="Times New Roman"/>
          <w:color w:val="505DE6"/>
          <w:spacing w:val="0"/>
          <w:w w:val="100"/>
          <w:position w:val="-1"/>
          <w:sz w:val="20"/>
          <w:szCs w:val="20"/>
        </w:rPr>
        <w:t>         </w:t>
      </w:r>
      <w:r>
        <w:rPr>
          <w:rFonts w:cs="Times New Roman" w:hAnsi="Times New Roman" w:eastAsia="Times New Roman" w:ascii="Times New Roman"/>
          <w:color w:val="505DE6"/>
          <w:spacing w:val="47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6970DF"/>
          <w:spacing w:val="0"/>
          <w:w w:val="14"/>
          <w:position w:val="-1"/>
          <w:sz w:val="20"/>
          <w:szCs w:val="20"/>
        </w:rPr>
        <w:t>·</w:t>
      </w:r>
      <w:r>
        <w:rPr>
          <w:rFonts w:cs="Times New Roman" w:hAnsi="Times New Roman" w:eastAsia="Times New Roman" w:ascii="Times New Roman"/>
          <w:color w:val="505DE6"/>
          <w:spacing w:val="0"/>
          <w:w w:val="140"/>
          <w:position w:val="-1"/>
          <w:sz w:val="20"/>
          <w:szCs w:val="20"/>
        </w:rPr>
        <w:t>~.</w:t>
      </w:r>
      <w:r>
        <w:rPr>
          <w:rFonts w:cs="Times New Roman" w:hAnsi="Times New Roman" w:eastAsia="Times New Roman" w:ascii="Times New Roman"/>
          <w:color w:val="505DE6"/>
          <w:spacing w:val="0"/>
          <w:w w:val="100"/>
          <w:position w:val="-1"/>
          <w:sz w:val="20"/>
          <w:szCs w:val="20"/>
        </w:rPr>
        <w:t>          </w:t>
      </w:r>
      <w:r>
        <w:rPr>
          <w:rFonts w:cs="Times New Roman" w:hAnsi="Times New Roman" w:eastAsia="Times New Roman" w:ascii="Times New Roman"/>
          <w:color w:val="505DE6"/>
          <w:spacing w:val="2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87"/>
          <w:position w:val="-1"/>
          <w:sz w:val="46"/>
          <w:szCs w:val="46"/>
        </w:rPr>
        <w:t>~</w:t>
      </w:r>
      <w:r>
        <w:rPr>
          <w:rFonts w:cs="Times New Roman" w:hAnsi="Times New Roman" w:eastAsia="Times New Roman" w:ascii="Times New Roman"/>
          <w:i/>
          <w:color w:val="6970DF"/>
          <w:spacing w:val="0"/>
          <w:w w:val="57"/>
          <w:position w:val="-1"/>
          <w:sz w:val="46"/>
          <w:szCs w:val="46"/>
        </w:rPr>
        <w:t>l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34"/>
          <w:position w:val="-1"/>
          <w:sz w:val="46"/>
          <w:szCs w:val="46"/>
        </w:rPr>
        <w:t>!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46"/>
          <w:szCs w:val="46"/>
        </w:rPr>
      </w:r>
    </w:p>
    <w:p>
      <w:pPr>
        <w:rPr>
          <w:rFonts w:cs="Times New Roman" w:hAnsi="Times New Roman" w:eastAsia="Times New Roman" w:ascii="Times New Roman"/>
          <w:sz w:val="44"/>
          <w:szCs w:val="44"/>
        </w:rPr>
        <w:jc w:val="right"/>
        <w:spacing w:lineRule="exact" w:line="380"/>
        <w:ind w:right="191"/>
      </w:pPr>
      <w:r>
        <w:rPr>
          <w:rFonts w:cs="Arial" w:hAnsi="Arial" w:eastAsia="Arial" w:ascii="Arial"/>
          <w:i/>
          <w:color w:val="7C7CD1"/>
          <w:spacing w:val="0"/>
          <w:w w:val="21"/>
          <w:position w:val="1"/>
          <w:sz w:val="32"/>
          <w:szCs w:val="32"/>
        </w:rPr>
        <w:t>,</w:t>
      </w:r>
      <w:r>
        <w:rPr>
          <w:rFonts w:cs="Arial" w:hAnsi="Arial" w:eastAsia="Arial" w:ascii="Arial"/>
          <w:i/>
          <w:color w:val="7C7CD1"/>
          <w:spacing w:val="0"/>
          <w:w w:val="21"/>
          <w:position w:val="1"/>
          <w:sz w:val="32"/>
          <w:szCs w:val="32"/>
        </w:rPr>
        <w:t>  </w:t>
      </w:r>
      <w:r>
        <w:rPr>
          <w:rFonts w:cs="Arial" w:hAnsi="Arial" w:eastAsia="Arial" w:ascii="Arial"/>
          <w:i/>
          <w:color w:val="7C7CD1"/>
          <w:spacing w:val="12"/>
          <w:w w:val="21"/>
          <w:position w:val="1"/>
          <w:sz w:val="32"/>
          <w:szCs w:val="32"/>
        </w:rPr>
        <w:t> </w:t>
      </w:r>
      <w:r>
        <w:rPr>
          <w:rFonts w:cs="Arial" w:hAnsi="Arial" w:eastAsia="Arial" w:ascii="Arial"/>
          <w:i/>
          <w:color w:val="505DE6"/>
          <w:spacing w:val="0"/>
          <w:w w:val="44"/>
          <w:position w:val="1"/>
          <w:sz w:val="32"/>
          <w:szCs w:val="32"/>
        </w:rPr>
        <w:t>:~</w:t>
      </w:r>
      <w:r>
        <w:rPr>
          <w:rFonts w:cs="Arial" w:hAnsi="Arial" w:eastAsia="Arial" w:ascii="Arial"/>
          <w:i/>
          <w:color w:val="505DE6"/>
          <w:spacing w:val="0"/>
          <w:w w:val="44"/>
          <w:position w:val="1"/>
          <w:sz w:val="32"/>
          <w:szCs w:val="32"/>
        </w:rPr>
        <w:t>         </w:t>
      </w:r>
      <w:r>
        <w:rPr>
          <w:rFonts w:cs="Arial" w:hAnsi="Arial" w:eastAsia="Arial" w:ascii="Arial"/>
          <w:i/>
          <w:color w:val="505DE6"/>
          <w:spacing w:val="36"/>
          <w:w w:val="44"/>
          <w:position w:val="1"/>
          <w:sz w:val="32"/>
          <w:szCs w:val="32"/>
        </w:rPr>
        <w:t> </w:t>
      </w:r>
      <w:r>
        <w:rPr>
          <w:rFonts w:cs="Arial" w:hAnsi="Arial" w:eastAsia="Arial" w:ascii="Arial"/>
          <w:i/>
          <w:color w:val="505DE6"/>
          <w:spacing w:val="0"/>
          <w:w w:val="100"/>
          <w:position w:val="1"/>
          <w:sz w:val="32"/>
          <w:szCs w:val="32"/>
        </w:rPr>
        <w:t>"-_ft.</w:t>
      </w:r>
      <w:r>
        <w:rPr>
          <w:rFonts w:cs="Arial" w:hAnsi="Arial" w:eastAsia="Arial" w:ascii="Arial"/>
          <w:i/>
          <w:color w:val="505DE6"/>
          <w:spacing w:val="66"/>
          <w:w w:val="100"/>
          <w:position w:val="1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505DE6"/>
          <w:spacing w:val="0"/>
          <w:w w:val="100"/>
          <w:position w:val="1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color w:val="505DE6"/>
          <w:spacing w:val="0"/>
          <w:w w:val="100"/>
          <w:position w:val="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505DE6"/>
          <w:spacing w:val="3"/>
          <w:w w:val="100"/>
          <w:position w:val="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6970DF"/>
          <w:spacing w:val="0"/>
          <w:w w:val="69"/>
          <w:position w:val="1"/>
          <w:sz w:val="28"/>
          <w:szCs w:val="28"/>
        </w:rPr>
        <w:t>~</w:t>
      </w:r>
      <w:r>
        <w:rPr>
          <w:rFonts w:cs="Times New Roman" w:hAnsi="Times New Roman" w:eastAsia="Times New Roman" w:ascii="Times New Roman"/>
          <w:color w:val="6970DF"/>
          <w:spacing w:val="11"/>
          <w:w w:val="69"/>
          <w:position w:val="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7C7CD1"/>
          <w:spacing w:val="0"/>
          <w:w w:val="21"/>
          <w:position w:val="1"/>
          <w:sz w:val="28"/>
          <w:szCs w:val="28"/>
        </w:rPr>
        <w:t>..</w:t>
      </w:r>
      <w:r>
        <w:rPr>
          <w:rFonts w:cs="Times New Roman" w:hAnsi="Times New Roman" w:eastAsia="Times New Roman" w:ascii="Times New Roman"/>
          <w:color w:val="6B6BBD"/>
          <w:spacing w:val="0"/>
          <w:w w:val="21"/>
          <w:position w:val="1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6B6BBD"/>
          <w:spacing w:val="0"/>
          <w:w w:val="21"/>
          <w:position w:val="1"/>
          <w:sz w:val="28"/>
          <w:szCs w:val="28"/>
        </w:rPr>
        <w:t>    </w:t>
      </w:r>
      <w:r>
        <w:rPr>
          <w:rFonts w:cs="Times New Roman" w:hAnsi="Times New Roman" w:eastAsia="Times New Roman" w:ascii="Times New Roman"/>
          <w:color w:val="6B6BBD"/>
          <w:spacing w:val="12"/>
          <w:w w:val="21"/>
          <w:position w:val="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52"/>
          <w:position w:val="1"/>
          <w:sz w:val="44"/>
          <w:szCs w:val="44"/>
        </w:rPr>
        <w:t>,o!!.</w:t>
      </w:r>
      <w:r>
        <w:rPr>
          <w:rFonts w:cs="Times New Roman" w:hAnsi="Times New Roman" w:eastAsia="Times New Roman" w:ascii="Times New Roman"/>
          <w:i/>
          <w:color w:val="6970DF"/>
          <w:spacing w:val="0"/>
          <w:w w:val="31"/>
          <w:position w:val="1"/>
          <w:sz w:val="44"/>
          <w:szCs w:val="44"/>
        </w:rPr>
        <w:t>&lt;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47"/>
          <w:position w:val="1"/>
          <w:sz w:val="44"/>
          <w:szCs w:val="44"/>
        </w:rPr>
        <w:t>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right"/>
        <w:spacing w:lineRule="exact" w:line="240"/>
        <w:ind w:right="363"/>
      </w:pPr>
      <w:r>
        <w:rPr>
          <w:rFonts w:cs="Arial" w:hAnsi="Arial" w:eastAsia="Arial" w:ascii="Arial"/>
          <w:i/>
          <w:color w:val="6970DF"/>
          <w:w w:val="26"/>
          <w:position w:val="1"/>
          <w:sz w:val="20"/>
          <w:szCs w:val="20"/>
        </w:rPr>
        <w:t>.</w:t>
      </w:r>
      <w:r>
        <w:rPr>
          <w:rFonts w:cs="Arial" w:hAnsi="Arial" w:eastAsia="Arial" w:ascii="Arial"/>
          <w:i/>
          <w:color w:val="6970DF"/>
          <w:spacing w:val="-27"/>
          <w:w w:val="100"/>
          <w:position w:val="1"/>
          <w:sz w:val="20"/>
          <w:szCs w:val="20"/>
        </w:rPr>
        <w:t> </w:t>
      </w:r>
      <w:r>
        <w:rPr>
          <w:rFonts w:cs="Arial" w:hAnsi="Arial" w:eastAsia="Arial" w:ascii="Arial"/>
          <w:i/>
          <w:color w:val="7C7CD1"/>
          <w:spacing w:val="0"/>
          <w:w w:val="40"/>
          <w:position w:val="1"/>
          <w:sz w:val="20"/>
          <w:szCs w:val="20"/>
        </w:rPr>
        <w:t>..:</w:t>
      </w:r>
      <w:r>
        <w:rPr>
          <w:rFonts w:cs="Arial" w:hAnsi="Arial" w:eastAsia="Arial" w:ascii="Arial"/>
          <w:i/>
          <w:color w:val="6970DF"/>
          <w:spacing w:val="0"/>
          <w:w w:val="101"/>
          <w:position w:val="1"/>
          <w:sz w:val="20"/>
          <w:szCs w:val="20"/>
        </w:rPr>
        <w:t>~,</w:t>
      </w:r>
      <w:r>
        <w:rPr>
          <w:rFonts w:cs="Arial" w:hAnsi="Arial" w:eastAsia="Arial" w:ascii="Arial"/>
          <w:i/>
          <w:color w:val="505DE6"/>
          <w:spacing w:val="0"/>
          <w:w w:val="110"/>
          <w:position w:val="1"/>
          <w:sz w:val="20"/>
          <w:szCs w:val="20"/>
        </w:rPr>
        <w:t>~~I</w:t>
      </w:r>
      <w:r>
        <w:rPr>
          <w:rFonts w:cs="Arial" w:hAnsi="Arial" w:eastAsia="Arial" w:ascii="Arial"/>
          <w:i/>
          <w:color w:val="505DE6"/>
          <w:spacing w:val="0"/>
          <w:w w:val="100"/>
          <w:position w:val="1"/>
          <w:sz w:val="20"/>
          <w:szCs w:val="20"/>
        </w:rPr>
        <w:t>     </w:t>
      </w:r>
      <w:r>
        <w:rPr>
          <w:rFonts w:cs="Arial" w:hAnsi="Arial" w:eastAsia="Arial" w:ascii="Arial"/>
          <w:i/>
          <w:color w:val="505DE6"/>
          <w:spacing w:val="0"/>
          <w:w w:val="77"/>
          <w:position w:val="1"/>
          <w:sz w:val="18"/>
          <w:szCs w:val="18"/>
        </w:rPr>
        <w:t>f\J</w:t>
      </w:r>
      <w:r>
        <w:rPr>
          <w:rFonts w:cs="Arial" w:hAnsi="Arial" w:eastAsia="Arial" w:ascii="Arial"/>
          <w:i/>
          <w:color w:val="505DE6"/>
          <w:spacing w:val="0"/>
          <w:w w:val="77"/>
          <w:position w:val="1"/>
          <w:sz w:val="18"/>
          <w:szCs w:val="18"/>
        </w:rPr>
        <w:t> </w:t>
      </w:r>
      <w:r>
        <w:rPr>
          <w:rFonts w:cs="Arial" w:hAnsi="Arial" w:eastAsia="Arial" w:ascii="Arial"/>
          <w:i/>
          <w:color w:val="505DE6"/>
          <w:spacing w:val="36"/>
          <w:w w:val="77"/>
          <w:position w:val="1"/>
          <w:sz w:val="18"/>
          <w:szCs w:val="18"/>
        </w:rPr>
        <w:t> </w:t>
      </w:r>
      <w:r>
        <w:rPr>
          <w:rFonts w:cs="Arial" w:hAnsi="Arial" w:eastAsia="Arial" w:ascii="Arial"/>
          <w:i/>
          <w:color w:val="505DE6"/>
          <w:spacing w:val="0"/>
          <w:w w:val="100"/>
          <w:position w:val="1"/>
          <w:sz w:val="18"/>
          <w:szCs w:val="18"/>
        </w:rPr>
        <w:t>~</w:t>
      </w:r>
      <w:r>
        <w:rPr>
          <w:rFonts w:cs="Arial" w:hAnsi="Arial" w:eastAsia="Arial" w:ascii="Arial"/>
          <w:i/>
          <w:color w:val="505DE6"/>
          <w:spacing w:val="0"/>
          <w:w w:val="100"/>
          <w:position w:val="1"/>
          <w:sz w:val="18"/>
          <w:szCs w:val="18"/>
        </w:rPr>
        <w:t>    </w:t>
      </w:r>
      <w:r>
        <w:rPr>
          <w:rFonts w:cs="Arial" w:hAnsi="Arial" w:eastAsia="Arial" w:ascii="Arial"/>
          <w:i/>
          <w:color w:val="505DE6"/>
          <w:spacing w:val="48"/>
          <w:w w:val="100"/>
          <w:position w:val="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100"/>
          <w:position w:val="1"/>
          <w:sz w:val="26"/>
          <w:szCs w:val="26"/>
        </w:rPr>
        <w:t>~~q~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100"/>
          <w:position w:val="1"/>
          <w:sz w:val="26"/>
          <w:szCs w:val="26"/>
        </w:rPr>
        <w:t>  </w:t>
      </w:r>
      <w:r>
        <w:rPr>
          <w:rFonts w:cs="Times New Roman" w:hAnsi="Times New Roman" w:eastAsia="Times New Roman" w:ascii="Times New Roman"/>
          <w:i/>
          <w:color w:val="505DE6"/>
          <w:spacing w:val="11"/>
          <w:w w:val="100"/>
          <w:position w:val="1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i/>
          <w:color w:val="505DE6"/>
          <w:spacing w:val="0"/>
          <w:w w:val="37"/>
          <w:position w:val="1"/>
          <w:sz w:val="26"/>
          <w:szCs w:val="26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right"/>
        <w:spacing w:lineRule="exact" w:line="180"/>
        <w:ind w:right="772"/>
      </w:pPr>
      <w:r>
        <w:pict>
          <v:shape type="#_x0000_t202" style="position:absolute;margin-left:439.6pt;margin-top:0.932639pt;width:3.3062pt;height:17pt;mso-position-horizontal-relative:page;mso-position-vertical-relative:paragraph;z-index:-1631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34"/>
                      <w:szCs w:val="34"/>
                    </w:rPr>
                    <w:jc w:val="left"/>
                    <w:spacing w:lineRule="exact" w:line="340"/>
                    <w:ind w:right="-71"/>
                  </w:pPr>
                  <w:r>
                    <w:rPr>
                      <w:rFonts w:cs="Arial" w:hAnsi="Arial" w:eastAsia="Arial" w:ascii="Arial"/>
                      <w:color w:val="505DE6"/>
                      <w:spacing w:val="0"/>
                      <w:w w:val="35"/>
                      <w:sz w:val="34"/>
                      <w:szCs w:val="34"/>
                    </w:rPr>
                    <w:t>..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34"/>
                      <w:szCs w:val="34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i/>
          <w:color w:val="505DE6"/>
          <w:w w:val="240"/>
          <w:position w:val="-3"/>
          <w:sz w:val="20"/>
          <w:szCs w:val="20"/>
        </w:rPr>
        <w:t>'</w:t>
      </w:r>
      <w:r>
        <w:rPr>
          <w:rFonts w:cs="Arial" w:hAnsi="Arial" w:eastAsia="Arial" w:ascii="Arial"/>
          <w:i/>
          <w:color w:val="6970DF"/>
          <w:w w:val="47"/>
          <w:position w:val="-3"/>
          <w:sz w:val="20"/>
          <w:szCs w:val="20"/>
        </w:rPr>
        <w:t>~</w:t>
      </w:r>
      <w:r>
        <w:rPr>
          <w:rFonts w:cs="Arial" w:hAnsi="Arial" w:eastAsia="Arial" w:ascii="Arial"/>
          <w:i/>
          <w:color w:val="505DE6"/>
          <w:w w:val="37"/>
          <w:position w:val="-3"/>
          <w:sz w:val="20"/>
          <w:szCs w:val="20"/>
        </w:rPr>
        <w:t>·</w:t>
      </w:r>
      <w:r>
        <w:rPr>
          <w:rFonts w:cs="Arial" w:hAnsi="Arial" w:eastAsia="Arial" w:ascii="Arial"/>
          <w:i/>
          <w:color w:val="505DE6"/>
          <w:w w:val="100"/>
          <w:position w:val="-3"/>
          <w:sz w:val="20"/>
          <w:szCs w:val="20"/>
        </w:rPr>
        <w:t> </w:t>
      </w:r>
      <w:r>
        <w:rPr>
          <w:rFonts w:cs="Arial" w:hAnsi="Arial" w:eastAsia="Arial" w:ascii="Arial"/>
          <w:i/>
          <w:color w:val="505DE6"/>
          <w:spacing w:val="-3"/>
          <w:w w:val="100"/>
          <w:position w:val="-3"/>
          <w:sz w:val="20"/>
          <w:szCs w:val="20"/>
        </w:rPr>
        <w:t> </w:t>
      </w:r>
      <w:r>
        <w:rPr>
          <w:rFonts w:cs="Arial" w:hAnsi="Arial" w:eastAsia="Arial" w:ascii="Arial"/>
          <w:i/>
          <w:color w:val="505DE6"/>
          <w:spacing w:val="0"/>
          <w:w w:val="100"/>
          <w:position w:val="-3"/>
          <w:sz w:val="20"/>
          <w:szCs w:val="20"/>
        </w:rPr>
        <w:t>'lt::7r</w:t>
      </w:r>
      <w:r>
        <w:rPr>
          <w:rFonts w:cs="Arial" w:hAnsi="Arial" w:eastAsia="Arial" w:ascii="Arial"/>
          <w:i/>
          <w:color w:val="505DE6"/>
          <w:spacing w:val="-7"/>
          <w:w w:val="100"/>
          <w:position w:val="-3"/>
          <w:sz w:val="20"/>
          <w:szCs w:val="20"/>
        </w:rPr>
        <w:t> </w:t>
      </w:r>
      <w:r>
        <w:rPr>
          <w:rFonts w:cs="Arial" w:hAnsi="Arial" w:eastAsia="Arial" w:ascii="Arial"/>
          <w:color w:val="7E80B3"/>
          <w:spacing w:val="0"/>
          <w:w w:val="27"/>
          <w:position w:val="-3"/>
          <w:sz w:val="20"/>
          <w:szCs w:val="20"/>
        </w:rPr>
        <w:t>···</w:t>
      </w:r>
      <w:r>
        <w:rPr>
          <w:rFonts w:cs="Arial" w:hAnsi="Arial" w:eastAsia="Arial" w:ascii="Arial"/>
          <w:color w:val="505DE6"/>
          <w:spacing w:val="0"/>
          <w:w w:val="110"/>
          <w:position w:val="-3"/>
          <w:sz w:val="20"/>
          <w:szCs w:val="20"/>
        </w:rPr>
        <w:t>TO~</w:t>
      </w:r>
      <w:r>
        <w:rPr>
          <w:rFonts w:cs="Arial" w:hAnsi="Arial" w:eastAsia="Arial" w:ascii="Arial"/>
          <w:color w:val="505DE6"/>
          <w:spacing w:val="0"/>
          <w:w w:val="100"/>
          <w:position w:val="-3"/>
          <w:sz w:val="20"/>
          <w:szCs w:val="20"/>
        </w:rPr>
        <w:t>    </w:t>
      </w:r>
      <w:r>
        <w:rPr>
          <w:rFonts w:cs="Arial" w:hAnsi="Arial" w:eastAsia="Arial" w:ascii="Arial"/>
          <w:color w:val="505DE6"/>
          <w:spacing w:val="13"/>
          <w:w w:val="100"/>
          <w:position w:val="-3"/>
          <w:sz w:val="20"/>
          <w:szCs w:val="20"/>
        </w:rPr>
        <w:t> </w:t>
      </w:r>
      <w:r>
        <w:rPr>
          <w:rFonts w:cs="Arial" w:hAnsi="Arial" w:eastAsia="Arial" w:ascii="Arial"/>
          <w:color w:val="7C7CD1"/>
          <w:spacing w:val="0"/>
          <w:w w:val="41"/>
          <w:position w:val="-3"/>
          <w:sz w:val="20"/>
          <w:szCs w:val="20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lineRule="exact" w:line="140"/>
        <w:ind w:right="1237"/>
      </w:pPr>
      <w:r>
        <w:rPr>
          <w:rFonts w:cs="Arial" w:hAnsi="Arial" w:eastAsia="Arial" w:ascii="Arial"/>
          <w:color w:val="505DE6"/>
          <w:spacing w:val="-12"/>
          <w:w w:val="308"/>
          <w:position w:val="1"/>
          <w:sz w:val="18"/>
          <w:szCs w:val="18"/>
        </w:rPr>
        <w:t>~</w:t>
      </w:r>
      <w:r>
        <w:rPr>
          <w:rFonts w:cs="Times New Roman" w:hAnsi="Times New Roman" w:eastAsia="Times New Roman" w:ascii="Times New Roman"/>
          <w:color w:val="B6B8BD"/>
          <w:spacing w:val="-26"/>
          <w:w w:val="62"/>
          <w:position w:val="1"/>
          <w:sz w:val="18"/>
          <w:szCs w:val="18"/>
        </w:rPr>
        <w:t>-</w:t>
      </w:r>
      <w:r>
        <w:rPr>
          <w:rFonts w:cs="Arial" w:hAnsi="Arial" w:eastAsia="Arial" w:ascii="Arial"/>
          <w:color w:val="6970DF"/>
          <w:spacing w:val="-2"/>
          <w:w w:val="56"/>
          <w:position w:val="1"/>
          <w:sz w:val="18"/>
          <w:szCs w:val="18"/>
        </w:rPr>
        <w:t>.</w:t>
      </w:r>
      <w:r>
        <w:rPr>
          <w:rFonts w:cs="Times New Roman" w:hAnsi="Times New Roman" w:eastAsia="Times New Roman" w:ascii="Times New Roman"/>
          <w:color w:val="9A9CA5"/>
          <w:spacing w:val="-7"/>
          <w:w w:val="15"/>
          <w:position w:val="1"/>
          <w:sz w:val="18"/>
          <w:szCs w:val="18"/>
        </w:rPr>
        <w:t>-</w:t>
      </w:r>
      <w:r>
        <w:rPr>
          <w:rFonts w:cs="Arial" w:hAnsi="Arial" w:eastAsia="Arial" w:ascii="Arial"/>
          <w:color w:val="505DE6"/>
          <w:spacing w:val="-68"/>
          <w:w w:val="110"/>
          <w:position w:val="1"/>
          <w:sz w:val="18"/>
          <w:szCs w:val="18"/>
        </w:rPr>
        <w:t>~</w:t>
      </w:r>
      <w:r>
        <w:rPr>
          <w:rFonts w:cs="Arial" w:hAnsi="Arial" w:eastAsia="Arial" w:ascii="Arial"/>
          <w:color w:val="505DE6"/>
          <w:spacing w:val="0"/>
          <w:w w:val="41"/>
          <w:position w:val="1"/>
          <w:sz w:val="16"/>
          <w:szCs w:val="16"/>
        </w:rPr>
        <w:t>..</w:t>
      </w:r>
      <w:r>
        <w:rPr>
          <w:rFonts w:cs="Arial" w:hAnsi="Arial" w:eastAsia="Arial" w:ascii="Arial"/>
          <w:color w:val="505DE6"/>
          <w:spacing w:val="8"/>
          <w:w w:val="41"/>
          <w:position w:val="1"/>
          <w:sz w:val="16"/>
          <w:szCs w:val="16"/>
        </w:rPr>
        <w:t>.</w:t>
      </w:r>
      <w:r>
        <w:rPr>
          <w:rFonts w:cs="Arial" w:hAnsi="Arial" w:eastAsia="Arial" w:ascii="Arial"/>
          <w:color w:val="505DE6"/>
          <w:spacing w:val="-29"/>
          <w:w w:val="69"/>
          <w:position w:val="1"/>
          <w:sz w:val="18"/>
          <w:szCs w:val="18"/>
        </w:rPr>
        <w:t>.</w:t>
      </w:r>
      <w:r>
        <w:rPr>
          <w:rFonts w:cs="Arial" w:hAnsi="Arial" w:eastAsia="Arial" w:ascii="Arial"/>
          <w:color w:val="505DE6"/>
          <w:spacing w:val="-87"/>
          <w:w w:val="110"/>
          <w:position w:val="1"/>
          <w:sz w:val="18"/>
          <w:szCs w:val="18"/>
        </w:rPr>
        <w:t>~</w:t>
      </w:r>
      <w:r>
        <w:rPr>
          <w:rFonts w:cs="Arial" w:hAnsi="Arial" w:eastAsia="Arial" w:ascii="Arial"/>
          <w:color w:val="505DE6"/>
          <w:spacing w:val="0"/>
          <w:w w:val="69"/>
          <w:position w:val="1"/>
          <w:sz w:val="18"/>
          <w:szCs w:val="18"/>
        </w:rPr>
        <w:t>..</w:t>
      </w:r>
      <w:r>
        <w:rPr>
          <w:rFonts w:cs="Arial" w:hAnsi="Arial" w:eastAsia="Arial" w:ascii="Arial"/>
          <w:color w:val="505DE6"/>
          <w:spacing w:val="-16"/>
          <w:w w:val="69"/>
          <w:position w:val="1"/>
          <w:sz w:val="18"/>
          <w:szCs w:val="18"/>
        </w:rPr>
        <w:t>.</w:t>
      </w:r>
      <w:r>
        <w:rPr>
          <w:rFonts w:cs="Arial" w:hAnsi="Arial" w:eastAsia="Arial" w:ascii="Arial"/>
          <w:color w:val="505DE6"/>
          <w:spacing w:val="-99"/>
          <w:w w:val="110"/>
          <w:position w:val="1"/>
          <w:sz w:val="18"/>
          <w:szCs w:val="18"/>
        </w:rPr>
        <w:t>~</w:t>
      </w:r>
      <w:r>
        <w:rPr>
          <w:rFonts w:cs="Arial" w:hAnsi="Arial" w:eastAsia="Arial" w:ascii="Arial"/>
          <w:color w:val="505DE6"/>
          <w:spacing w:val="0"/>
          <w:w w:val="69"/>
          <w:position w:val="1"/>
          <w:sz w:val="18"/>
          <w:szCs w:val="18"/>
        </w:rPr>
        <w:t>,</w:t>
      </w:r>
      <w:r>
        <w:rPr>
          <w:rFonts w:cs="Arial" w:hAnsi="Arial" w:eastAsia="Arial" w:ascii="Arial"/>
          <w:color w:val="505DE6"/>
          <w:spacing w:val="-1"/>
          <w:w w:val="69"/>
          <w:position w:val="1"/>
          <w:sz w:val="18"/>
          <w:szCs w:val="18"/>
        </w:rPr>
        <w:t>_</w:t>
      </w:r>
      <w:r>
        <w:rPr>
          <w:rFonts w:cs="Arial" w:hAnsi="Arial" w:eastAsia="Arial" w:ascii="Arial"/>
          <w:color w:val="7C7CD1"/>
          <w:spacing w:val="0"/>
          <w:w w:val="10"/>
          <w:position w:val="1"/>
          <w:sz w:val="18"/>
          <w:szCs w:val="18"/>
        </w:rPr>
        <w:t>.</w:t>
      </w:r>
      <w:r>
        <w:rPr>
          <w:rFonts w:cs="Arial" w:hAnsi="Arial" w:eastAsia="Arial" w:ascii="Arial"/>
          <w:color w:val="7C7CD1"/>
          <w:spacing w:val="0"/>
          <w:w w:val="100"/>
          <w:position w:val="1"/>
          <w:sz w:val="18"/>
          <w:szCs w:val="18"/>
        </w:rPr>
        <w:t>  </w:t>
      </w:r>
      <w:r>
        <w:rPr>
          <w:rFonts w:cs="Arial" w:hAnsi="Arial" w:eastAsia="Arial" w:ascii="Arial"/>
          <w:color w:val="7C7CD1"/>
          <w:spacing w:val="3"/>
          <w:w w:val="100"/>
          <w:position w:val="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505DE6"/>
          <w:spacing w:val="0"/>
          <w:w w:val="58"/>
          <w:position w:val="1"/>
          <w:sz w:val="18"/>
          <w:szCs w:val="18"/>
        </w:rPr>
        <w:t>_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7" w:lineRule="exact" w:line="200"/>
        <w:sectPr>
          <w:pgMar w:header="0" w:footer="0" w:top="400" w:bottom="280" w:left="1320" w:right="920"/>
          <w:headerReference w:type="default" r:id="rId7"/>
          <w:pgSz w:w="11920" w:h="16840"/>
        </w:sectPr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475" w:right="-50"/>
      </w:pPr>
      <w:r>
        <w:rPr>
          <w:rFonts w:cs="Arial" w:hAnsi="Arial" w:eastAsia="Arial" w:ascii="Arial"/>
          <w:color w:val="757575"/>
          <w:spacing w:val="0"/>
          <w:w w:val="100"/>
          <w:sz w:val="20"/>
          <w:szCs w:val="20"/>
        </w:rPr>
        <w:t>Copyright</w:t>
      </w:r>
      <w:r>
        <w:rPr>
          <w:rFonts w:cs="Arial" w:hAnsi="Arial" w:eastAsia="Arial" w:ascii="Arial"/>
          <w:color w:val="444444"/>
          <w:spacing w:val="0"/>
          <w:w w:val="100"/>
          <w:sz w:val="20"/>
          <w:szCs w:val="20"/>
        </w:rPr>
        <w:t>@</w:t>
      </w:r>
      <w:r>
        <w:rPr>
          <w:rFonts w:cs="Arial" w:hAnsi="Arial" w:eastAsia="Arial" w:ascii="Arial"/>
          <w:color w:val="444444"/>
          <w:spacing w:val="48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57575"/>
          <w:spacing w:val="0"/>
          <w:w w:val="82"/>
          <w:sz w:val="20"/>
          <w:szCs w:val="20"/>
        </w:rPr>
        <w:t>P</w:t>
      </w:r>
      <w:r>
        <w:rPr>
          <w:rFonts w:cs="Arial" w:hAnsi="Arial" w:eastAsia="Arial" w:ascii="Arial"/>
          <w:color w:val="878787"/>
          <w:spacing w:val="0"/>
          <w:w w:val="63"/>
          <w:sz w:val="20"/>
          <w:szCs w:val="20"/>
        </w:rPr>
        <w:t>.</w:t>
      </w:r>
      <w:r>
        <w:rPr>
          <w:rFonts w:cs="Arial" w:hAnsi="Arial" w:eastAsia="Arial" w:ascii="Arial"/>
          <w:color w:val="757575"/>
          <w:spacing w:val="0"/>
          <w:w w:val="100"/>
          <w:sz w:val="20"/>
          <w:szCs w:val="20"/>
        </w:rPr>
        <w:t>\ZYGEO</w:t>
      </w:r>
      <w:r>
        <w:rPr>
          <w:rFonts w:cs="Arial" w:hAnsi="Arial" w:eastAsia="Arial" w:ascii="Arial"/>
          <w:color w:val="757575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57575"/>
          <w:spacing w:val="-1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57575"/>
          <w:spacing w:val="0"/>
          <w:w w:val="100"/>
          <w:sz w:val="20"/>
          <w:szCs w:val="20"/>
        </w:rPr>
        <w:t>PROIECT</w:t>
      </w:r>
      <w:r>
        <w:rPr>
          <w:rFonts w:cs="Arial" w:hAnsi="Arial" w:eastAsia="Arial" w:ascii="Arial"/>
          <w:color w:val="757575"/>
          <w:spacing w:val="-2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57575"/>
          <w:spacing w:val="0"/>
          <w:w w:val="100"/>
          <w:sz w:val="20"/>
          <w:szCs w:val="20"/>
        </w:rPr>
        <w:t>S.R.L.</w:t>
      </w:r>
      <w:r>
        <w:rPr>
          <w:rFonts w:cs="Arial" w:hAnsi="Arial" w:eastAsia="Arial" w:ascii="Arial"/>
          <w:color w:val="757575"/>
          <w:spacing w:val="-40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57575"/>
          <w:spacing w:val="0"/>
          <w:w w:val="100"/>
          <w:sz w:val="20"/>
          <w:szCs w:val="20"/>
        </w:rPr>
        <w:t>-</w:t>
      </w:r>
      <w:r>
        <w:rPr>
          <w:rFonts w:cs="Arial" w:hAnsi="Arial" w:eastAsia="Arial" w:ascii="Arial"/>
          <w:color w:val="757575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57575"/>
          <w:spacing w:val="0"/>
          <w:w w:val="100"/>
          <w:sz w:val="20"/>
          <w:szCs w:val="20"/>
        </w:rPr>
        <w:t>Romania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/>
        <w:sectPr>
          <w:type w:val="continuous"/>
          <w:pgSz w:w="11920" w:h="16840"/>
          <w:pgMar w:top="1280" w:bottom="280" w:left="1320" w:right="920"/>
          <w:cols w:num="2" w:equalWidth="off">
            <w:col w:w="7063" w:space="759"/>
            <w:col w:w="1858"/>
          </w:cols>
        </w:sectPr>
      </w:pPr>
      <w:r>
        <w:br w:type="column"/>
      </w:r>
      <w:r>
        <w:rPr>
          <w:rFonts w:cs="Arial" w:hAnsi="Arial" w:eastAsia="Arial" w:ascii="Arial"/>
          <w:color w:val="666666"/>
          <w:spacing w:val="0"/>
          <w:w w:val="100"/>
          <w:sz w:val="20"/>
          <w:szCs w:val="20"/>
        </w:rPr>
        <w:t>Pagina</w:t>
      </w:r>
      <w:r>
        <w:rPr>
          <w:rFonts w:cs="Arial" w:hAnsi="Arial" w:eastAsia="Arial" w:ascii="Arial"/>
          <w:color w:val="666666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color w:val="757575"/>
          <w:spacing w:val="0"/>
          <w:w w:val="78"/>
          <w:sz w:val="20"/>
          <w:szCs w:val="20"/>
        </w:rPr>
        <w:t>11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8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34" w:lineRule="exact" w:line="220"/>
        <w:ind w:left="1142"/>
      </w:pPr>
      <w:r>
        <w:rPr>
          <w:rFonts w:cs="Arial" w:hAnsi="Arial" w:eastAsia="Arial" w:ascii="Arial"/>
          <w:spacing w:val="0"/>
          <w:w w:val="110"/>
          <w:position w:val="-1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position w:val="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1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20"/>
          <w:szCs w:val="20"/>
        </w:rPr>
        <w:jc w:val="right"/>
        <w:spacing w:before="34"/>
        <w:ind w:right="812"/>
      </w:pPr>
      <w:r>
        <w:rPr>
          <w:rFonts w:cs="Arial" w:hAnsi="Arial" w:eastAsia="Arial" w:ascii="Arial"/>
          <w:spacing w:val="0"/>
          <w:w w:val="11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spacing w:lineRule="exact" w:line="240"/>
        <w:ind w:left="4172" w:right="3670"/>
      </w:pPr>
      <w:r>
        <w:rPr>
          <w:rFonts w:cs="Times New Roman" w:hAnsi="Times New Roman" w:eastAsia="Times New Roman" w:ascii="Times New Roman"/>
          <w:spacing w:val="0"/>
          <w:w w:val="90"/>
          <w:sz w:val="22"/>
          <w:szCs w:val="22"/>
        </w:rPr>
        <w:t>Str.</w:t>
      </w:r>
      <w:r>
        <w:rPr>
          <w:rFonts w:cs="Times New Roman" w:hAnsi="Times New Roman" w:eastAsia="Times New Roman" w:ascii="Times New Roman"/>
          <w:spacing w:val="-4"/>
          <w:w w:val="9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90"/>
          <w:sz w:val="22"/>
          <w:szCs w:val="22"/>
        </w:rPr>
        <w:t>Andrei</w:t>
      </w:r>
      <w:r>
        <w:rPr>
          <w:rFonts w:cs="Times New Roman" w:hAnsi="Times New Roman" w:eastAsia="Times New Roman" w:ascii="Times New Roman"/>
          <w:spacing w:val="10"/>
          <w:w w:val="9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90"/>
          <w:sz w:val="22"/>
          <w:szCs w:val="22"/>
        </w:rPr>
        <w:t>Muresanu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center"/>
        <w:spacing w:lineRule="exact" w:line="220"/>
        <w:ind w:left="4740" w:right="4267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20"/>
          <w:szCs w:val="20"/>
        </w:rPr>
        <w:t>(asfalt)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200"/>
        <w:ind w:left="263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2"/>
          <w:szCs w:val="12"/>
        </w:rPr>
        <w:t>•</w:t>
      </w:r>
      <w:r>
        <w:rPr>
          <w:rFonts w:cs="Times New Roman" w:hAnsi="Times New Roman" w:eastAsia="Times New Roman" w:ascii="Times New Roman"/>
          <w:spacing w:val="29"/>
          <w:w w:val="100"/>
          <w:position w:val="-1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2"/>
          <w:szCs w:val="12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position w:val="-1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2"/>
          <w:szCs w:val="1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2"/>
          <w:szCs w:val="12"/>
        </w:rPr>
        <w:t>    </w:t>
      </w:r>
      <w:r>
        <w:rPr>
          <w:rFonts w:cs="Times New Roman" w:hAnsi="Times New Roman" w:eastAsia="Times New Roman" w:ascii="Times New Roman"/>
          <w:spacing w:val="3"/>
          <w:w w:val="100"/>
          <w:position w:val="-1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spacing w:val="0"/>
          <w:w w:val="91"/>
          <w:position w:val="-1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spacing w:val="-28"/>
          <w:w w:val="100"/>
          <w:position w:val="-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86"/>
          <w:position w:val="-1"/>
          <w:sz w:val="18"/>
          <w:szCs w:val="18"/>
        </w:rPr>
        <w:t>roruar</w:t>
      </w:r>
      <w:r>
        <w:rPr>
          <w:rFonts w:cs="Times New Roman" w:hAnsi="Times New Roman" w:eastAsia="Times New Roman" w:ascii="Times New Roman"/>
          <w:spacing w:val="5"/>
          <w:w w:val="86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6"/>
          <w:szCs w:val="16"/>
        </w:rPr>
        <w:t>(asfalt)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6"/>
          <w:szCs w:val="16"/>
        </w:rPr>
      </w:r>
    </w:p>
    <w:p>
      <w:pPr>
        <w:rPr>
          <w:sz w:val="14"/>
          <w:szCs w:val="14"/>
        </w:rPr>
        <w:jc w:val="left"/>
        <w:spacing w:before="2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right"/>
        <w:spacing w:before="39" w:lineRule="exact" w:line="180"/>
        <w:ind w:right="807"/>
      </w:pP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Trotuar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86"/>
          <w:sz w:val="16"/>
          <w:szCs w:val="16"/>
        </w:rPr>
        <w:t>(asfalt)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</w:r>
    </w:p>
    <w:p>
      <w:pPr>
        <w:rPr>
          <w:sz w:val="19"/>
          <w:szCs w:val="19"/>
        </w:rPr>
        <w:jc w:val="left"/>
        <w:spacing w:before="4" w:lineRule="exact" w:line="180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center"/>
        <w:spacing w:before="34"/>
        <w:ind w:left="3410" w:right="3982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A.</w:t>
      </w:r>
      <w:r>
        <w:rPr>
          <w:rFonts w:cs="Times New Roman" w:hAnsi="Times New Roman" w:eastAsia="Times New Roman" w:ascii="Times New Roman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Date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rcferitoare</w:t>
      </w:r>
      <w:r>
        <w:rPr>
          <w:rFonts w:cs="Times New Roman" w:hAnsi="Times New Roman" w:eastAsia="Times New Roman" w:ascii="Times New Roman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</w:t>
      </w:r>
      <w:r>
        <w:rPr>
          <w:rFonts w:cs="Times New Roman" w:hAnsi="Times New Roman" w:eastAsia="Times New Roman" w:ascii="Times New Roman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teren</w:t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ind w:left="3138"/>
      </w:pPr>
      <w:r>
        <w:rPr>
          <w:rFonts w:cs="Arial" w:hAnsi="Arial" w:eastAsia="Arial" w:ascii="Arial"/>
          <w:spacing w:val="0"/>
          <w:w w:val="90"/>
          <w:sz w:val="18"/>
          <w:szCs w:val="18"/>
        </w:rPr>
        <w:t>Suprafata</w:t>
      </w:r>
      <w:r>
        <w:rPr>
          <w:rFonts w:cs="Arial" w:hAnsi="Arial" w:eastAsia="Arial" w:ascii="Arial"/>
          <w:spacing w:val="30"/>
          <w:w w:val="9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(mp)</w:t>
      </w:r>
      <w:r>
        <w:rPr>
          <w:rFonts w:cs="Arial" w:hAnsi="Arial" w:eastAsia="Arial" w:ascii="Arial"/>
          <w:spacing w:val="0"/>
          <w:w w:val="100"/>
          <w:sz w:val="18"/>
          <w:szCs w:val="18"/>
        </w:rPr>
      </w:r>
    </w:p>
    <w:p>
      <w:pPr>
        <w:rPr>
          <w:sz w:val="10"/>
          <w:szCs w:val="10"/>
        </w:rPr>
        <w:jc w:val="left"/>
        <w:spacing w:before="2" w:lineRule="exact" w:line="100"/>
      </w:pPr>
      <w:r>
        <w:rPr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center"/>
        <w:spacing w:lineRule="exact" w:line="220"/>
        <w:ind w:left="3531" w:right="4121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921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                          </w:t>
      </w:r>
      <w:r>
        <w:rPr>
          <w:rFonts w:cs="Times New Roman" w:hAnsi="Times New Roman" w:eastAsia="Times New Roman" w:ascii="Times New Roman"/>
          <w:spacing w:val="10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91"/>
          <w:position w:val="0"/>
          <w:sz w:val="20"/>
          <w:szCs w:val="20"/>
        </w:rPr>
        <w:t>Tcrcn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5" w:lineRule="exact" w:line="260"/>
        <w:sectPr>
          <w:pgMar w:header="0" w:footer="0" w:top="1560" w:bottom="0" w:left="1680" w:right="580"/>
          <w:headerReference w:type="default" r:id="rId8"/>
          <w:pgSz w:w="11920" w:h="16840"/>
        </w:sectPr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24"/>
        <w:ind w:left="3369" w:right="-62"/>
      </w:pPr>
      <w:r>
        <w:pict>
          <v:shape type="#_x0000_t202" style="position:absolute;margin-left:109.56pt;margin-top:-85.8964pt;width:299.498pt;height:96.56pt;mso-position-horizontal-relative:page;mso-position-vertical-relative:paragraph;z-index:-1629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539" w:hRule="exact"/>
                    </w:trPr>
                    <w:tc>
                      <w:tcPr>
                        <w:tcW w:w="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jc w:val="left"/>
                          <w:spacing w:before="74"/>
                          <w:ind w:left="40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Cod</w:t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jc w:val="left"/>
                          <w:spacing w:lineRule="exact" w:line="220"/>
                          <w:ind w:left="9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CJ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jc w:val="center"/>
                          <w:spacing w:before="74"/>
                          <w:ind w:left="163" w:right="241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t>Destina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ia</w:t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jc w:val="center"/>
                          <w:spacing w:lineRule="exact" w:line="220"/>
                          <w:ind w:left="372" w:right="43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CAS</w:t>
                        </w:r>
                      </w:p>
                    </w:tc>
                    <w:tc>
                      <w:tcPr>
                        <w:tcW w:w="4284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211" w:hRule="exact"/>
                    </w:trPr>
                    <w:tc>
                      <w:tcPr>
                        <w:tcW w:w="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Arial" w:hAnsi="Arial" w:eastAsia="Arial" w:ascii="Arial"/>
                            <w:sz w:val="18"/>
                            <w:szCs w:val="18"/>
                          </w:rPr>
                          <w:jc w:val="left"/>
                          <w:spacing w:lineRule="exact" w:line="200"/>
                          <w:ind w:left="88"/>
                        </w:pPr>
                        <w:r>
                          <w:rPr>
                            <w:rFonts w:cs="Arial" w:hAnsi="Arial" w:eastAsia="Arial" w:ascii="Arial"/>
                            <w:spacing w:val="0"/>
                            <w:w w:val="111"/>
                            <w:sz w:val="18"/>
                            <w:szCs w:val="18"/>
                          </w:rPr>
                          <w:t>C2</w:t>
                        </w:r>
                        <w:r>
                          <w:rPr>
                            <w:rFonts w:cs="Arial" w:hAnsi="Arial" w:eastAsia="Arial" w:ascii="Arial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Arial" w:hAnsi="Arial" w:eastAsia="Arial" w:ascii="Arial"/>
                            <w:sz w:val="18"/>
                            <w:szCs w:val="18"/>
                          </w:rPr>
                          <w:jc w:val="center"/>
                          <w:spacing w:lineRule="exact" w:line="200"/>
                          <w:ind w:left="421" w:right="496"/>
                        </w:pPr>
                        <w:r>
                          <w:rPr>
                            <w:rFonts w:cs="Arial" w:hAnsi="Arial" w:eastAsia="Arial" w:ascii="Arial"/>
                            <w:spacing w:val="0"/>
                            <w:w w:val="111"/>
                            <w:sz w:val="18"/>
                            <w:szCs w:val="18"/>
                          </w:rPr>
                          <w:t>CA</w:t>
                        </w:r>
                        <w:r>
                          <w:rPr>
                            <w:rFonts w:cs="Arial" w:hAnsi="Arial" w:eastAsia="Arial" w:ascii="Arial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4284" w:type="dxa"/>
                        <w:vMerge w:val=""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440" w:hRule="exact"/>
                    </w:trPr>
                    <w:tc>
                      <w:tcPr>
                        <w:tcW w:w="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jc w:val="left"/>
                          <w:spacing w:lineRule="exact" w:line="200"/>
                          <w:ind w:left="88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C3</w:t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jc w:val="left"/>
                          <w:spacing w:lineRule="exact" w:line="200"/>
                          <w:ind w:left="88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C4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jc w:val="center"/>
                          <w:spacing w:before="4" w:lineRule="exact" w:line="200"/>
                          <w:ind w:left="438" w:right="5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CA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0"/>
                            <w:szCs w:val="20"/>
                          </w:rPr>
                          <w:t>CA</w:t>
                        </w:r>
                      </w:p>
                    </w:tc>
                    <w:tc>
                      <w:tcPr>
                        <w:tcW w:w="428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22"/>
                            <w:szCs w:val="22"/>
                          </w:rPr>
                          <w:jc w:val="left"/>
                          <w:spacing w:before="15" w:lineRule="exact" w:line="220"/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rPr>
                            <w:rFonts w:cs="Arial" w:hAnsi="Arial" w:eastAsia="Arial" w:ascii="Arial"/>
                            <w:sz w:val="16"/>
                            <w:szCs w:val="16"/>
                          </w:rPr>
                          <w:jc w:val="left"/>
                          <w:ind w:left="374"/>
                        </w:pPr>
                        <w:r>
                          <w:rPr>
                            <w:rFonts w:cs="Arial" w:hAnsi="Arial" w:eastAsia="Arial" w:ascii="Arial"/>
                            <w:color w:val="697482"/>
                            <w:spacing w:val="0"/>
                            <w:w w:val="110"/>
                            <w:sz w:val="16"/>
                            <w:szCs w:val="16"/>
                          </w:rPr>
                          <w:t>\t</w:t>
                        </w:r>
                        <w:r>
                          <w:rPr>
                            <w:rFonts w:cs="Arial" w:hAnsi="Arial" w:eastAsia="Arial" w:ascii="Arial"/>
                            <w:color w:val="000000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319" w:hRule="exact"/>
                    </w:trPr>
                    <w:tc>
                      <w:tcPr>
                        <w:tcW w:w="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2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spacing w:lineRule="exact" w:line="200"/>
                          <w:ind w:left="71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00"/>
                            <w:sz w:val="18"/>
                            <w:szCs w:val="18"/>
                          </w:rPr>
                          <w:t>Total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000000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428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423" w:hRule="exact"/>
                    </w:trPr>
                    <w:tc>
                      <w:tcPr>
                        <w:tcW w:w="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2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428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0"/>
                            <w:szCs w:val="20"/>
                          </w:rPr>
                          <w:jc w:val="left"/>
                          <w:spacing w:before="97"/>
                          <w:ind w:left="278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00"/>
                            <w:sz w:val="20"/>
                            <w:szCs w:val="20"/>
                          </w:rPr>
                          <w:t>Suprafata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48"/>
                            <w:w w:val="10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00"/>
                            <w:sz w:val="20"/>
                            <w:szCs w:val="20"/>
                          </w:rPr>
                          <w:t>totall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0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7"/>
                            <w:w w:val="10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10"/>
                            <w:sz w:val="20"/>
                            <w:szCs w:val="20"/>
                          </w:rPr>
                          <w:t>misuratl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45"/>
                            <w:w w:val="11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00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5"/>
                            <w:w w:val="10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00"/>
                            <w:sz w:val="20"/>
                            <w:szCs w:val="20"/>
                          </w:rPr>
                          <w:t>imobllului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-5"/>
                            <w:w w:val="10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0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38"/>
                            <w:w w:val="10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85"/>
                            <w:sz w:val="20"/>
                            <w:szCs w:val="20"/>
                          </w:rPr>
                          <w:t>921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25"/>
                            <w:w w:val="85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4F5252"/>
                            <w:spacing w:val="0"/>
                            <w:w w:val="100"/>
                            <w:sz w:val="20"/>
                            <w:szCs w:val="20"/>
                          </w:rPr>
                          <w:t>mp</w:t>
                        </w:r>
                        <w:r>
                          <w:rPr>
                            <w:rFonts w:cs="Times New Roman" w:hAnsi="Times New Roman" w:eastAsia="Times New Roman" w:ascii="Times New Roman"/>
                            <w:color w:val="000000"/>
                            <w:spacing w:val="0"/>
                            <w:w w:val="100"/>
                            <w:sz w:val="20"/>
                            <w:szCs w:val="20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20"/>
          <w:szCs w:val="20"/>
        </w:rPr>
        <w:t>Su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2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77"/>
          <w:sz w:val="28"/>
          <w:szCs w:val="28"/>
        </w:rPr>
        <w:t>rara</w:t>
      </w:r>
      <w:r>
        <w:rPr>
          <w:rFonts w:cs="Times New Roman" w:hAnsi="Times New Roman" w:eastAsia="Times New Roman" w:ascii="Times New Roman"/>
          <w:color w:val="4F5252"/>
          <w:spacing w:val="14"/>
          <w:w w:val="77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4F5252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20"/>
          <w:szCs w:val="20"/>
        </w:rPr>
        <w:t>din</w:t>
      </w:r>
      <w:r>
        <w:rPr>
          <w:rFonts w:cs="Times New Roman" w:hAnsi="Times New Roman" w:eastAsia="Times New Roman" w:ascii="Times New Roman"/>
          <w:color w:val="4F5252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20"/>
          <w:szCs w:val="20"/>
        </w:rPr>
        <w:t>act•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2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20"/>
          <w:szCs w:val="20"/>
        </w:rPr>
        <w:t>921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5" w:lineRule="exact" w:line="100"/>
      </w:pPr>
      <w:r>
        <w:br w:type="column"/>
      </w: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exact" w:line="220"/>
        <w:sectPr>
          <w:type w:val="continuous"/>
          <w:pgSz w:w="11920" w:h="16840"/>
          <w:pgMar w:top="1280" w:bottom="280" w:left="1680" w:right="580"/>
          <w:cols w:num="2" w:equalWidth="off">
            <w:col w:w="5287" w:space="679"/>
            <w:col w:w="3694"/>
          </w:cols>
        </w:sectPr>
      </w:pPr>
      <w:r>
        <w:rPr>
          <w:rFonts w:cs="Times New Roman" w:hAnsi="Times New Roman" w:eastAsia="Times New Roman" w:ascii="Times New Roman"/>
          <w:color w:val="4F5252"/>
          <w:spacing w:val="0"/>
          <w:w w:val="100"/>
          <w:position w:val="-1"/>
          <w:sz w:val="20"/>
          <w:szCs w:val="20"/>
        </w:rPr>
        <w:t>IDspector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before="10" w:lineRule="exact" w:line="160"/>
        <w:ind w:left="5404" w:right="1397" w:hanging="946"/>
      </w:pP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Confirm</w:t>
      </w:r>
      <w:r>
        <w:rPr>
          <w:rFonts w:cs="Times New Roman" w:hAnsi="Times New Roman" w:eastAsia="Times New Roman" w:ascii="Times New Roman"/>
          <w:color w:val="4F5252"/>
          <w:spacing w:val="-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intn)duce19</w:t>
      </w:r>
      <w:r>
        <w:rPr>
          <w:rFonts w:cs="Times New Roman" w:hAnsi="Times New Roman" w:eastAsia="Times New Roman" w:ascii="Times New Roman"/>
          <w:color w:val="4F5252"/>
          <w:spacing w:val="31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imobiMui</w:t>
      </w:r>
      <w:r>
        <w:rPr>
          <w:rFonts w:cs="Times New Roman" w:hAnsi="Times New Roman" w:eastAsia="Times New Roman" w:ascii="Times New Roman"/>
          <w:color w:val="4F5252"/>
          <w:spacing w:val="-4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in</w:t>
      </w:r>
      <w:r>
        <w:rPr>
          <w:rFonts w:cs="Times New Roman" w:hAnsi="Times New Roman" w:eastAsia="Times New Roman" w:ascii="Times New Roman"/>
          <w:color w:val="4F5252"/>
          <w:spacing w:val="4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baza</w:t>
      </w:r>
      <w:r>
        <w:rPr>
          <w:rFonts w:cs="Times New Roman" w:hAnsi="Times New Roman" w:eastAsia="Times New Roman" w:ascii="Times New Roman"/>
          <w:color w:val="4F5252"/>
          <w:spacing w:val="-1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de</w:t>
      </w:r>
      <w:r>
        <w:rPr>
          <w:rFonts w:cs="Times New Roman" w:hAnsi="Times New Roman" w:eastAsia="Times New Roman" w:ascii="Times New Roman"/>
          <w:color w:val="4F5252"/>
          <w:spacing w:val="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date</w:t>
      </w:r>
      <w:r>
        <w:rPr>
          <w:rFonts w:cs="Times New Roman" w:hAnsi="Times New Roman" w:eastAsia="Times New Roman" w:ascii="Times New Roman"/>
          <w:color w:val="4F5252"/>
          <w:spacing w:val="-4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inti:grall</w:t>
      </w:r>
      <w:r>
        <w:rPr>
          <w:rFonts w:cs="Times New Roman" w:hAnsi="Times New Roman" w:eastAsia="Times New Roman" w:ascii="Times New Roman"/>
          <w:color w:val="4F5252"/>
          <w:spacing w:val="-5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fi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86"/>
          <w:sz w:val="16"/>
          <w:szCs w:val="16"/>
        </w:rPr>
        <w:t>aln'lKiirca</w:t>
      </w:r>
      <w:r>
        <w:rPr>
          <w:rFonts w:cs="Times New Roman" w:hAnsi="Times New Roman" w:eastAsia="Times New Roman" w:ascii="Times New Roman"/>
          <w:color w:val="4F5252"/>
          <w:spacing w:val="34"/>
          <w:w w:val="8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numlrului</w:t>
      </w:r>
      <w:r>
        <w:rPr>
          <w:rFonts w:cs="Times New Roman" w:hAnsi="Times New Roman" w:eastAsia="Times New Roman" w:ascii="Times New Roman"/>
          <w:color w:val="4F5252"/>
          <w:spacing w:val="1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252"/>
          <w:spacing w:val="0"/>
          <w:w w:val="100"/>
          <w:sz w:val="16"/>
          <w:szCs w:val="16"/>
        </w:rPr>
        <w:t>cadasual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sz w:val="13"/>
          <w:szCs w:val="13"/>
        </w:rPr>
        <w:jc w:val="left"/>
        <w:spacing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/>
        <w:ind w:right="113"/>
        <w:sectPr>
          <w:type w:val="continuous"/>
          <w:pgSz w:w="11920" w:h="16840"/>
          <w:pgMar w:top="1280" w:bottom="280" w:left="1680" w:right="580"/>
        </w:sectPr>
      </w:pPr>
      <w:r>
        <w:rPr>
          <w:rFonts w:cs="Arial" w:hAnsi="Arial" w:eastAsia="Arial" w:ascii="Arial"/>
          <w:color w:val="878787"/>
          <w:spacing w:val="0"/>
          <w:w w:val="100"/>
          <w:sz w:val="16"/>
          <w:szCs w:val="16"/>
        </w:rPr>
        <w:t>-</w:t>
      </w:r>
      <w:r>
        <w:rPr>
          <w:rFonts w:cs="Arial" w:hAnsi="Arial" w:eastAsia="Arial" w:ascii="Arial"/>
          <w:color w:val="878787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878787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F5252"/>
          <w:spacing w:val="0"/>
          <w:w w:val="100"/>
          <w:sz w:val="16"/>
          <w:szCs w:val="16"/>
        </w:rPr>
        <w:t>'l</w:t>
      </w:r>
      <w:r>
        <w:rPr>
          <w:rFonts w:cs="Arial" w:hAnsi="Arial" w:eastAsia="Arial" w:ascii="Arial"/>
          <w:color w:val="4F5252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F5252"/>
          <w:spacing w:val="18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i/>
          <w:color w:val="4F5252"/>
          <w:spacing w:val="0"/>
          <w:w w:val="89"/>
          <w:sz w:val="18"/>
          <w:szCs w:val="18"/>
        </w:rPr>
        <w:t>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26"/>
          <w:szCs w:val="26"/>
        </w:rPr>
        <w:jc w:val="center"/>
        <w:spacing w:before="63" w:lineRule="auto" w:line="258"/>
        <w:ind w:left="98" w:right="374" w:firstLine="24"/>
      </w:pP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DESFllNTARE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57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STATIE</w:t>
      </w:r>
      <w:r>
        <w:rPr>
          <w:rFonts w:cs="Arial" w:hAnsi="Arial" w:eastAsia="Arial" w:ascii="Arial"/>
          <w:b/>
          <w:spacing w:val="64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DE</w:t>
      </w:r>
      <w:r>
        <w:rPr>
          <w:rFonts w:cs="Arial" w:hAnsi="Arial" w:eastAsia="Arial" w:ascii="Arial"/>
          <w:b/>
          <w:spacing w:val="32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DISTRIBUTIE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62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CARBURANTI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43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EXISTENTE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(C1,</w:t>
      </w:r>
      <w:r>
        <w:rPr>
          <w:rFonts w:cs="Arial" w:hAnsi="Arial" w:eastAsia="Arial" w:ascii="Arial"/>
          <w:b/>
          <w:spacing w:val="42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C2,</w:t>
      </w:r>
      <w:r>
        <w:rPr>
          <w:rFonts w:cs="Arial" w:hAnsi="Arial" w:eastAsia="Arial" w:ascii="Arial"/>
          <w:b/>
          <w:spacing w:val="42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C3,</w:t>
      </w:r>
      <w:r>
        <w:rPr>
          <w:rFonts w:cs="Arial" w:hAnsi="Arial" w:eastAsia="Arial" w:ascii="Arial"/>
          <w:b/>
          <w:spacing w:val="42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C4</w:t>
      </w:r>
      <w:r>
        <w:rPr>
          <w:rFonts w:cs="Arial" w:hAnsi="Arial" w:eastAsia="Arial" w:ascii="Arial"/>
          <w:b/>
          <w:spacing w:val="28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CU</w:t>
      </w:r>
      <w:r>
        <w:rPr>
          <w:rFonts w:cs="Arial" w:hAnsi="Arial" w:eastAsia="Arial" w:ascii="Arial"/>
          <w:b/>
          <w:spacing w:val="18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AMENAJARILE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47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AFERENTE),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48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SI</w:t>
      </w:r>
      <w:r>
        <w:rPr>
          <w:rFonts w:cs="Arial" w:hAnsi="Arial" w:eastAsia="Arial" w:ascii="Arial"/>
          <w:b/>
          <w:spacing w:val="33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CONSTRUIRE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STATIE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11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DE</w:t>
      </w:r>
      <w:r>
        <w:rPr>
          <w:rFonts w:cs="Arial" w:hAnsi="Arial" w:eastAsia="Arial" w:ascii="Arial"/>
          <w:b/>
          <w:spacing w:val="42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DISTRIBUTIE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33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CARBURANTI,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67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MIJLOACE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2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PUBLICITATE,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IMPREJMUIRE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57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TEREN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2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SI</w:t>
      </w:r>
      <w:r>
        <w:rPr>
          <w:rFonts w:cs="Arial" w:hAnsi="Arial" w:eastAsia="Arial" w:ascii="Arial"/>
          <w:b/>
          <w:spacing w:val="33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ORGANIZARE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47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DE</w:t>
      </w:r>
      <w:r>
        <w:rPr>
          <w:rFonts w:cs="Arial" w:hAnsi="Arial" w:eastAsia="Arial" w:ascii="Arial"/>
          <w:b/>
          <w:spacing w:val="23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SANTIER,</w:t>
      </w:r>
      <w:r>
        <w:rPr>
          <w:rFonts w:cs="Arial" w:hAnsi="Arial" w:eastAsia="Arial" w:ascii="Arial"/>
          <w:spacing w:val="0"/>
          <w:w w:val="100"/>
          <w:sz w:val="26"/>
          <w:szCs w:val="26"/>
        </w:rPr>
      </w:r>
    </w:p>
    <w:p>
      <w:pPr>
        <w:rPr>
          <w:rFonts w:cs="Arial" w:hAnsi="Arial" w:eastAsia="Arial" w:ascii="Arial"/>
          <w:sz w:val="26"/>
          <w:szCs w:val="26"/>
        </w:rPr>
        <w:jc w:val="center"/>
        <w:ind w:left="239" w:right="418"/>
      </w:pP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IN</w:t>
      </w:r>
      <w:r>
        <w:rPr>
          <w:rFonts w:cs="Arial" w:hAnsi="Arial" w:eastAsia="Arial" w:ascii="Arial"/>
          <w:b/>
          <w:spacing w:val="28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MUNICIPIUL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53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PLOIESTI,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6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STRADA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1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ANDREI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11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MURESANU,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48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NR.</w:t>
      </w:r>
      <w:r>
        <w:rPr>
          <w:rFonts w:cs="Arial" w:hAnsi="Arial" w:eastAsia="Arial" w:ascii="Arial"/>
          <w:b/>
          <w:spacing w:val="32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59</w:t>
      </w:r>
      <w:r>
        <w:rPr>
          <w:rFonts w:cs="Arial" w:hAnsi="Arial" w:eastAsia="Arial" w:ascii="Arial"/>
          <w:spacing w:val="0"/>
          <w:w w:val="100"/>
          <w:sz w:val="26"/>
          <w:szCs w:val="2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2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6"/>
          <w:szCs w:val="26"/>
        </w:rPr>
        <w:jc w:val="left"/>
        <w:ind w:left="1699"/>
      </w:pP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FISA</w:t>
      </w:r>
      <w:r>
        <w:rPr>
          <w:rFonts w:cs="Arial" w:hAnsi="Arial" w:eastAsia="Arial" w:ascii="Arial"/>
          <w:b/>
          <w:spacing w:val="37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FORAJULUI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29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GEOTEHNIC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57"/>
          <w:w w:val="100"/>
          <w:sz w:val="26"/>
          <w:szCs w:val="26"/>
        </w:rPr>
        <w:t> </w:t>
      </w:r>
      <w:r>
        <w:rPr>
          <w:rFonts w:cs="Arial" w:hAnsi="Arial" w:eastAsia="Arial" w:ascii="Arial"/>
          <w:b/>
          <w:spacing w:val="0"/>
          <w:w w:val="100"/>
          <w:sz w:val="26"/>
          <w:szCs w:val="26"/>
        </w:rPr>
        <w:t>F1</w:t>
      </w:r>
      <w:r>
        <w:rPr>
          <w:rFonts w:cs="Arial" w:hAnsi="Arial" w:eastAsia="Arial" w:ascii="Arial"/>
          <w:spacing w:val="0"/>
          <w:w w:val="100"/>
          <w:sz w:val="26"/>
          <w:szCs w:val="26"/>
        </w:rPr>
      </w:r>
    </w:p>
    <w:p>
      <w:pPr>
        <w:rPr>
          <w:sz w:val="19"/>
          <w:szCs w:val="19"/>
        </w:rPr>
        <w:jc w:val="left"/>
        <w:spacing w:before="4" w:lineRule="exact" w:line="180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ind w:left="538"/>
      </w:pPr>
      <w:r>
        <w:rPr>
          <w:rFonts w:cs="Times New Roman" w:hAnsi="Times New Roman" w:eastAsia="Times New Roman" w:ascii="Times New Roman"/>
          <w:color w:val="595959"/>
          <w:spacing w:val="0"/>
          <w:w w:val="100"/>
          <w:sz w:val="12"/>
          <w:szCs w:val="12"/>
        </w:rPr>
        <w:t>O.OOm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ind w:left="3086"/>
      </w:pP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Umplutura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eterogena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(pamant</w:t>
      </w:r>
      <w:r>
        <w:rPr>
          <w:rFonts w:cs="Arial" w:hAnsi="Arial" w:eastAsia="Arial" w:ascii="Arial"/>
          <w:color w:val="464846"/>
          <w:spacing w:val="4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argilos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cu</w:t>
      </w:r>
      <w:r>
        <w:rPr>
          <w:rFonts w:cs="Arial" w:hAnsi="Arial" w:eastAsia="Arial" w:ascii="Arial"/>
          <w:color w:val="464846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pietris</w:t>
      </w:r>
      <w:r>
        <w:rPr>
          <w:rFonts w:cs="Arial" w:hAnsi="Arial" w:eastAsia="Arial" w:ascii="Arial"/>
          <w:color w:val="464846"/>
          <w:spacing w:val="42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si</w:t>
      </w:r>
      <w:r>
        <w:rPr>
          <w:rFonts w:cs="Arial" w:hAnsi="Arial" w:eastAsia="Arial" w:ascii="Arial"/>
          <w:color w:val="464846"/>
          <w:spacing w:val="27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rare</w:t>
      </w:r>
      <w:r>
        <w:rPr>
          <w:rFonts w:cs="Arial" w:hAnsi="Arial" w:eastAsia="Arial" w:ascii="Arial"/>
          <w:color w:val="464846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fragmente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21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color w:val="464846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caramizi)</w:t>
      </w:r>
      <w:r>
        <w:rPr>
          <w:rFonts w:cs="Arial" w:hAnsi="Arial" w:eastAsia="Arial" w:ascii="Arial"/>
          <w:color w:val="000000"/>
          <w:spacing w:val="0"/>
          <w:w w:val="100"/>
          <w:sz w:val="16"/>
          <w:szCs w:val="16"/>
        </w:rPr>
      </w:r>
    </w:p>
    <w:p>
      <w:pPr>
        <w:rPr>
          <w:sz w:val="18"/>
          <w:szCs w:val="18"/>
        </w:rPr>
        <w:jc w:val="left"/>
        <w:spacing w:before="6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ind w:left="528"/>
      </w:pPr>
      <w:r>
        <w:rPr>
          <w:rFonts w:cs="Arial" w:hAnsi="Arial" w:eastAsia="Arial" w:ascii="Arial"/>
          <w:color w:val="595959"/>
          <w:spacing w:val="0"/>
          <w:w w:val="100"/>
          <w:sz w:val="12"/>
          <w:szCs w:val="12"/>
        </w:rPr>
        <w:t>0.90</w:t>
      </w:r>
      <w:r>
        <w:rPr>
          <w:rFonts w:cs="Arial" w:hAnsi="Arial" w:eastAsia="Arial" w:ascii="Arial"/>
          <w:color w:val="595959"/>
          <w:spacing w:val="7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595959"/>
          <w:spacing w:val="0"/>
          <w:w w:val="100"/>
          <w:sz w:val="12"/>
          <w:szCs w:val="12"/>
        </w:rPr>
        <w:t>m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sz w:val="11"/>
          <w:szCs w:val="11"/>
        </w:rPr>
        <w:jc w:val="left"/>
        <w:spacing w:before="9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ind w:left="3062"/>
      </w:pP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Argila,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maroniu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2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roscata,</w:t>
      </w:r>
      <w:r>
        <w:rPr>
          <w:rFonts w:cs="Arial" w:hAnsi="Arial" w:eastAsia="Arial" w:ascii="Arial"/>
          <w:color w:val="464846"/>
          <w:spacing w:val="44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plastic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vartoasa</w:t>
      </w:r>
      <w:r>
        <w:rPr>
          <w:rFonts w:cs="Arial" w:hAnsi="Arial" w:eastAsia="Arial" w:ascii="Arial"/>
          <w:color w:val="000000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5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ind w:left="523"/>
      </w:pPr>
      <w:r>
        <w:rPr>
          <w:rFonts w:cs="Arial" w:hAnsi="Arial" w:eastAsia="Arial" w:ascii="Arial"/>
          <w:color w:val="595959"/>
          <w:w w:val="91"/>
          <w:sz w:val="12"/>
          <w:szCs w:val="12"/>
        </w:rPr>
        <w:t>2</w:t>
      </w:r>
      <w:r>
        <w:rPr>
          <w:rFonts w:cs="Arial" w:hAnsi="Arial" w:eastAsia="Arial" w:ascii="Arial"/>
          <w:color w:val="707070"/>
          <w:w w:val="42"/>
          <w:sz w:val="12"/>
          <w:szCs w:val="12"/>
        </w:rPr>
        <w:t>.</w:t>
      </w:r>
      <w:r>
        <w:rPr>
          <w:rFonts w:cs="Arial" w:hAnsi="Arial" w:eastAsia="Arial" w:ascii="Arial"/>
          <w:color w:val="595959"/>
          <w:w w:val="100"/>
          <w:sz w:val="12"/>
          <w:szCs w:val="12"/>
        </w:rPr>
        <w:t>00m</w:t>
      </w:r>
      <w:r>
        <w:rPr>
          <w:rFonts w:cs="Arial" w:hAnsi="Arial" w:eastAsia="Arial" w:ascii="Arial"/>
          <w:color w:val="000000"/>
          <w:w w:val="100"/>
          <w:sz w:val="12"/>
          <w:szCs w:val="12"/>
        </w:rPr>
      </w:r>
    </w:p>
    <w:p>
      <w:pPr>
        <w:rPr>
          <w:sz w:val="14"/>
          <w:szCs w:val="14"/>
        </w:rPr>
        <w:jc w:val="left"/>
        <w:spacing w:before="4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ind w:left="3058"/>
      </w:pP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Argila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prafoasa,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galben</w:t>
      </w:r>
      <w:r>
        <w:rPr>
          <w:rFonts w:cs="Arial" w:hAnsi="Arial" w:eastAsia="Arial" w:ascii="Arial"/>
          <w:color w:val="464846"/>
          <w:spacing w:val="36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cafenie,</w:t>
      </w:r>
      <w:r>
        <w:rPr>
          <w:rFonts w:cs="Arial" w:hAnsi="Arial" w:eastAsia="Arial" w:ascii="Arial"/>
          <w:color w:val="464846"/>
          <w:spacing w:val="43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plastic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vartoasa,</w:t>
      </w:r>
      <w:r>
        <w:rPr>
          <w:rFonts w:cs="Arial" w:hAnsi="Arial" w:eastAsia="Arial" w:ascii="Arial"/>
          <w:color w:val="464846"/>
          <w:spacing w:val="41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cu</w:t>
      </w:r>
      <w:r>
        <w:rPr>
          <w:rFonts w:cs="Arial" w:hAnsi="Arial" w:eastAsia="Arial" w:ascii="Arial"/>
          <w:color w:val="464846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concretiuni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 </w:t>
      </w:r>
      <w:r>
        <w:rPr>
          <w:rFonts w:cs="Arial" w:hAnsi="Arial" w:eastAsia="Arial" w:ascii="Arial"/>
          <w:color w:val="464846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calcaroase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16"/>
          <w:w w:val="10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6"/>
          <w:szCs w:val="16"/>
        </w:rPr>
        <w:t>dis•</w:t>
      </w:r>
      <w:r>
        <w:rPr>
          <w:rFonts w:cs="Arial" w:hAnsi="Arial" w:eastAsia="Arial" w:ascii="Arial"/>
          <w:color w:val="000000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lineRule="exact" w:line="160"/>
        <w:ind w:left="3058"/>
      </w:pPr>
      <w:r>
        <w:rPr>
          <w:rFonts w:cs="Arial" w:hAnsi="Arial" w:eastAsia="Arial" w:ascii="Arial"/>
          <w:color w:val="464846"/>
          <w:spacing w:val="0"/>
          <w:w w:val="100"/>
          <w:position w:val="-1"/>
          <w:sz w:val="16"/>
          <w:szCs w:val="16"/>
        </w:rPr>
        <w:t>eminate</w:t>
      </w:r>
      <w:r>
        <w:rPr>
          <w:rFonts w:cs="Arial" w:hAnsi="Arial" w:eastAsia="Arial" w:ascii="Arial"/>
          <w:color w:val="464846"/>
          <w:spacing w:val="39"/>
          <w:w w:val="100"/>
          <w:position w:val="-1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-1"/>
          <w:sz w:val="16"/>
          <w:szCs w:val="16"/>
        </w:rPr>
        <w:t>cu</w:t>
      </w:r>
      <w:r>
        <w:rPr>
          <w:rFonts w:cs="Arial" w:hAnsi="Arial" w:eastAsia="Arial" w:ascii="Arial"/>
          <w:color w:val="464846"/>
          <w:spacing w:val="22"/>
          <w:w w:val="100"/>
          <w:position w:val="-1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-1"/>
          <w:sz w:val="16"/>
          <w:szCs w:val="16"/>
        </w:rPr>
        <w:t>rar</w:t>
      </w:r>
      <w:r>
        <w:rPr>
          <w:rFonts w:cs="Arial" w:hAnsi="Arial" w:eastAsia="Arial" w:ascii="Arial"/>
          <w:color w:val="464846"/>
          <w:spacing w:val="24"/>
          <w:w w:val="100"/>
          <w:position w:val="-1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-1"/>
          <w:sz w:val="16"/>
          <w:szCs w:val="16"/>
        </w:rPr>
        <w:t>pietris</w:t>
      </w:r>
      <w:r>
        <w:rPr>
          <w:rFonts w:cs="Arial" w:hAnsi="Arial" w:eastAsia="Arial" w:ascii="Arial"/>
          <w:color w:val="464846"/>
          <w:spacing w:val="0"/>
          <w:w w:val="100"/>
          <w:position w:val="-1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13"/>
          <w:w w:val="100"/>
          <w:position w:val="-1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-1"/>
          <w:sz w:val="16"/>
          <w:szCs w:val="16"/>
        </w:rPr>
        <w:t>mic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sz w:val="17"/>
          <w:szCs w:val="17"/>
        </w:rPr>
        <w:jc w:val="left"/>
        <w:spacing w:before="6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  <w:sectPr>
          <w:pgMar w:header="0" w:footer="0" w:top="820" w:bottom="280" w:left="1640" w:right="1060"/>
          <w:headerReference w:type="default" r:id="rId9"/>
          <w:pgSz w:w="11920" w:h="16840"/>
        </w:sectPr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before="44"/>
        <w:ind w:left="509" w:right="-38"/>
      </w:pPr>
      <w:r>
        <w:rPr>
          <w:rFonts w:cs="Arial" w:hAnsi="Arial" w:eastAsia="Arial" w:ascii="Arial"/>
          <w:color w:val="595959"/>
          <w:spacing w:val="0"/>
          <w:w w:val="100"/>
          <w:sz w:val="12"/>
          <w:szCs w:val="12"/>
        </w:rPr>
        <w:t>4.00m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sz w:val="11"/>
          <w:szCs w:val="11"/>
        </w:rPr>
        <w:jc w:val="left"/>
        <w:spacing w:lineRule="exact" w:line="100"/>
      </w:pPr>
      <w:r>
        <w:br w:type="column"/>
      </w: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</w:pPr>
      <w:r>
        <w:rPr>
          <w:rFonts w:cs="Times New Roman" w:hAnsi="Times New Roman" w:eastAsia="Times New Roman" w:ascii="Times New Roman"/>
          <w:i/>
          <w:color w:val="4F3F1D"/>
          <w:spacing w:val="0"/>
          <w:w w:val="100"/>
          <w:sz w:val="8"/>
          <w:szCs w:val="8"/>
        </w:rPr>
        <w:t>".</w:t>
      </w:r>
      <w:r>
        <w:rPr>
          <w:rFonts w:cs="Times New Roman" w:hAnsi="Times New Roman" w:eastAsia="Times New Roman" w:ascii="Times New Roman"/>
          <w:i/>
          <w:color w:val="4F3F1D"/>
          <w:spacing w:val="0"/>
          <w:w w:val="100"/>
          <w:sz w:val="8"/>
          <w:szCs w:val="8"/>
        </w:rPr>
        <w:t>   </w:t>
      </w:r>
      <w:r>
        <w:rPr>
          <w:rFonts w:cs="Times New Roman" w:hAnsi="Times New Roman" w:eastAsia="Times New Roman" w:ascii="Times New Roman"/>
          <w:i/>
          <w:color w:val="4F3F1D"/>
          <w:spacing w:val="5"/>
          <w:w w:val="100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i/>
          <w:color w:val="4F3F1D"/>
          <w:spacing w:val="0"/>
          <w:w w:val="100"/>
          <w:sz w:val="8"/>
          <w:szCs w:val="8"/>
        </w:rPr>
        <w:t>0</w:t>
      </w:r>
      <w:r>
        <w:rPr>
          <w:rFonts w:cs="Times New Roman" w:hAnsi="Times New Roman" w:eastAsia="Times New Roman" w:ascii="Times New Roman"/>
          <w:i/>
          <w:color w:val="4F3F1D"/>
          <w:spacing w:val="0"/>
          <w:w w:val="100"/>
          <w:sz w:val="8"/>
          <w:szCs w:val="8"/>
        </w:rPr>
        <w:t>      </w:t>
      </w:r>
      <w:r>
        <w:rPr>
          <w:rFonts w:cs="Times New Roman" w:hAnsi="Times New Roman" w:eastAsia="Times New Roman" w:ascii="Times New Roman"/>
          <w:i/>
          <w:color w:val="4F3F1D"/>
          <w:spacing w:val="12"/>
          <w:w w:val="100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i/>
          <w:color w:val="59543B"/>
          <w:spacing w:val="0"/>
          <w:w w:val="109"/>
          <w:sz w:val="16"/>
          <w:szCs w:val="16"/>
        </w:rPr>
        <w:t>d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before="53" w:lineRule="exact" w:line="80"/>
        <w:ind w:left="14"/>
        <w:sectPr>
          <w:type w:val="continuous"/>
          <w:pgSz w:w="11920" w:h="16840"/>
          <w:pgMar w:top="1280" w:bottom="280" w:left="1640" w:right="1060"/>
          <w:cols w:num="2" w:equalWidth="off">
            <w:col w:w="843" w:space="285"/>
            <w:col w:w="8092"/>
          </w:cols>
        </w:sectPr>
      </w:pPr>
      <w:r>
        <w:rPr>
          <w:rFonts w:cs="Times New Roman" w:hAnsi="Times New Roman" w:eastAsia="Times New Roman" w:ascii="Times New Roman"/>
          <w:color w:val="4F3F1D"/>
          <w:spacing w:val="0"/>
          <w:w w:val="100"/>
          <w:sz w:val="8"/>
          <w:szCs w:val="8"/>
        </w:rPr>
        <w:t>·_c,...</w:t>
      </w:r>
      <w:r>
        <w:rPr>
          <w:rFonts w:cs="Times New Roman" w:hAnsi="Times New Roman" w:eastAsia="Times New Roman" w:ascii="Times New Roman"/>
          <w:color w:val="4F3F1D"/>
          <w:spacing w:val="0"/>
          <w:w w:val="100"/>
          <w:sz w:val="8"/>
          <w:szCs w:val="8"/>
        </w:rPr>
        <w:t>           </w:t>
      </w:r>
      <w:r>
        <w:rPr>
          <w:rFonts w:cs="Times New Roman" w:hAnsi="Times New Roman" w:eastAsia="Times New Roman" w:ascii="Times New Roman"/>
          <w:color w:val="4F3F1D"/>
          <w:spacing w:val="19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59543B"/>
          <w:spacing w:val="0"/>
          <w:w w:val="100"/>
          <w:sz w:val="8"/>
          <w:szCs w:val="8"/>
        </w:rPr>
        <w:t>C'D</w:t>
      </w:r>
      <w:r>
        <w:rPr>
          <w:rFonts w:cs="Arial" w:hAnsi="Arial" w:eastAsia="Arial" w:ascii="Arial"/>
          <w:color w:val="000000"/>
          <w:spacing w:val="0"/>
          <w:w w:val="100"/>
          <w:sz w:val="8"/>
          <w:szCs w:val="8"/>
        </w:rPr>
      </w:r>
    </w:p>
    <w:p>
      <w:pPr>
        <w:rPr>
          <w:sz w:val="10"/>
          <w:szCs w:val="10"/>
        </w:rPr>
        <w:jc w:val="left"/>
        <w:spacing w:before="8" w:lineRule="exact" w:line="100"/>
      </w:pPr>
      <w:r>
        <w:rPr>
          <w:sz w:val="10"/>
          <w:szCs w:val="10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exact" w:line="180"/>
        <w:ind w:left="1368"/>
      </w:pPr>
      <w:r>
        <w:pict>
          <v:shape type="#_x0000_t202" style="position:absolute;margin-left:143.92pt;margin-top:-0.5368pt;width:2.2pt;height:4pt;mso-position-horizontal-relative:page;mso-position-vertical-relative:paragraph;z-index:-1627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8"/>
                      <w:szCs w:val="8"/>
                    </w:rPr>
                    <w:jc w:val="left"/>
                    <w:spacing w:lineRule="exact" w:line="80"/>
                    <w:ind w:right="-32"/>
                  </w:pPr>
                  <w:r>
                    <w:rPr>
                      <w:rFonts w:cs="Times New Roman" w:hAnsi="Times New Roman" w:eastAsia="Times New Roman" w:ascii="Times New Roman"/>
                      <w:i/>
                      <w:color w:val="4F3F1D"/>
                      <w:spacing w:val="0"/>
                      <w:w w:val="109"/>
                      <w:sz w:val="8"/>
                      <w:szCs w:val="8"/>
                    </w:rPr>
                    <w:t>0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8"/>
                      <w:szCs w:val="8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i/>
          <w:color w:val="4F3F1D"/>
          <w:w w:val="45"/>
          <w:position w:val="-2"/>
          <w:sz w:val="12"/>
          <w:szCs w:val="12"/>
        </w:rPr>
        <w:t>.</w:t>
      </w:r>
      <w:r>
        <w:rPr>
          <w:rFonts w:cs="Times New Roman" w:hAnsi="Times New Roman" w:eastAsia="Times New Roman" w:ascii="Times New Roman"/>
          <w:i/>
          <w:color w:val="464846"/>
          <w:w w:val="132"/>
          <w:position w:val="-2"/>
          <w:sz w:val="12"/>
          <w:szCs w:val="12"/>
        </w:rPr>
        <w:t>o</w:t>
      </w:r>
      <w:r>
        <w:rPr>
          <w:rFonts w:cs="Times New Roman" w:hAnsi="Times New Roman" w:eastAsia="Times New Roman" w:ascii="Times New Roman"/>
          <w:i/>
          <w:color w:val="464846"/>
          <w:w w:val="100"/>
          <w:position w:val="-2"/>
          <w:sz w:val="12"/>
          <w:szCs w:val="12"/>
        </w:rPr>
        <w:t>    </w:t>
      </w:r>
      <w:r>
        <w:rPr>
          <w:rFonts w:cs="Times New Roman" w:hAnsi="Times New Roman" w:eastAsia="Times New Roman" w:ascii="Times New Roman"/>
          <w:i/>
          <w:color w:val="464846"/>
          <w:spacing w:val="-8"/>
          <w:w w:val="100"/>
          <w:position w:val="-2"/>
          <w:sz w:val="12"/>
          <w:szCs w:val="12"/>
        </w:rPr>
        <w:t> </w:t>
      </w:r>
      <w:r>
        <w:rPr>
          <w:rFonts w:cs="Arial" w:hAnsi="Arial" w:eastAsia="Arial" w:ascii="Arial"/>
          <w:color w:val="4F3F1D"/>
          <w:spacing w:val="0"/>
          <w:w w:val="23"/>
          <w:position w:val="-2"/>
          <w:sz w:val="18"/>
          <w:szCs w:val="18"/>
        </w:rPr>
        <w:t>·</w:t>
      </w:r>
      <w:r>
        <w:rPr>
          <w:rFonts w:cs="Arial" w:hAnsi="Arial" w:eastAsia="Arial" w:ascii="Arial"/>
          <w:color w:val="59543B"/>
          <w:spacing w:val="0"/>
          <w:w w:val="110"/>
          <w:position w:val="-2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exact" w:line="100"/>
        <w:ind w:left="1301"/>
      </w:pPr>
      <w:r>
        <w:rPr>
          <w:rFonts w:cs="Arial" w:hAnsi="Arial" w:eastAsia="Arial" w:ascii="Arial"/>
          <w:color w:val="59543B"/>
          <w:w w:val="184"/>
          <w:sz w:val="14"/>
          <w:szCs w:val="14"/>
        </w:rPr>
        <w:t>~</w:t>
      </w:r>
      <w:r>
        <w:rPr>
          <w:rFonts w:cs="Arial" w:hAnsi="Arial" w:eastAsia="Arial" w:ascii="Arial"/>
          <w:color w:val="4F3F1D"/>
          <w:w w:val="20"/>
          <w:sz w:val="14"/>
          <w:szCs w:val="14"/>
        </w:rPr>
        <w:t>·</w:t>
      </w:r>
      <w:r>
        <w:rPr>
          <w:rFonts w:cs="Arial" w:hAnsi="Arial" w:eastAsia="Arial" w:ascii="Arial"/>
          <w:color w:val="4F3F1D"/>
          <w:w w:val="100"/>
          <w:sz w:val="14"/>
          <w:szCs w:val="14"/>
        </w:rPr>
        <w:t>       </w:t>
      </w:r>
      <w:r>
        <w:rPr>
          <w:rFonts w:cs="Arial" w:hAnsi="Arial" w:eastAsia="Arial" w:ascii="Arial"/>
          <w:color w:val="4F3F1D"/>
          <w:spacing w:val="15"/>
          <w:w w:val="100"/>
          <w:sz w:val="14"/>
          <w:szCs w:val="14"/>
        </w:rPr>
        <w:t> </w:t>
      </w:r>
      <w:r>
        <w:rPr>
          <w:rFonts w:cs="Arial" w:hAnsi="Arial" w:eastAsia="Arial" w:ascii="Arial"/>
          <w:color w:val="4F3F1D"/>
          <w:spacing w:val="0"/>
          <w:w w:val="37"/>
          <w:sz w:val="14"/>
          <w:szCs w:val="14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before="49"/>
        <w:ind w:left="1051"/>
      </w:pPr>
      <w:r>
        <w:rPr>
          <w:rFonts w:cs="Arial" w:hAnsi="Arial" w:eastAsia="Arial" w:ascii="Arial"/>
          <w:color w:val="8E8E64"/>
          <w:w w:val="24"/>
          <w:sz w:val="8"/>
          <w:szCs w:val="8"/>
        </w:rPr>
        <w:t>I</w:t>
      </w:r>
      <w:r>
        <w:rPr>
          <w:rFonts w:cs="Arial" w:hAnsi="Arial" w:eastAsia="Arial" w:ascii="Arial"/>
          <w:color w:val="4F3F1D"/>
          <w:w w:val="56"/>
          <w:sz w:val="8"/>
          <w:szCs w:val="8"/>
        </w:rPr>
        <w:t>"</w:t>
      </w:r>
      <w:r>
        <w:rPr>
          <w:rFonts w:cs="Arial" w:hAnsi="Arial" w:eastAsia="Arial" w:ascii="Arial"/>
          <w:color w:val="4F3F1D"/>
          <w:w w:val="100"/>
          <w:sz w:val="8"/>
          <w:szCs w:val="8"/>
        </w:rPr>
        <w:t>     </w:t>
      </w:r>
      <w:r>
        <w:rPr>
          <w:rFonts w:cs="Arial" w:hAnsi="Arial" w:eastAsia="Arial" w:ascii="Arial"/>
          <w:color w:val="4F3F1D"/>
          <w:spacing w:val="-5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4F3F1D"/>
          <w:spacing w:val="0"/>
          <w:w w:val="110"/>
          <w:sz w:val="8"/>
          <w:szCs w:val="8"/>
        </w:rPr>
        <w:t>0</w:t>
      </w:r>
      <w:r>
        <w:rPr>
          <w:rFonts w:cs="Arial" w:hAnsi="Arial" w:eastAsia="Arial" w:ascii="Arial"/>
          <w:color w:val="000000"/>
          <w:spacing w:val="0"/>
          <w:w w:val="100"/>
          <w:sz w:val="8"/>
          <w:szCs w:val="8"/>
        </w:rPr>
      </w:r>
    </w:p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ind w:left="1243"/>
      </w:pPr>
      <w:r>
        <w:rPr>
          <w:rFonts w:cs="Arial" w:hAnsi="Arial" w:eastAsia="Arial" w:ascii="Arial"/>
          <w:color w:val="4F3F1D"/>
          <w:spacing w:val="0"/>
          <w:w w:val="80"/>
          <w:position w:val="3"/>
          <w:sz w:val="10"/>
          <w:szCs w:val="10"/>
        </w:rPr>
        <w:t>"c::&gt;</w:t>
      </w:r>
      <w:r>
        <w:rPr>
          <w:rFonts w:cs="Arial" w:hAnsi="Arial" w:eastAsia="Arial" w:ascii="Arial"/>
          <w:color w:val="4F3F1D"/>
          <w:spacing w:val="0"/>
          <w:w w:val="80"/>
          <w:position w:val="3"/>
          <w:sz w:val="10"/>
          <w:szCs w:val="10"/>
        </w:rPr>
        <w:t>    </w:t>
      </w:r>
      <w:r>
        <w:rPr>
          <w:rFonts w:cs="Arial" w:hAnsi="Arial" w:eastAsia="Arial" w:ascii="Arial"/>
          <w:color w:val="4F3F1D"/>
          <w:spacing w:val="3"/>
          <w:w w:val="80"/>
          <w:position w:val="3"/>
          <w:sz w:val="10"/>
          <w:szCs w:val="10"/>
        </w:rPr>
        <w:t> </w:t>
      </w:r>
      <w:r>
        <w:rPr>
          <w:rFonts w:cs="Arial" w:hAnsi="Arial" w:eastAsia="Arial" w:ascii="Arial"/>
          <w:color w:val="4F3F1D"/>
          <w:spacing w:val="0"/>
          <w:w w:val="48"/>
          <w:position w:val="3"/>
          <w:sz w:val="10"/>
          <w:szCs w:val="10"/>
        </w:rPr>
        <w:t>.</w:t>
      </w:r>
      <w:r>
        <w:rPr>
          <w:rFonts w:cs="Arial" w:hAnsi="Arial" w:eastAsia="Arial" w:ascii="Arial"/>
          <w:color w:val="4F3F1D"/>
          <w:spacing w:val="0"/>
          <w:w w:val="48"/>
          <w:position w:val="3"/>
          <w:sz w:val="10"/>
          <w:szCs w:val="10"/>
        </w:rPr>
        <w:t>        </w:t>
      </w:r>
      <w:r>
        <w:rPr>
          <w:rFonts w:cs="Arial" w:hAnsi="Arial" w:eastAsia="Arial" w:ascii="Arial"/>
          <w:color w:val="4F3F1D"/>
          <w:spacing w:val="6"/>
          <w:w w:val="48"/>
          <w:position w:val="3"/>
          <w:sz w:val="10"/>
          <w:szCs w:val="10"/>
        </w:rPr>
        <w:t> </w:t>
      </w:r>
      <w:r>
        <w:rPr>
          <w:rFonts w:cs="Arial" w:hAnsi="Arial" w:eastAsia="Arial" w:ascii="Arial"/>
          <w:color w:val="4F3F1D"/>
          <w:spacing w:val="0"/>
          <w:w w:val="48"/>
          <w:position w:val="3"/>
          <w:sz w:val="10"/>
          <w:szCs w:val="10"/>
        </w:rPr>
        <w:t>.</w:t>
      </w:r>
      <w:r>
        <w:rPr>
          <w:rFonts w:cs="Arial" w:hAnsi="Arial" w:eastAsia="Arial" w:ascii="Arial"/>
          <w:color w:val="4F3F1D"/>
          <w:spacing w:val="0"/>
          <w:w w:val="48"/>
          <w:position w:val="3"/>
          <w:sz w:val="10"/>
          <w:szCs w:val="10"/>
        </w:rPr>
        <w:t>                                                                                                      </w:t>
      </w:r>
      <w:r>
        <w:rPr>
          <w:rFonts w:cs="Arial" w:hAnsi="Arial" w:eastAsia="Arial" w:ascii="Arial"/>
          <w:color w:val="4F3F1D"/>
          <w:spacing w:val="10"/>
          <w:w w:val="48"/>
          <w:position w:val="3"/>
          <w:sz w:val="10"/>
          <w:szCs w:val="10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0"/>
          <w:sz w:val="16"/>
          <w:szCs w:val="16"/>
        </w:rPr>
        <w:t>Pietris</w:t>
      </w:r>
      <w:r>
        <w:rPr>
          <w:rFonts w:cs="Arial" w:hAnsi="Arial" w:eastAsia="Arial" w:ascii="Arial"/>
          <w:color w:val="464846"/>
          <w:spacing w:val="39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0"/>
          <w:sz w:val="16"/>
          <w:szCs w:val="16"/>
        </w:rPr>
        <w:t>cu</w:t>
      </w:r>
      <w:r>
        <w:rPr>
          <w:rFonts w:cs="Arial" w:hAnsi="Arial" w:eastAsia="Arial" w:ascii="Arial"/>
          <w:color w:val="464846"/>
          <w:spacing w:val="26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0"/>
          <w:sz w:val="16"/>
          <w:szCs w:val="16"/>
        </w:rPr>
        <w:t>bolovanis</w:t>
      </w:r>
      <w:r>
        <w:rPr>
          <w:rFonts w:cs="Arial" w:hAnsi="Arial" w:eastAsia="Arial" w:ascii="Arial"/>
          <w:color w:val="464846"/>
          <w:spacing w:val="0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32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0"/>
          <w:sz w:val="16"/>
          <w:szCs w:val="16"/>
        </w:rPr>
        <w:t>in</w:t>
      </w:r>
      <w:r>
        <w:rPr>
          <w:rFonts w:cs="Arial" w:hAnsi="Arial" w:eastAsia="Arial" w:ascii="Arial"/>
          <w:color w:val="464846"/>
          <w:spacing w:val="14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0"/>
          <w:sz w:val="16"/>
          <w:szCs w:val="16"/>
        </w:rPr>
        <w:t>masa</w:t>
      </w:r>
      <w:r>
        <w:rPr>
          <w:rFonts w:cs="Arial" w:hAnsi="Arial" w:eastAsia="Arial" w:ascii="Arial"/>
          <w:color w:val="464846"/>
          <w:spacing w:val="30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position w:val="0"/>
          <w:sz w:val="16"/>
          <w:szCs w:val="16"/>
        </w:rPr>
        <w:t>nisipoasa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14"/>
          <w:szCs w:val="14"/>
        </w:rPr>
        <w:jc w:val="center"/>
        <w:spacing w:before="60" w:lineRule="exact" w:line="140"/>
        <w:ind w:left="1203" w:right="7845"/>
      </w:pPr>
      <w:r>
        <w:rPr>
          <w:rFonts w:cs="Arial" w:hAnsi="Arial" w:eastAsia="Arial" w:ascii="Arial"/>
          <w:color w:val="695214"/>
          <w:w w:val="25"/>
          <w:position w:val="-1"/>
          <w:sz w:val="14"/>
          <w:szCs w:val="14"/>
        </w:rPr>
        <w:t>.</w:t>
      </w:r>
      <w:r>
        <w:rPr>
          <w:rFonts w:cs="Arial" w:hAnsi="Arial" w:eastAsia="Arial" w:ascii="Arial"/>
          <w:color w:val="4F3F1D"/>
          <w:w w:val="110"/>
          <w:position w:val="-1"/>
          <w:sz w:val="14"/>
          <w:szCs w:val="14"/>
        </w:rPr>
        <w:t>..</w:t>
      </w:r>
      <w:r>
        <w:rPr>
          <w:rFonts w:cs="Arial" w:hAnsi="Arial" w:eastAsia="Arial" w:ascii="Arial"/>
          <w:color w:val="000000"/>
          <w:w w:val="100"/>
          <w:position w:val="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160"/>
        <w:ind w:left="1094"/>
      </w:pPr>
      <w:r>
        <w:rPr>
          <w:rFonts w:cs="Times New Roman" w:hAnsi="Times New Roman" w:eastAsia="Times New Roman" w:ascii="Times New Roman"/>
          <w:i/>
          <w:color w:val="4F3F1D"/>
          <w:spacing w:val="0"/>
          <w:w w:val="19"/>
          <w:sz w:val="18"/>
          <w:szCs w:val="18"/>
        </w:rPr>
        <w:t>.</w:t>
      </w:r>
      <w:r>
        <w:rPr>
          <w:rFonts w:cs="Times New Roman" w:hAnsi="Times New Roman" w:eastAsia="Times New Roman" w:ascii="Times New Roman"/>
          <w:i/>
          <w:color w:val="4F3F1D"/>
          <w:spacing w:val="0"/>
          <w:w w:val="19"/>
          <w:sz w:val="18"/>
          <w:szCs w:val="18"/>
        </w:rPr>
        <w:t>        </w:t>
      </w:r>
      <w:r>
        <w:rPr>
          <w:rFonts w:cs="Times New Roman" w:hAnsi="Times New Roman" w:eastAsia="Times New Roman" w:ascii="Times New Roman"/>
          <w:i/>
          <w:color w:val="4F3F1D"/>
          <w:spacing w:val="5"/>
          <w:w w:val="19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i/>
          <w:color w:val="4F3F1D"/>
          <w:spacing w:val="0"/>
          <w:w w:val="29"/>
          <w:sz w:val="18"/>
          <w:szCs w:val="18"/>
        </w:rPr>
        <w:t>·</w:t>
      </w:r>
      <w:r>
        <w:rPr>
          <w:rFonts w:cs="Times New Roman" w:hAnsi="Times New Roman" w:eastAsia="Times New Roman" w:ascii="Times New Roman"/>
          <w:i/>
          <w:color w:val="59543B"/>
          <w:spacing w:val="0"/>
          <w:w w:val="144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i/>
          <w:color w:val="42261D"/>
          <w:spacing w:val="0"/>
          <w:w w:val="19"/>
          <w:sz w:val="18"/>
          <w:szCs w:val="18"/>
        </w:rPr>
        <w:t>.</w:t>
      </w:r>
      <w:r>
        <w:rPr>
          <w:rFonts w:cs="Times New Roman" w:hAnsi="Times New Roman" w:eastAsia="Times New Roman" w:ascii="Times New Roman"/>
          <w:i/>
          <w:color w:val="4F3F1D"/>
          <w:spacing w:val="0"/>
          <w:w w:val="109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18"/>
          <w:szCs w:val="18"/>
        </w:rPr>
        <w:jc w:val="left"/>
        <w:spacing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ind w:left="1133"/>
      </w:pPr>
      <w:r>
        <w:rPr>
          <w:rFonts w:cs="Arial" w:hAnsi="Arial" w:eastAsia="Arial" w:ascii="Arial"/>
          <w:color w:val="59543B"/>
          <w:spacing w:val="0"/>
          <w:w w:val="100"/>
          <w:sz w:val="6"/>
          <w:szCs w:val="6"/>
        </w:rPr>
        <w:t>C)</w:t>
      </w:r>
      <w:r>
        <w:rPr>
          <w:rFonts w:cs="Arial" w:hAnsi="Arial" w:eastAsia="Arial" w:ascii="Arial"/>
          <w:color w:val="59543B"/>
          <w:spacing w:val="0"/>
          <w:w w:val="100"/>
          <w:sz w:val="6"/>
          <w:szCs w:val="6"/>
        </w:rPr>
        <w:t>     </w:t>
      </w:r>
      <w:r>
        <w:rPr>
          <w:rFonts w:cs="Arial" w:hAnsi="Arial" w:eastAsia="Arial" w:ascii="Arial"/>
          <w:color w:val="59543B"/>
          <w:spacing w:val="9"/>
          <w:w w:val="100"/>
          <w:sz w:val="6"/>
          <w:szCs w:val="6"/>
        </w:rPr>
        <w:t> </w:t>
      </w:r>
      <w:r>
        <w:rPr>
          <w:rFonts w:cs="Arial" w:hAnsi="Arial" w:eastAsia="Arial" w:ascii="Arial"/>
          <w:color w:val="4F3F1D"/>
          <w:spacing w:val="0"/>
          <w:w w:val="100"/>
          <w:sz w:val="6"/>
          <w:szCs w:val="6"/>
        </w:rPr>
        <w:t>..</w:t>
      </w:r>
      <w:r>
        <w:rPr>
          <w:rFonts w:cs="Arial" w:hAnsi="Arial" w:eastAsia="Arial" w:ascii="Arial"/>
          <w:color w:val="4F3F1D"/>
          <w:spacing w:val="0"/>
          <w:w w:val="100"/>
          <w:sz w:val="6"/>
          <w:szCs w:val="6"/>
        </w:rPr>
        <w:t>    </w:t>
      </w:r>
      <w:r>
        <w:rPr>
          <w:rFonts w:cs="Arial" w:hAnsi="Arial" w:eastAsia="Arial" w:ascii="Arial"/>
          <w:color w:val="4F3F1D"/>
          <w:spacing w:val="3"/>
          <w:w w:val="100"/>
          <w:sz w:val="6"/>
          <w:szCs w:val="6"/>
        </w:rPr>
        <w:t> </w:t>
      </w:r>
      <w:r>
        <w:rPr>
          <w:rFonts w:cs="Arial" w:hAnsi="Arial" w:eastAsia="Arial" w:ascii="Arial"/>
          <w:color w:val="4F3F1D"/>
          <w:spacing w:val="0"/>
          <w:w w:val="45"/>
          <w:sz w:val="6"/>
          <w:szCs w:val="6"/>
        </w:rPr>
        <w:t>·</w:t>
      </w:r>
      <w:r>
        <w:rPr>
          <w:rFonts w:cs="Arial" w:hAnsi="Arial" w:eastAsia="Arial" w:ascii="Arial"/>
          <w:color w:val="4F3F1D"/>
          <w:spacing w:val="0"/>
          <w:w w:val="45"/>
          <w:sz w:val="6"/>
          <w:szCs w:val="6"/>
        </w:rPr>
        <w:t>        </w:t>
      </w:r>
      <w:r>
        <w:rPr>
          <w:rFonts w:cs="Arial" w:hAnsi="Arial" w:eastAsia="Arial" w:ascii="Arial"/>
          <w:color w:val="4F3F1D"/>
          <w:spacing w:val="0"/>
          <w:w w:val="45"/>
          <w:sz w:val="6"/>
          <w:szCs w:val="6"/>
        </w:rPr>
        <w:t> </w:t>
      </w:r>
      <w:r>
        <w:rPr>
          <w:rFonts w:cs="Arial" w:hAnsi="Arial" w:eastAsia="Arial" w:ascii="Arial"/>
          <w:i/>
          <w:color w:val="4F3F1D"/>
          <w:spacing w:val="0"/>
          <w:w w:val="100"/>
          <w:sz w:val="8"/>
          <w:szCs w:val="8"/>
        </w:rPr>
        <w:t>0</w:t>
      </w:r>
      <w:r>
        <w:rPr>
          <w:rFonts w:cs="Arial" w:hAnsi="Arial" w:eastAsia="Arial" w:ascii="Arial"/>
          <w:i/>
          <w:color w:val="4F3F1D"/>
          <w:spacing w:val="0"/>
          <w:w w:val="100"/>
          <w:sz w:val="8"/>
          <w:szCs w:val="8"/>
        </w:rPr>
        <w:t>  </w:t>
      </w:r>
      <w:r>
        <w:rPr>
          <w:rFonts w:cs="Arial" w:hAnsi="Arial" w:eastAsia="Arial" w:ascii="Arial"/>
          <w:i/>
          <w:color w:val="4F3F1D"/>
          <w:spacing w:val="4"/>
          <w:w w:val="100"/>
          <w:sz w:val="8"/>
          <w:szCs w:val="8"/>
        </w:rPr>
        <w:t> </w:t>
      </w:r>
      <w:r>
        <w:rPr>
          <w:rFonts w:cs="Arial" w:hAnsi="Arial" w:eastAsia="Arial" w:ascii="Arial"/>
          <w:i/>
          <w:color w:val="4F3F1D"/>
          <w:spacing w:val="0"/>
          <w:w w:val="67"/>
          <w:sz w:val="8"/>
          <w:szCs w:val="8"/>
        </w:rPr>
        <w:t>·.</w:t>
      </w:r>
      <w:r>
        <w:rPr>
          <w:rFonts w:cs="Arial" w:hAnsi="Arial" w:eastAsia="Arial" w:ascii="Arial"/>
          <w:i/>
          <w:color w:val="4F3F1D"/>
          <w:spacing w:val="0"/>
          <w:w w:val="67"/>
          <w:sz w:val="8"/>
          <w:szCs w:val="8"/>
        </w:rPr>
        <w:t>  </w:t>
      </w:r>
      <w:r>
        <w:rPr>
          <w:rFonts w:cs="Arial" w:hAnsi="Arial" w:eastAsia="Arial" w:ascii="Arial"/>
          <w:i/>
          <w:color w:val="4F3F1D"/>
          <w:spacing w:val="14"/>
          <w:w w:val="67"/>
          <w:sz w:val="8"/>
          <w:szCs w:val="8"/>
        </w:rPr>
        <w:t> </w:t>
      </w:r>
      <w:r>
        <w:rPr>
          <w:rFonts w:cs="Arial" w:hAnsi="Arial" w:eastAsia="Arial" w:ascii="Arial"/>
          <w:i/>
          <w:color w:val="4F3F1D"/>
          <w:spacing w:val="0"/>
          <w:w w:val="110"/>
          <w:sz w:val="8"/>
          <w:szCs w:val="8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8"/>
          <w:szCs w:val="8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before="24"/>
        <w:ind w:left="1195"/>
      </w:pPr>
      <w:r>
        <w:pict>
          <v:shape type="#_x0000_t202" style="position:absolute;margin-left:160.24pt;margin-top:0.983842pt;width:13.635pt;height:18pt;mso-position-horizontal-relative:page;mso-position-vertical-relative:paragraph;z-index:-1628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36"/>
                      <w:szCs w:val="36"/>
                    </w:rPr>
                    <w:jc w:val="left"/>
                    <w:spacing w:lineRule="exact" w:line="360"/>
                    <w:ind w:right="-74"/>
                  </w:pPr>
                  <w:r>
                    <w:rPr>
                      <w:rFonts w:cs="Times New Roman" w:hAnsi="Times New Roman" w:eastAsia="Times New Roman" w:ascii="Times New Roman"/>
                      <w:color w:val="59543B"/>
                      <w:spacing w:val="0"/>
                      <w:w w:val="51"/>
                      <w:sz w:val="36"/>
                      <w:szCs w:val="36"/>
                    </w:rPr>
                    <w:t>=.</w:t>
                  </w:r>
                  <w:r>
                    <w:rPr>
                      <w:rFonts w:cs="Times New Roman" w:hAnsi="Times New Roman" w:eastAsia="Times New Roman" w:ascii="Times New Roman"/>
                      <w:color w:val="59543B"/>
                      <w:spacing w:val="0"/>
                      <w:w w:val="51"/>
                      <w:sz w:val="36"/>
                      <w:szCs w:val="36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color w:val="59543B"/>
                      <w:spacing w:val="18"/>
                      <w:w w:val="51"/>
                      <w:sz w:val="36"/>
                      <w:szCs w:val="36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color w:val="4F3F1D"/>
                      <w:spacing w:val="0"/>
                      <w:w w:val="14"/>
                      <w:sz w:val="36"/>
                      <w:szCs w:val="36"/>
                    </w:rPr>
                    <w:t>.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4F3F1D"/>
          <w:w w:val="59"/>
          <w:sz w:val="10"/>
          <w:szCs w:val="10"/>
        </w:rPr>
        <w:t>.</w:t>
      </w:r>
      <w:r>
        <w:rPr>
          <w:rFonts w:cs="Times New Roman" w:hAnsi="Times New Roman" w:eastAsia="Times New Roman" w:ascii="Times New Roman"/>
          <w:color w:val="42261D"/>
          <w:w w:val="45"/>
          <w:sz w:val="10"/>
          <w:szCs w:val="10"/>
        </w:rPr>
        <w:t>·</w:t>
      </w:r>
      <w:r>
        <w:rPr>
          <w:rFonts w:cs="Times New Roman" w:hAnsi="Times New Roman" w:eastAsia="Times New Roman" w:ascii="Times New Roman"/>
          <w:color w:val="4F3F1D"/>
          <w:w w:val="69"/>
          <w:sz w:val="10"/>
          <w:szCs w:val="10"/>
        </w:rPr>
        <w:t>c::J:&gt;</w:t>
      </w:r>
      <w:r>
        <w:rPr>
          <w:rFonts w:cs="Times New Roman" w:hAnsi="Times New Roman" w:eastAsia="Times New Roman" w:ascii="Times New Roman"/>
          <w:color w:val="4F3F1D"/>
          <w:w w:val="100"/>
          <w:sz w:val="10"/>
          <w:szCs w:val="10"/>
        </w:rPr>
        <w:t>    </w:t>
      </w:r>
      <w:r>
        <w:rPr>
          <w:rFonts w:cs="Times New Roman" w:hAnsi="Times New Roman" w:eastAsia="Times New Roman" w:ascii="Times New Roman"/>
          <w:color w:val="4F3F1D"/>
          <w:spacing w:val="3"/>
          <w:w w:val="10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4F3F1D"/>
          <w:spacing w:val="0"/>
          <w:w w:val="109"/>
          <w:sz w:val="10"/>
          <w:szCs w:val="10"/>
        </w:rPr>
        <w:t>....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lineRule="exact" w:line="200"/>
        <w:ind w:left="1118"/>
      </w:pPr>
      <w:r>
        <w:rPr>
          <w:rFonts w:cs="Arial" w:hAnsi="Arial" w:eastAsia="Arial" w:ascii="Arial"/>
          <w:color w:val="464846"/>
          <w:spacing w:val="0"/>
          <w:w w:val="100"/>
          <w:position w:val="-1"/>
          <w:sz w:val="20"/>
          <w:szCs w:val="20"/>
        </w:rPr>
        <w:t>6</w:t>
      </w:r>
      <w:r>
        <w:rPr>
          <w:rFonts w:cs="Arial" w:hAnsi="Arial" w:eastAsia="Arial" w:ascii="Arial"/>
          <w:color w:val="464846"/>
          <w:spacing w:val="0"/>
          <w:w w:val="100"/>
          <w:position w:val="-1"/>
          <w:sz w:val="20"/>
          <w:szCs w:val="20"/>
        </w:rPr>
        <w:t>  </w:t>
      </w:r>
      <w:r>
        <w:rPr>
          <w:rFonts w:cs="Arial" w:hAnsi="Arial" w:eastAsia="Arial" w:ascii="Arial"/>
          <w:color w:val="464846"/>
          <w:spacing w:val="39"/>
          <w:w w:val="100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2F0A69"/>
          <w:spacing w:val="0"/>
          <w:w w:val="25"/>
          <w:position w:val="-1"/>
          <w:sz w:val="16"/>
          <w:szCs w:val="16"/>
        </w:rPr>
        <w:t>"</w:t>
      </w:r>
      <w:r>
        <w:rPr>
          <w:rFonts w:cs="Arial" w:hAnsi="Arial" w:eastAsia="Arial" w:ascii="Arial"/>
          <w:color w:val="4F3F1D"/>
          <w:spacing w:val="0"/>
          <w:w w:val="60"/>
          <w:position w:val="-1"/>
          <w:sz w:val="16"/>
          <w:szCs w:val="16"/>
        </w:rPr>
        <w:t>&lt;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exact" w:line="300"/>
        <w:ind w:left="1354"/>
      </w:pPr>
      <w:r>
        <w:rPr>
          <w:rFonts w:cs="Times New Roman" w:hAnsi="Times New Roman" w:eastAsia="Times New Roman" w:ascii="Times New Roman"/>
          <w:color w:val="696742"/>
          <w:spacing w:val="-168"/>
          <w:w w:val="197"/>
          <w:position w:val="12"/>
          <w:sz w:val="18"/>
          <w:szCs w:val="18"/>
        </w:rPr>
        <w:t>~</w:t>
      </w:r>
      <w:r>
        <w:rPr>
          <w:rFonts w:cs="Arial" w:hAnsi="Arial" w:eastAsia="Arial" w:ascii="Arial"/>
          <w:color w:val="695214"/>
          <w:spacing w:val="0"/>
          <w:w w:val="14"/>
          <w:position w:val="-1"/>
          <w:sz w:val="24"/>
          <w:szCs w:val="24"/>
        </w:rPr>
        <w:t>.</w:t>
      </w:r>
      <w:r>
        <w:rPr>
          <w:rFonts w:cs="Arial" w:hAnsi="Arial" w:eastAsia="Arial" w:ascii="Arial"/>
          <w:color w:val="695214"/>
          <w:spacing w:val="0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695214"/>
          <w:spacing w:val="2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F3F1D"/>
          <w:spacing w:val="-126"/>
          <w:w w:val="100"/>
          <w:position w:val="-1"/>
          <w:sz w:val="24"/>
          <w:szCs w:val="24"/>
        </w:rPr>
        <w:t>c</w:t>
      </w:r>
      <w:r>
        <w:rPr>
          <w:rFonts w:cs="Times New Roman" w:hAnsi="Times New Roman" w:eastAsia="Times New Roman" w:ascii="Times New Roman"/>
          <w:color w:val="4F3F1D"/>
          <w:spacing w:val="0"/>
          <w:w w:val="100"/>
          <w:position w:val="12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4F3F1D"/>
          <w:spacing w:val="-6"/>
          <w:w w:val="100"/>
          <w:position w:val="12"/>
          <w:sz w:val="18"/>
          <w:szCs w:val="18"/>
        </w:rPr>
        <w:t>-</w:t>
      </w:r>
      <w:r>
        <w:rPr>
          <w:rFonts w:cs="Arial" w:hAnsi="Arial" w:eastAsia="Arial" w:ascii="Arial"/>
          <w:color w:val="4F3F1D"/>
          <w:spacing w:val="0"/>
          <w:w w:val="100"/>
          <w:position w:val="-1"/>
          <w:sz w:val="24"/>
          <w:szCs w:val="24"/>
        </w:rPr>
        <w:t>i</w:t>
      </w:r>
      <w:r>
        <w:rPr>
          <w:rFonts w:cs="Arial" w:hAnsi="Arial" w:eastAsia="Arial" w:ascii="Arial"/>
          <w:color w:val="4F3F1D"/>
          <w:spacing w:val="24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4F3F1D"/>
          <w:spacing w:val="0"/>
          <w:w w:val="20"/>
          <w:position w:val="-1"/>
          <w:sz w:val="24"/>
          <w:szCs w:val="24"/>
        </w:rPr>
        <w:t>·.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3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2"/>
          <w:szCs w:val="12"/>
        </w:rPr>
        <w:jc w:val="center"/>
        <w:ind w:left="456" w:right="7258"/>
        <w:sectPr>
          <w:type w:val="continuous"/>
          <w:pgSz w:w="11920" w:h="16840"/>
          <w:pgMar w:top="1280" w:bottom="280" w:left="1640" w:right="1060"/>
        </w:sectPr>
      </w:pPr>
      <w:r>
        <w:rPr>
          <w:rFonts w:cs="Arial" w:hAnsi="Arial" w:eastAsia="Arial" w:ascii="Arial"/>
          <w:color w:val="595959"/>
          <w:w w:val="91"/>
          <w:sz w:val="12"/>
          <w:szCs w:val="12"/>
        </w:rPr>
        <w:t>8</w:t>
      </w:r>
      <w:r>
        <w:rPr>
          <w:rFonts w:cs="Arial" w:hAnsi="Arial" w:eastAsia="Arial" w:ascii="Arial"/>
          <w:color w:val="707070"/>
          <w:w w:val="42"/>
          <w:sz w:val="12"/>
          <w:szCs w:val="12"/>
        </w:rPr>
        <w:t>.</w:t>
      </w:r>
      <w:r>
        <w:rPr>
          <w:rFonts w:cs="Arial" w:hAnsi="Arial" w:eastAsia="Arial" w:ascii="Arial"/>
          <w:color w:val="595959"/>
          <w:w w:val="100"/>
          <w:sz w:val="12"/>
          <w:szCs w:val="12"/>
        </w:rPr>
        <w:t>00</w:t>
      </w:r>
      <w:r>
        <w:rPr>
          <w:rFonts w:cs="Arial" w:hAnsi="Arial" w:eastAsia="Arial" w:ascii="Arial"/>
          <w:color w:val="595959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595959"/>
          <w:spacing w:val="-1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595959"/>
          <w:spacing w:val="0"/>
          <w:w w:val="100"/>
          <w:sz w:val="12"/>
          <w:szCs w:val="12"/>
        </w:rPr>
        <w:t>m</w:t>
      </w:r>
      <w:r>
        <w:rPr>
          <w:rFonts w:cs="Arial" w:hAnsi="Arial" w:eastAsia="Arial" w:ascii="Arial"/>
          <w:color w:val="595959"/>
          <w:spacing w:val="0"/>
          <w:w w:val="100"/>
          <w:sz w:val="12"/>
          <w:szCs w:val="12"/>
        </w:rPr>
        <w:t>    </w:t>
      </w:r>
      <w:r>
        <w:rPr>
          <w:rFonts w:cs="Arial" w:hAnsi="Arial" w:eastAsia="Arial" w:ascii="Arial"/>
          <w:color w:val="595959"/>
          <w:spacing w:val="17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464846"/>
          <w:spacing w:val="0"/>
          <w:w w:val="80"/>
          <w:sz w:val="12"/>
          <w:szCs w:val="12"/>
        </w:rPr>
        <w:t>...._</w:t>
      </w:r>
      <w:r>
        <w:rPr>
          <w:rFonts w:cs="Arial" w:hAnsi="Arial" w:eastAsia="Arial" w:ascii="Arial"/>
          <w:color w:val="4F3F1D"/>
          <w:spacing w:val="-11"/>
          <w:w w:val="42"/>
          <w:sz w:val="12"/>
          <w:szCs w:val="12"/>
        </w:rPr>
        <w:t>.</w:t>
      </w:r>
      <w:r>
        <w:rPr>
          <w:rFonts w:cs="Arial" w:hAnsi="Arial" w:eastAsia="Arial" w:ascii="Arial"/>
          <w:color w:val="464846"/>
          <w:spacing w:val="-18"/>
          <w:w w:val="85"/>
          <w:sz w:val="12"/>
          <w:szCs w:val="12"/>
        </w:rPr>
        <w:t>.</w:t>
      </w:r>
      <w:r>
        <w:rPr>
          <w:rFonts w:cs="Arial" w:hAnsi="Arial" w:eastAsia="Arial" w:ascii="Arial"/>
          <w:color w:val="F4EF8A"/>
          <w:spacing w:val="0"/>
          <w:w w:val="41"/>
          <w:sz w:val="12"/>
          <w:szCs w:val="12"/>
        </w:rPr>
        <w:t>'</w:t>
      </w:r>
      <w:r>
        <w:rPr>
          <w:rFonts w:cs="Arial" w:hAnsi="Arial" w:eastAsia="Arial" w:ascii="Arial"/>
          <w:color w:val="F4EF8A"/>
          <w:spacing w:val="-25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2"/>
          <w:szCs w:val="12"/>
        </w:rPr>
        <w:t>..........</w:t>
      </w:r>
      <w:r>
        <w:rPr>
          <w:rFonts w:cs="Arial" w:hAnsi="Arial" w:eastAsia="Arial" w:ascii="Arial"/>
          <w:color w:val="464846"/>
          <w:spacing w:val="6"/>
          <w:w w:val="100"/>
          <w:sz w:val="12"/>
          <w:szCs w:val="12"/>
        </w:rPr>
        <w:t>.</w:t>
      </w:r>
      <w:r>
        <w:rPr>
          <w:rFonts w:cs="Arial" w:hAnsi="Arial" w:eastAsia="Arial" w:ascii="Arial"/>
          <w:color w:val="464846"/>
          <w:spacing w:val="0"/>
          <w:w w:val="100"/>
          <w:sz w:val="12"/>
          <w:szCs w:val="12"/>
          <w:u w:val="single" w:color="464846"/>
        </w:rPr>
        <w:t>       </w:t>
      </w:r>
      <w:r>
        <w:rPr>
          <w:rFonts w:cs="Arial" w:hAnsi="Arial" w:eastAsia="Arial" w:ascii="Arial"/>
          <w:color w:val="464846"/>
          <w:spacing w:val="12"/>
          <w:w w:val="100"/>
          <w:sz w:val="12"/>
          <w:szCs w:val="12"/>
          <w:u w:val="single" w:color="464846"/>
        </w:rPr>
        <w:t> </w:t>
      </w:r>
      <w:r>
        <w:rPr>
          <w:rFonts w:cs="Arial" w:hAnsi="Arial" w:eastAsia="Arial" w:ascii="Arial"/>
          <w:color w:val="464846"/>
          <w:spacing w:val="-32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464846"/>
          <w:spacing w:val="0"/>
          <w:w w:val="100"/>
          <w:sz w:val="12"/>
          <w:szCs w:val="12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before="85"/>
        <w:ind w:left="1015"/>
      </w:pP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Unitatea</w:t>
      </w:r>
      <w:r>
        <w:rPr>
          <w:rFonts w:cs="Times New Roman" w:hAnsi="Times New Roman" w:eastAsia="Times New Roman" w:ascii="Times New Roman"/>
          <w:spacing w:val="28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Executama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</w:t>
      </w:r>
      <w:r>
        <w:rPr>
          <w:rFonts w:cs="Times New Roman" w:hAnsi="Times New Roman" w:eastAsia="Times New Roman" w:ascii="Times New Roman"/>
          <w:spacing w:val="8"/>
          <w:w w:val="100"/>
          <w:sz w:val="14"/>
          <w:szCs w:val="14"/>
        </w:rPr>
        <w:t> </w:t>
      </w:r>
      <w:r>
        <w:rPr>
          <w:rFonts w:cs="Arial" w:hAnsi="Arial" w:eastAsia="Arial" w:ascii="Arial"/>
          <w:spacing w:val="0"/>
          <w:w w:val="100"/>
          <w:sz w:val="14"/>
          <w:szCs w:val="14"/>
        </w:rPr>
        <w:t>forajului:</w:t>
      </w:r>
      <w:r>
        <w:rPr>
          <w:rFonts w:cs="Arial" w:hAnsi="Arial" w:eastAsia="Arial" w:ascii="Arial"/>
          <w:spacing w:val="32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S.C.</w:t>
      </w:r>
      <w:r>
        <w:rPr>
          <w:rFonts w:cs="Times New Roman" w:hAnsi="Times New Roman" w:eastAsia="Times New Roman" w:ascii="Times New Roman"/>
          <w:spacing w:val="-8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89"/>
          <w:sz w:val="16"/>
          <w:szCs w:val="16"/>
        </w:rPr>
        <w:t>PAZYGEO</w:t>
      </w:r>
      <w:r>
        <w:rPr>
          <w:rFonts w:cs="Times New Roman" w:hAnsi="Times New Roman" w:eastAsia="Times New Roman" w:ascii="Times New Roman"/>
          <w:spacing w:val="0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4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89"/>
          <w:sz w:val="16"/>
          <w:szCs w:val="16"/>
        </w:rPr>
        <w:t>PROIECT</w:t>
      </w:r>
      <w:r>
        <w:rPr>
          <w:rFonts w:cs="Times New Roman" w:hAnsi="Times New Roman" w:eastAsia="Times New Roman" w:ascii="Times New Roman"/>
          <w:spacing w:val="0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S.R.L.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before="17" w:lineRule="auto" w:line="221"/>
        <w:ind w:left="1020" w:right="367" w:hanging="5"/>
      </w:pPr>
      <w:r>
        <w:rPr>
          <w:rFonts w:cs="Arial" w:hAnsi="Arial" w:eastAsia="Arial" w:ascii="Arial"/>
          <w:spacing w:val="0"/>
          <w:w w:val="90"/>
          <w:sz w:val="14"/>
          <w:szCs w:val="14"/>
        </w:rPr>
        <w:t>Amplasament:</w:t>
      </w:r>
      <w:r>
        <w:rPr>
          <w:rFonts w:cs="Arial" w:hAnsi="Arial" w:eastAsia="Arial" w:ascii="Arial"/>
          <w:spacing w:val="0"/>
          <w:w w:val="90"/>
          <w:sz w:val="14"/>
          <w:szCs w:val="14"/>
        </w:rPr>
        <w:t>  </w:t>
      </w:r>
      <w:r>
        <w:rPr>
          <w:rFonts w:cs="Arial" w:hAnsi="Arial" w:eastAsia="Arial" w:ascii="Arial"/>
          <w:spacing w:val="7"/>
          <w:w w:val="9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DESFllNTARE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31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STATIE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5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DE</w:t>
      </w:r>
      <w:r>
        <w:rPr>
          <w:rFonts w:cs="Arial" w:hAnsi="Arial" w:eastAsia="Arial" w:ascii="Arial"/>
          <w:b/>
          <w:color w:val="24548C"/>
          <w:spacing w:val="21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DISTRIBUTIE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28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CARBURANTI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 </w:t>
      </w:r>
      <w:r>
        <w:rPr>
          <w:rFonts w:cs="Arial" w:hAnsi="Arial" w:eastAsia="Arial" w:ascii="Arial"/>
          <w:b/>
          <w:color w:val="24548C"/>
          <w:spacing w:val="2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EXISTENTE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18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(C1,</w:t>
      </w:r>
      <w:r>
        <w:rPr>
          <w:rFonts w:cs="Arial" w:hAnsi="Arial" w:eastAsia="Arial" w:ascii="Arial"/>
          <w:b/>
          <w:color w:val="24548C"/>
          <w:spacing w:val="18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C2,</w:t>
      </w:r>
      <w:r>
        <w:rPr>
          <w:rFonts w:cs="Arial" w:hAnsi="Arial" w:eastAsia="Arial" w:ascii="Arial"/>
          <w:b/>
          <w:color w:val="24548C"/>
          <w:spacing w:val="17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C3,</w:t>
      </w:r>
      <w:r>
        <w:rPr>
          <w:rFonts w:cs="Arial" w:hAnsi="Arial" w:eastAsia="Arial" w:ascii="Arial"/>
          <w:b/>
          <w:color w:val="24548C"/>
          <w:spacing w:val="17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C4</w:t>
      </w:r>
      <w:r>
        <w:rPr>
          <w:rFonts w:cs="Arial" w:hAnsi="Arial" w:eastAsia="Arial" w:ascii="Arial"/>
          <w:b/>
          <w:color w:val="24548C"/>
          <w:spacing w:val="13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CU</w:t>
      </w:r>
      <w:r>
        <w:rPr>
          <w:rFonts w:cs="Arial" w:hAnsi="Arial" w:eastAsia="Arial" w:ascii="Arial"/>
          <w:b/>
          <w:color w:val="24548C"/>
          <w:spacing w:val="13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AMENAJARILE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25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AFERENTE),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33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SI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CONSTRUIRE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24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STATIE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5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DE</w:t>
      </w:r>
      <w:r>
        <w:rPr>
          <w:rFonts w:cs="Arial" w:hAnsi="Arial" w:eastAsia="Arial" w:ascii="Arial"/>
          <w:b/>
          <w:color w:val="24548C"/>
          <w:spacing w:val="16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DISTRIBUTIE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33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CARBURANTI,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 </w:t>
      </w:r>
      <w:r>
        <w:rPr>
          <w:rFonts w:cs="Arial" w:hAnsi="Arial" w:eastAsia="Arial" w:ascii="Arial"/>
          <w:b/>
          <w:color w:val="24548C"/>
          <w:spacing w:val="6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MIJLOACE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25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PUBLICITATE,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24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IMPREJMUIRE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26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TEREN</w:t>
      </w:r>
      <w:r>
        <w:rPr>
          <w:rFonts w:cs="Arial" w:hAnsi="Arial" w:eastAsia="Arial" w:ascii="Arial"/>
          <w:b/>
          <w:color w:val="24548C"/>
          <w:spacing w:val="34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SI</w:t>
      </w:r>
      <w:r>
        <w:rPr>
          <w:rFonts w:cs="Arial" w:hAnsi="Arial" w:eastAsia="Arial" w:ascii="Arial"/>
          <w:b/>
          <w:color w:val="24548C"/>
          <w:spacing w:val="7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ORGANIZARE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33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DE</w:t>
      </w:r>
      <w:r>
        <w:rPr>
          <w:rFonts w:cs="Arial" w:hAnsi="Arial" w:eastAsia="Arial" w:ascii="Arial"/>
          <w:b/>
          <w:color w:val="24548C"/>
          <w:spacing w:val="12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SANTIER,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IN</w:t>
      </w:r>
      <w:r>
        <w:rPr>
          <w:rFonts w:cs="Arial" w:hAnsi="Arial" w:eastAsia="Arial" w:ascii="Arial"/>
          <w:b/>
          <w:color w:val="24548C"/>
          <w:spacing w:val="8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MUNICIPIUL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28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PLOIESTI,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9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STRADA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6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ANDREI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15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MURESANU,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  </w:t>
      </w:r>
      <w:r>
        <w:rPr>
          <w:rFonts w:cs="Arial" w:hAnsi="Arial" w:eastAsia="Arial" w:ascii="Arial"/>
          <w:b/>
          <w:color w:val="24548C"/>
          <w:spacing w:val="1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NR.</w:t>
      </w:r>
      <w:r>
        <w:rPr>
          <w:rFonts w:cs="Arial" w:hAnsi="Arial" w:eastAsia="Arial" w:ascii="Arial"/>
          <w:b/>
          <w:color w:val="24548C"/>
          <w:spacing w:val="13"/>
          <w:w w:val="100"/>
          <w:sz w:val="14"/>
          <w:szCs w:val="14"/>
        </w:rPr>
        <w:t> </w:t>
      </w:r>
      <w:r>
        <w:rPr>
          <w:rFonts w:cs="Arial" w:hAnsi="Arial" w:eastAsia="Arial" w:ascii="Arial"/>
          <w:b/>
          <w:color w:val="24548C"/>
          <w:spacing w:val="0"/>
          <w:w w:val="100"/>
          <w:sz w:val="14"/>
          <w:szCs w:val="14"/>
        </w:rPr>
        <w:t>59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160"/>
        <w:ind w:left="1020"/>
      </w:pPr>
      <w:r>
        <w:rPr>
          <w:rFonts w:cs="Times New Roman" w:hAnsi="Times New Roman" w:eastAsia="Times New Roman" w:ascii="Times New Roman"/>
          <w:color w:val="3D3D3D"/>
          <w:spacing w:val="0"/>
          <w:w w:val="92"/>
          <w:sz w:val="16"/>
          <w:szCs w:val="16"/>
        </w:rPr>
        <w:t>Fisa</w:t>
      </w:r>
      <w:r>
        <w:rPr>
          <w:rFonts w:cs="Times New Roman" w:hAnsi="Times New Roman" w:eastAsia="Times New Roman" w:ascii="Times New Roman"/>
          <w:color w:val="3D3D3D"/>
          <w:spacing w:val="-4"/>
          <w:w w:val="9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92"/>
          <w:sz w:val="16"/>
          <w:szCs w:val="16"/>
        </w:rPr>
        <w:t>sintetica</w:t>
      </w:r>
      <w:r>
        <w:rPr>
          <w:rFonts w:cs="Times New Roman" w:hAnsi="Times New Roman" w:eastAsia="Times New Roman" w:ascii="Times New Roman"/>
          <w:color w:val="3D3D3D"/>
          <w:spacing w:val="5"/>
          <w:w w:val="9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3D3D3D"/>
          <w:spacing w:val="-1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92"/>
          <w:sz w:val="16"/>
          <w:szCs w:val="16"/>
        </w:rPr>
        <w:t>Foraiului</w:t>
      </w:r>
      <w:r>
        <w:rPr>
          <w:rFonts w:cs="Times New Roman" w:hAnsi="Times New Roman" w:eastAsia="Times New Roman" w:ascii="Times New Roman"/>
          <w:color w:val="3D3D3D"/>
          <w:spacing w:val="14"/>
          <w:w w:val="9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Fl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before="69" w:lineRule="exact" w:line="200"/>
        <w:ind w:left="5542"/>
      </w:pPr>
      <w:r>
        <w:rPr>
          <w:rFonts w:cs="Times New Roman" w:hAnsi="Times New Roman" w:eastAsia="Times New Roman" w:ascii="Times New Roman"/>
          <w:color w:val="3D3D3D"/>
          <w:spacing w:val="0"/>
          <w:w w:val="64"/>
          <w:position w:val="-4"/>
          <w:sz w:val="16"/>
          <w:szCs w:val="16"/>
        </w:rPr>
        <w:t>c:::::::J</w:t>
      </w:r>
      <w:r>
        <w:rPr>
          <w:rFonts w:cs="Times New Roman" w:hAnsi="Times New Roman" w:eastAsia="Times New Roman" w:ascii="Times New Roman"/>
          <w:color w:val="3D3D3D"/>
          <w:spacing w:val="0"/>
          <w:w w:val="64"/>
          <w:position w:val="-4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color w:val="3D3D3D"/>
          <w:spacing w:val="13"/>
          <w:w w:val="64"/>
          <w:position w:val="-4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4"/>
          <w:sz w:val="16"/>
          <w:szCs w:val="16"/>
        </w:rPr>
        <w:t>Pungu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4"/>
          <w:sz w:val="16"/>
          <w:szCs w:val="16"/>
        </w:rPr>
        <w:t>        </w:t>
      </w:r>
      <w:r>
        <w:rPr>
          <w:rFonts w:cs="Times New Roman" w:hAnsi="Times New Roman" w:eastAsia="Times New Roman" w:ascii="Times New Roman"/>
          <w:color w:val="3D3D3D"/>
          <w:spacing w:val="9"/>
          <w:w w:val="100"/>
          <w:position w:val="-4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8"/>
          <w:position w:val="5"/>
          <w:sz w:val="12"/>
          <w:szCs w:val="12"/>
        </w:rPr>
        <w:t>Cumpuzitia</w:t>
      </w:r>
      <w:r>
        <w:rPr>
          <w:rFonts w:cs="Times New Roman" w:hAnsi="Times New Roman" w:eastAsia="Times New Roman" w:ascii="Times New Roman"/>
          <w:color w:val="3D3D3D"/>
          <w:spacing w:val="0"/>
          <w:w w:val="88"/>
          <w:position w:val="5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1"/>
          <w:w w:val="88"/>
          <w:position w:val="5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5"/>
          <w:sz w:val="12"/>
          <w:szCs w:val="12"/>
        </w:rPr>
        <w:t>grenulometnca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lineRule="exact" w:line="140"/>
        <w:ind w:left="996" w:right="-62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6"/>
          <w:sz w:val="18"/>
          <w:szCs w:val="18"/>
        </w:rPr>
        <w:t>Cota</w:t>
      </w:r>
      <w:r>
        <w:rPr>
          <w:rFonts w:cs="Times New Roman" w:hAnsi="Times New Roman" w:eastAsia="Times New Roman" w:ascii="Times New Roman"/>
          <w:color w:val="3D3D3D"/>
          <w:spacing w:val="18"/>
          <w:w w:val="100"/>
          <w:position w:val="-6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6"/>
          <w:sz w:val="18"/>
          <w:szCs w:val="18"/>
        </w:rPr>
        <w:t>fata</w:t>
      </w:r>
      <w:r>
        <w:rPr>
          <w:rFonts w:cs="Times New Roman" w:hAnsi="Times New Roman" w:eastAsia="Times New Roman" w:ascii="Times New Roman"/>
          <w:color w:val="3D3D3D"/>
          <w:spacing w:val="7"/>
          <w:w w:val="100"/>
          <w:position w:val="-6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6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color w:val="3D3D3D"/>
          <w:spacing w:val="20"/>
          <w:w w:val="100"/>
          <w:position w:val="-6"/>
          <w:sz w:val="18"/>
          <w:szCs w:val="18"/>
        </w:rPr>
        <w:t> </w:t>
      </w:r>
      <w:r>
        <w:rPr>
          <w:rFonts w:cs="Arial" w:hAnsi="Arial" w:eastAsia="Arial" w:ascii="Arial"/>
          <w:color w:val="3D3D3D"/>
          <w:spacing w:val="0"/>
          <w:w w:val="49"/>
          <w:position w:val="-6"/>
          <w:sz w:val="20"/>
          <w:szCs w:val="20"/>
        </w:rPr>
        <w:t>I</w:t>
      </w:r>
      <w:r>
        <w:rPr>
          <w:rFonts w:cs="Arial" w:hAnsi="Arial" w:eastAsia="Arial" w:ascii="Arial"/>
          <w:color w:val="3D3D3D"/>
          <w:spacing w:val="0"/>
          <w:w w:val="49"/>
          <w:position w:val="-6"/>
          <w:sz w:val="20"/>
          <w:szCs w:val="20"/>
        </w:rPr>
        <w:t>                      </w:t>
      </w:r>
      <w:r>
        <w:rPr>
          <w:rFonts w:cs="Arial" w:hAnsi="Arial" w:eastAsia="Arial" w:ascii="Arial"/>
          <w:color w:val="3D3D3D"/>
          <w:spacing w:val="11"/>
          <w:w w:val="49"/>
          <w:position w:val="-6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-30"/>
          <w:w w:val="110"/>
          <w:position w:val="0"/>
          <w:sz w:val="10"/>
          <w:szCs w:val="10"/>
        </w:rPr>
        <w:t>t</w:t>
      </w:r>
      <w:r>
        <w:rPr>
          <w:rFonts w:cs="Times New Roman" w:hAnsi="Times New Roman" w:eastAsia="Times New Roman" w:ascii="Times New Roman"/>
          <w:color w:val="3D3D3D"/>
          <w:spacing w:val="-34"/>
          <w:w w:val="71"/>
          <w:position w:val="-10"/>
          <w:sz w:val="18"/>
          <w:szCs w:val="18"/>
        </w:rPr>
        <w:t>c</w:t>
      </w:r>
      <w:r>
        <w:rPr>
          <w:rFonts w:cs="Arial" w:hAnsi="Arial" w:eastAsia="Arial" w:ascii="Arial"/>
          <w:color w:val="3D3D3D"/>
          <w:spacing w:val="-4"/>
          <w:w w:val="110"/>
          <w:position w:val="0"/>
          <w:sz w:val="10"/>
          <w:szCs w:val="10"/>
        </w:rPr>
        <w:t>.</w:t>
      </w:r>
      <w:r>
        <w:rPr>
          <w:rFonts w:cs="Times New Roman" w:hAnsi="Times New Roman" w:eastAsia="Times New Roman" w:ascii="Times New Roman"/>
          <w:color w:val="3D3D3D"/>
          <w:spacing w:val="-31"/>
          <w:w w:val="71"/>
          <w:position w:val="-10"/>
          <w:sz w:val="18"/>
          <w:szCs w:val="18"/>
        </w:rPr>
        <w:t>:</w:t>
      </w:r>
      <w:r>
        <w:rPr>
          <w:rFonts w:cs="Arial" w:hAnsi="Arial" w:eastAsia="Arial" w:ascii="Arial"/>
          <w:color w:val="3D3D3D"/>
          <w:spacing w:val="0"/>
          <w:w w:val="110"/>
          <w:position w:val="0"/>
          <w:sz w:val="10"/>
          <w:szCs w:val="10"/>
        </w:rPr>
        <w:t>i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10"/>
          <w:szCs w:val="10"/>
        </w:rPr>
        <w:t>                                                                                                     </w:t>
      </w:r>
      <w:r>
        <w:rPr>
          <w:rFonts w:cs="Arial" w:hAnsi="Arial" w:eastAsia="Arial" w:ascii="Arial"/>
          <w:color w:val="3D3D3D"/>
          <w:spacing w:val="12"/>
          <w:w w:val="100"/>
          <w:position w:val="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79"/>
          <w:position w:val="-7"/>
          <w:sz w:val="18"/>
          <w:szCs w:val="18"/>
        </w:rPr>
        <w:t>C?3J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79"/>
          <w:position w:val="-7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2"/>
          <w:w w:val="79"/>
          <w:position w:val="-7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7"/>
          <w:sz w:val="16"/>
          <w:szCs w:val="16"/>
        </w:rPr>
        <w:t>Stut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7"/>
          <w:sz w:val="16"/>
          <w:szCs w:val="16"/>
        </w:rPr>
        <w:t>                                                                </w:t>
      </w:r>
      <w:r>
        <w:rPr>
          <w:rFonts w:cs="Times New Roman" w:hAnsi="Times New Roman" w:eastAsia="Times New Roman" w:ascii="Times New Roman"/>
          <w:color w:val="3D3D3D"/>
          <w:spacing w:val="17"/>
          <w:w w:val="100"/>
          <w:position w:val="-7"/>
          <w:sz w:val="16"/>
          <w:szCs w:val="16"/>
        </w:rPr>
        <w:t> </w:t>
      </w:r>
      <w:r>
        <w:rPr>
          <w:rFonts w:cs="Arial" w:hAnsi="Arial" w:eastAsia="Arial" w:ascii="Arial"/>
          <w:b/>
          <w:color w:val="3D3D3D"/>
          <w:spacing w:val="0"/>
          <w:w w:val="100"/>
          <w:position w:val="0"/>
          <w:sz w:val="10"/>
          <w:szCs w:val="10"/>
        </w:rPr>
        <w:t>Linnie</w:t>
      </w:r>
      <w:r>
        <w:rPr>
          <w:rFonts w:cs="Arial" w:hAnsi="Arial" w:eastAsia="Arial" w:ascii="Arial"/>
          <w:b/>
          <w:color w:val="3D3D3D"/>
          <w:spacing w:val="0"/>
          <w:w w:val="100"/>
          <w:position w:val="0"/>
          <w:sz w:val="10"/>
          <w:szCs w:val="10"/>
        </w:rPr>
        <w:t>                             </w:t>
      </w:r>
      <w:r>
        <w:rPr>
          <w:rFonts w:cs="Arial" w:hAnsi="Arial" w:eastAsia="Arial" w:ascii="Arial"/>
          <w:b/>
          <w:color w:val="3D3D3D"/>
          <w:spacing w:val="21"/>
          <w:w w:val="100"/>
          <w:position w:val="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92"/>
          <w:position w:val="5"/>
          <w:sz w:val="12"/>
          <w:szCs w:val="12"/>
        </w:rPr>
        <w:t>lndrce</w:t>
      </w:r>
      <w:r>
        <w:rPr>
          <w:rFonts w:cs="Times New Roman" w:hAnsi="Times New Roman" w:eastAsia="Times New Roman" w:ascii="Times New Roman"/>
          <w:color w:val="3D3D3D"/>
          <w:spacing w:val="3"/>
          <w:w w:val="92"/>
          <w:position w:val="5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5"/>
          <w:sz w:val="12"/>
          <w:szCs w:val="12"/>
        </w:rPr>
        <w:t>de</w:t>
      </w:r>
      <w:r>
        <w:rPr>
          <w:rFonts w:cs="Times New Roman" w:hAnsi="Times New Roman" w:eastAsia="Times New Roman" w:ascii="Times New Roman"/>
          <w:color w:val="3D3D3D"/>
          <w:spacing w:val="-9"/>
          <w:w w:val="100"/>
          <w:position w:val="5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92"/>
          <w:position w:val="5"/>
          <w:sz w:val="12"/>
          <w:szCs w:val="12"/>
        </w:rPr>
        <w:t>consrsteeta</w:t>
      </w:r>
      <w:r>
        <w:rPr>
          <w:rFonts w:cs="Times New Roman" w:hAnsi="Times New Roman" w:eastAsia="Times New Roman" w:ascii="Times New Roman"/>
          <w:color w:val="3D3D3D"/>
          <w:spacing w:val="14"/>
          <w:w w:val="92"/>
          <w:position w:val="5"/>
          <w:sz w:val="12"/>
          <w:szCs w:val="12"/>
        </w:rPr>
        <w:t> </w:t>
      </w:r>
      <w:r>
        <w:rPr>
          <w:rFonts w:cs="Arial" w:hAnsi="Arial" w:eastAsia="Arial" w:ascii="Arial"/>
          <w:b/>
          <w:color w:val="3D3D3D"/>
          <w:spacing w:val="0"/>
          <w:w w:val="117"/>
          <w:position w:val="5"/>
          <w:sz w:val="10"/>
          <w:szCs w:val="10"/>
        </w:rPr>
        <w:t>Il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br w:type="column"/>
      </w: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1699"/>
      </w:pP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Data</w:t>
      </w:r>
      <w:r>
        <w:rPr>
          <w:rFonts w:cs="Times New Roman" w:hAnsi="Times New Roman" w:eastAsia="Times New Roman" w:ascii="Times New Roman"/>
          <w:color w:val="212121"/>
          <w:spacing w:val="18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inceperii</w:t>
      </w:r>
      <w:r>
        <w:rPr>
          <w:rFonts w:cs="Times New Roman" w:hAnsi="Times New Roman" w:eastAsia="Times New Roman" w:ascii="Times New Roman"/>
          <w:color w:val="212121"/>
          <w:spacing w:val="3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forajului:</w:t>
      </w:r>
      <w:r>
        <w:rPr>
          <w:rFonts w:cs="Times New Roman" w:hAnsi="Times New Roman" w:eastAsia="Times New Roman" w:ascii="Times New Roman"/>
          <w:color w:val="212121"/>
          <w:spacing w:val="2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30.08.2021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14"/>
        <w:ind w:left="1618"/>
      </w:pP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Data</w:t>
      </w:r>
      <w:r>
        <w:rPr>
          <w:rFonts w:cs="Times New Roman" w:hAnsi="Times New Roman" w:eastAsia="Times New Roman" w:ascii="Times New Roman"/>
          <w:color w:val="212121"/>
          <w:spacing w:val="2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finalizarii</w:t>
      </w:r>
      <w:r>
        <w:rPr>
          <w:rFonts w:cs="Times New Roman" w:hAnsi="Times New Roman" w:eastAsia="Times New Roman" w:ascii="Times New Roman"/>
          <w:color w:val="212121"/>
          <w:spacing w:val="28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forajului:</w:t>
      </w:r>
      <w:r>
        <w:rPr>
          <w:rFonts w:cs="Times New Roman" w:hAnsi="Times New Roman" w:eastAsia="Times New Roman" w:ascii="Times New Roman"/>
          <w:color w:val="212121"/>
          <w:spacing w:val="24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30.08.2021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9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Executant</w:t>
      </w:r>
      <w:r>
        <w:rPr>
          <w:rFonts w:cs="Times New Roman" w:hAnsi="Times New Roman" w:eastAsia="Times New Roman" w:ascii="Times New Roman"/>
          <w:color w:val="3D3D3D"/>
          <w:spacing w:val="4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Studiu</w:t>
      </w:r>
      <w:r>
        <w:rPr>
          <w:rFonts w:cs="Times New Roman" w:hAnsi="Times New Roman" w:eastAsia="Times New Roman" w:ascii="Times New Roman"/>
          <w:color w:val="3D3D3D"/>
          <w:spacing w:val="2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Geotehnic:</w:t>
      </w:r>
      <w:r>
        <w:rPr>
          <w:rFonts w:cs="Times New Roman" w:hAnsi="Times New Roman" w:eastAsia="Times New Roman" w:ascii="Times New Roman"/>
          <w:color w:val="3D3D3D"/>
          <w:spacing w:val="44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S.C.</w:t>
      </w:r>
      <w:r>
        <w:rPr>
          <w:rFonts w:cs="Times New Roman" w:hAnsi="Times New Roman" w:eastAsia="Times New Roman" w:ascii="Times New Roman"/>
          <w:color w:val="3D3D3D"/>
          <w:spacing w:val="24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Pazvaeo</w:t>
      </w:r>
      <w:r>
        <w:rPr>
          <w:rFonts w:cs="Times New Roman" w:hAnsi="Times New Roman" w:eastAsia="Times New Roman" w:ascii="Times New Roman"/>
          <w:color w:val="3D3D3D"/>
          <w:spacing w:val="3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Proiect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1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S.R.L.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6"/>
          <w:szCs w:val="6"/>
        </w:rPr>
        <w:jc w:val="center"/>
        <w:spacing w:before="62" w:lineRule="exact" w:line="220"/>
        <w:ind w:left="2728" w:right="891"/>
      </w:pPr>
      <w:r>
        <w:rPr>
          <w:rFonts w:cs="Times New Roman" w:hAnsi="Times New Roman" w:eastAsia="Times New Roman" w:ascii="Times New Roman"/>
          <w:color w:val="3D3D3D"/>
          <w:spacing w:val="0"/>
          <w:w w:val="88"/>
          <w:position w:val="2"/>
          <w:sz w:val="12"/>
          <w:szCs w:val="12"/>
        </w:rPr>
        <w:t>lndicu</w:t>
      </w:r>
      <w:r>
        <w:rPr>
          <w:rFonts w:cs="Times New Roman" w:hAnsi="Times New Roman" w:eastAsia="Times New Roman" w:ascii="Times New Roman"/>
          <w:color w:val="3D3D3D"/>
          <w:spacing w:val="0"/>
          <w:w w:val="88"/>
          <w:position w:val="2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8"/>
          <w:position w:val="2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2"/>
          <w:sz w:val="10"/>
          <w:szCs w:val="10"/>
        </w:rPr>
        <w:t>de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2"/>
          <w:sz w:val="10"/>
          <w:szCs w:val="10"/>
        </w:rPr>
        <w:t>           </w:t>
      </w:r>
      <w:r>
        <w:rPr>
          <w:rFonts w:cs="Times New Roman" w:hAnsi="Times New Roman" w:eastAsia="Times New Roman" w:ascii="Times New Roman"/>
          <w:color w:val="3D3D3D"/>
          <w:spacing w:val="14"/>
          <w:w w:val="100"/>
          <w:position w:val="2"/>
          <w:sz w:val="10"/>
          <w:szCs w:val="10"/>
        </w:rPr>
        <w:t> </w:t>
      </w:r>
      <w:r>
        <w:rPr>
          <w:rFonts w:cs="Arial" w:hAnsi="Arial" w:eastAsia="Arial" w:ascii="Arial"/>
          <w:b/>
          <w:color w:val="3D3D3D"/>
          <w:spacing w:val="0"/>
          <w:w w:val="54"/>
          <w:position w:val="-2"/>
          <w:sz w:val="22"/>
          <w:szCs w:val="22"/>
        </w:rPr>
        <w:t>I</w:t>
      </w:r>
      <w:r>
        <w:rPr>
          <w:rFonts w:cs="Arial" w:hAnsi="Arial" w:eastAsia="Arial" w:ascii="Arial"/>
          <w:b/>
          <w:color w:val="3D3D3D"/>
          <w:spacing w:val="0"/>
          <w:w w:val="54"/>
          <w:position w:val="-2"/>
          <w:sz w:val="22"/>
          <w:szCs w:val="22"/>
        </w:rPr>
        <w:t> </w:t>
      </w:r>
      <w:r>
        <w:rPr>
          <w:rFonts w:cs="Arial" w:hAnsi="Arial" w:eastAsia="Arial" w:ascii="Arial"/>
          <w:b/>
          <w:color w:val="3D3D3D"/>
          <w:spacing w:val="26"/>
          <w:w w:val="54"/>
          <w:position w:val="-2"/>
          <w:sz w:val="22"/>
          <w:szCs w:val="22"/>
        </w:rPr>
        <w:t> </w:t>
      </w:r>
      <w:r>
        <w:rPr>
          <w:rFonts w:cs="Arial" w:hAnsi="Arial" w:eastAsia="Arial" w:ascii="Arial"/>
          <w:b/>
          <w:color w:val="3D3D3D"/>
          <w:spacing w:val="0"/>
          <w:w w:val="110"/>
          <w:position w:val="-2"/>
          <w:sz w:val="6"/>
          <w:szCs w:val="6"/>
        </w:rPr>
        <w:t>H"•l•li:nl~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6"/>
          <w:szCs w:val="6"/>
        </w:rPr>
      </w:r>
    </w:p>
    <w:p>
      <w:pPr>
        <w:rPr>
          <w:rFonts w:cs="Times New Roman" w:hAnsi="Times New Roman" w:eastAsia="Times New Roman" w:ascii="Times New Roman"/>
          <w:sz w:val="8"/>
          <w:szCs w:val="8"/>
        </w:rPr>
        <w:jc w:val="center"/>
        <w:spacing w:lineRule="exact" w:line="40"/>
        <w:ind w:left="2592" w:right="875"/>
        <w:sectPr>
          <w:pgMar w:header="0" w:footer="0" w:top="500" w:bottom="0" w:left="420" w:right="400"/>
          <w:headerReference w:type="default" r:id="rId10"/>
          <w:pgSz w:w="16840" w:h="11920" w:orient="landscape"/>
          <w:cols w:num="2" w:equalWidth="off">
            <w:col w:w="10993" w:space="179"/>
            <w:col w:w="4848"/>
          </w:cols>
        </w:sectPr>
      </w:pPr>
      <w:r>
        <w:rPr>
          <w:rFonts w:cs="Arial" w:hAnsi="Arial" w:eastAsia="Arial" w:ascii="Arial"/>
          <w:b/>
          <w:color w:val="3D3D3D"/>
          <w:spacing w:val="0"/>
          <w:w w:val="81"/>
          <w:position w:val="-3"/>
          <w:sz w:val="10"/>
          <w:szCs w:val="10"/>
        </w:rPr>
        <w:t>w111p1~1b1li1ate</w:t>
      </w:r>
      <w:r>
        <w:rPr>
          <w:rFonts w:cs="Arial" w:hAnsi="Arial" w:eastAsia="Arial" w:ascii="Arial"/>
          <w:b/>
          <w:color w:val="3D3D3D"/>
          <w:spacing w:val="0"/>
          <w:w w:val="81"/>
          <w:position w:val="-3"/>
          <w:sz w:val="10"/>
          <w:szCs w:val="10"/>
        </w:rPr>
        <w:t>            </w:t>
      </w:r>
      <w:r>
        <w:rPr>
          <w:rFonts w:cs="Arial" w:hAnsi="Arial" w:eastAsia="Arial" w:ascii="Arial"/>
          <w:b/>
          <w:color w:val="3D3D3D"/>
          <w:spacing w:val="6"/>
          <w:w w:val="81"/>
          <w:position w:val="-3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50"/>
          <w:position w:val="0"/>
          <w:sz w:val="8"/>
          <w:szCs w:val="8"/>
        </w:rPr>
        <w:t>1~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50"/>
          <w:position w:val="0"/>
          <w:sz w:val="8"/>
          <w:szCs w:val="8"/>
        </w:rPr>
        <w:t>  </w:t>
      </w:r>
      <w:r>
        <w:rPr>
          <w:rFonts w:cs="Times New Roman" w:hAnsi="Times New Roman" w:eastAsia="Times New Roman" w:ascii="Times New Roman"/>
          <w:b/>
          <w:color w:val="3D3D3D"/>
          <w:spacing w:val="1"/>
          <w:w w:val="50"/>
          <w:position w:val="0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62"/>
          <w:position w:val="0"/>
          <w:sz w:val="8"/>
          <w:szCs w:val="8"/>
        </w:rPr>
        <w:t>11111.;.;~1.-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lineRule="exact" w:line="200"/>
        <w:ind w:left="2177"/>
      </w:pPr>
      <w:r>
        <w:pict>
          <v:shape type="#_x0000_t202" style="position:absolute;margin-left:151.92pt;margin-top:9.12252pt;width:43.1581pt;height:6.44pt;mso-position-horizontal-relative:page;mso-position-vertical-relative:paragraph;z-index:-1626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10"/>
                      <w:szCs w:val="10"/>
                    </w:rPr>
                    <w:jc w:val="left"/>
                    <w:spacing w:lineRule="exact" w:line="120"/>
                    <w:ind w:right="-39"/>
                  </w:pPr>
                  <w:r>
                    <w:rPr>
                      <w:rFonts w:cs="Arial" w:hAnsi="Arial" w:eastAsia="Arial" w:ascii="Arial"/>
                      <w:i/>
                      <w:color w:val="3D3D3D"/>
                      <w:spacing w:val="0"/>
                      <w:w w:val="63"/>
                      <w:position w:val="-1"/>
                      <w:sz w:val="10"/>
                      <w:szCs w:val="10"/>
                    </w:rPr>
                    <w:t>&lt;I&gt;</w:t>
                  </w:r>
                  <w:r>
                    <w:rPr>
                      <w:rFonts w:cs="Arial" w:hAnsi="Arial" w:eastAsia="Arial" w:ascii="Arial"/>
                      <w:i/>
                      <w:color w:val="3D3D3D"/>
                      <w:spacing w:val="0"/>
                      <w:w w:val="63"/>
                      <w:position w:val="-1"/>
                      <w:sz w:val="10"/>
                      <w:szCs w:val="10"/>
                    </w:rPr>
                    <w:t>                                      </w:t>
                  </w:r>
                  <w:r>
                    <w:rPr>
                      <w:rFonts w:cs="Arial" w:hAnsi="Arial" w:eastAsia="Arial" w:ascii="Arial"/>
                      <w:i/>
                      <w:color w:val="3D3D3D"/>
                      <w:spacing w:val="6"/>
                      <w:w w:val="63"/>
                      <w:position w:val="-1"/>
                      <w:sz w:val="10"/>
                      <w:szCs w:val="10"/>
                    </w:rPr>
                    <w:t> </w:t>
                  </w: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10"/>
                      <w:position w:val="2"/>
                      <w:sz w:val="10"/>
                      <w:szCs w:val="10"/>
                    </w:rPr>
                    <w:t>t.i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position w:val="0"/>
                      <w:sz w:val="10"/>
                      <w:szCs w:val="1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6"/>
          <w:sz w:val="14"/>
          <w:szCs w:val="14"/>
        </w:rPr>
        <w:t>t;;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6"/>
          <w:sz w:val="14"/>
          <w:szCs w:val="14"/>
        </w:rPr>
        <w:t>        </w:t>
      </w:r>
      <w:r>
        <w:rPr>
          <w:rFonts w:cs="Times New Roman" w:hAnsi="Times New Roman" w:eastAsia="Times New Roman" w:ascii="Times New Roman"/>
          <w:color w:val="3D3D3D"/>
          <w:spacing w:val="10"/>
          <w:w w:val="100"/>
          <w:position w:val="-6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-30"/>
          <w:w w:val="41"/>
          <w:position w:val="-4"/>
          <w:sz w:val="26"/>
          <w:szCs w:val="26"/>
        </w:rPr>
        <w:t>.</w:t>
      </w:r>
      <w:r>
        <w:rPr>
          <w:rFonts w:cs="Arial" w:hAnsi="Arial" w:eastAsia="Arial" w:ascii="Arial"/>
          <w:color w:val="3D3D3D"/>
          <w:spacing w:val="-1"/>
          <w:w w:val="110"/>
          <w:position w:val="3"/>
          <w:sz w:val="10"/>
          <w:szCs w:val="10"/>
        </w:rPr>
        <w:t>t</w:t>
      </w:r>
      <w:r>
        <w:rPr>
          <w:rFonts w:cs="Arial" w:hAnsi="Arial" w:eastAsia="Arial" w:ascii="Arial"/>
          <w:color w:val="3D3D3D"/>
          <w:spacing w:val="0"/>
          <w:w w:val="41"/>
          <w:position w:val="-4"/>
          <w:sz w:val="26"/>
          <w:szCs w:val="26"/>
        </w:rPr>
        <w:t>.</w:t>
      </w:r>
      <w:r>
        <w:rPr>
          <w:rFonts w:cs="Arial" w:hAnsi="Arial" w:eastAsia="Arial" w:ascii="Arial"/>
          <w:color w:val="3D3D3D"/>
          <w:spacing w:val="-28"/>
          <w:w w:val="41"/>
          <w:position w:val="-4"/>
          <w:sz w:val="26"/>
          <w:szCs w:val="26"/>
        </w:rPr>
        <w:t>.</w:t>
      </w:r>
      <w:r>
        <w:rPr>
          <w:rFonts w:cs="Arial" w:hAnsi="Arial" w:eastAsia="Arial" w:ascii="Arial"/>
          <w:color w:val="3D3D3D"/>
          <w:spacing w:val="0"/>
          <w:w w:val="110"/>
          <w:position w:val="3"/>
          <w:sz w:val="10"/>
          <w:szCs w:val="10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rFonts w:cs="Arial" w:hAnsi="Arial" w:eastAsia="Arial" w:ascii="Arial"/>
          <w:sz w:val="28"/>
          <w:szCs w:val="28"/>
        </w:rPr>
        <w:jc w:val="left"/>
        <w:spacing w:lineRule="exact" w:line="120"/>
        <w:ind w:left="2177" w:right="-67"/>
      </w:pPr>
      <w:r>
        <w:rPr>
          <w:rFonts w:cs="Arial" w:hAnsi="Arial" w:eastAsia="Arial" w:ascii="Arial"/>
          <w:color w:val="3D3D3D"/>
          <w:spacing w:val="0"/>
          <w:w w:val="100"/>
          <w:position w:val="-13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100"/>
          <w:position w:val="-13"/>
          <w:sz w:val="20"/>
          <w:szCs w:val="20"/>
        </w:rPr>
        <w:t>    </w:t>
      </w:r>
      <w:r>
        <w:rPr>
          <w:rFonts w:cs="Arial" w:hAnsi="Arial" w:eastAsia="Arial" w:ascii="Arial"/>
          <w:color w:val="3D3D3D"/>
          <w:spacing w:val="28"/>
          <w:w w:val="100"/>
          <w:position w:val="-13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53"/>
          <w:position w:val="-3"/>
          <w:sz w:val="22"/>
          <w:szCs w:val="22"/>
        </w:rPr>
        <w:t>....</w:t>
      </w:r>
      <w:r>
        <w:rPr>
          <w:rFonts w:cs="Arial" w:hAnsi="Arial" w:eastAsia="Arial" w:ascii="Arial"/>
          <w:color w:val="3D3D3D"/>
          <w:spacing w:val="0"/>
          <w:w w:val="53"/>
          <w:position w:val="-3"/>
          <w:sz w:val="22"/>
          <w:szCs w:val="22"/>
        </w:rPr>
        <w:t>                  </w:t>
      </w:r>
      <w:r>
        <w:rPr>
          <w:rFonts w:cs="Arial" w:hAnsi="Arial" w:eastAsia="Arial" w:ascii="Arial"/>
          <w:color w:val="3D3D3D"/>
          <w:spacing w:val="10"/>
          <w:w w:val="53"/>
          <w:position w:val="-3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53"/>
          <w:position w:val="-11"/>
          <w:sz w:val="28"/>
          <w:szCs w:val="28"/>
        </w:rPr>
        <w:t>·~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before="85"/>
        <w:ind w:right="-47"/>
      </w:pPr>
      <w:r>
        <w:br w:type="column"/>
      </w:r>
      <w:r>
        <w:rPr>
          <w:rFonts w:cs="Arial" w:hAnsi="Arial" w:eastAsia="Arial" w:ascii="Arial"/>
          <w:b/>
          <w:color w:val="7E8282"/>
          <w:spacing w:val="0"/>
          <w:w w:val="100"/>
          <w:sz w:val="18"/>
          <w:szCs w:val="18"/>
        </w:rPr>
        <w:t>ilii</w:t>
      </w:r>
      <w:r>
        <w:rPr>
          <w:rFonts w:cs="Arial" w:hAnsi="Arial" w:eastAsia="Arial" w:ascii="Arial"/>
          <w:b/>
          <w:color w:val="7E8282"/>
          <w:spacing w:val="0"/>
          <w:w w:val="100"/>
          <w:sz w:val="18"/>
          <w:szCs w:val="18"/>
        </w:rPr>
        <w:t>  </w:t>
      </w:r>
      <w:r>
        <w:rPr>
          <w:rFonts w:cs="Arial" w:hAnsi="Arial" w:eastAsia="Arial" w:ascii="Arial"/>
          <w:b/>
          <w:color w:val="7E8282"/>
          <w:spacing w:val="3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Monolit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lineRule="exact" w:line="120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2"/>
          <w:szCs w:val="12"/>
        </w:rPr>
        <w:t>Auerberg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p>
      <w:pPr>
        <w:rPr>
          <w:sz w:val="12"/>
          <w:szCs w:val="12"/>
        </w:rPr>
        <w:jc w:val="left"/>
        <w:spacing w:before="7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right"/>
        <w:spacing w:lineRule="exact" w:line="60"/>
      </w:pPr>
      <w:r>
        <w:pict>
          <v:shape type="#_x0000_t202" style="position:absolute;margin-left:500.88pt;margin-top:9.95655pt;width:163.47pt;height:7.24pt;mso-position-horizontal-relative:page;mso-position-vertical-relative:paragraph;z-index:-1623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14"/>
                      <w:szCs w:val="14"/>
                    </w:rPr>
                    <w:jc w:val="left"/>
                    <w:spacing w:lineRule="exact" w:line="140"/>
                    <w:ind w:right="-42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79"/>
                      <w:sz w:val="14"/>
                      <w:szCs w:val="14"/>
                    </w:rPr>
                    <w:t>u</w:t>
                  </w: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79"/>
                      <w:sz w:val="14"/>
                      <w:szCs w:val="14"/>
                    </w:rPr>
                    <w:t>                                                                                                    </w:t>
                  </w:r>
                  <w:r>
                    <w:rPr>
                      <w:rFonts w:cs="Arial" w:hAnsi="Arial" w:eastAsia="Arial" w:ascii="Arial"/>
                      <w:color w:val="3D3D3D"/>
                      <w:spacing w:val="17"/>
                      <w:w w:val="79"/>
                      <w:sz w:val="14"/>
                      <w:szCs w:val="14"/>
                    </w:rPr>
                    <w:t> </w:t>
                  </w: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38"/>
                      <w:sz w:val="14"/>
                      <w:szCs w:val="14"/>
                    </w:rPr>
                    <w:t>i!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4F5041"/>
          <w:spacing w:val="0"/>
          <w:w w:val="100"/>
          <w:position w:val="-9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sz w:val="10"/>
          <w:szCs w:val="10"/>
        </w:rPr>
        <w:jc w:val="left"/>
        <w:spacing w:before="8" w:lineRule="exact" w:line="100"/>
      </w:pPr>
      <w:r>
        <w:br w:type="column"/>
      </w:r>
      <w:r>
        <w:rPr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right"/>
        <w:spacing w:lineRule="exact" w:line="100"/>
        <w:ind w:right="793"/>
      </w:pPr>
      <w:r>
        <w:rPr>
          <w:rFonts w:cs="Times New Roman" w:hAnsi="Times New Roman" w:eastAsia="Times New Roman" w:ascii="Times New Roman"/>
          <w:color w:val="3D3D3D"/>
          <w:spacing w:val="0"/>
          <w:w w:val="79"/>
          <w:position w:val="-2"/>
          <w:sz w:val="12"/>
          <w:szCs w:val="12"/>
        </w:rPr>
        <w:t>-~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exact" w:line="120"/>
        <w:ind w:right="-89"/>
      </w:pPr>
      <w:r>
        <w:pict>
          <v:shape type="#_x0000_t202" style="position:absolute;margin-left:734.4pt;margin-top:6.9123pt;width:2.76961pt;height:8pt;mso-position-horizontal-relative:page;mso-position-vertical-relative:paragraph;z-index:-1613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16"/>
                      <w:szCs w:val="16"/>
                    </w:rPr>
                    <w:jc w:val="left"/>
                    <w:spacing w:lineRule="exact" w:line="160"/>
                    <w:ind w:right="-44"/>
                  </w:pP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78"/>
                      <w:sz w:val="16"/>
                      <w:szCs w:val="16"/>
                    </w:rPr>
                    <w:t>e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12"/>
          <w:szCs w:val="12"/>
        </w:rPr>
        <w:t>Plasuc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12"/>
          <w:szCs w:val="12"/>
        </w:rPr>
        <w:t>                                                                                     </w:t>
      </w:r>
      <w:r>
        <w:rPr>
          <w:rFonts w:cs="Arial" w:hAnsi="Arial" w:eastAsia="Arial" w:ascii="Arial"/>
          <w:color w:val="3D3D3D"/>
          <w:spacing w:val="11"/>
          <w:w w:val="100"/>
          <w:position w:val="-1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34"/>
          <w:position w:val="-25"/>
          <w:sz w:val="46"/>
          <w:szCs w:val="46"/>
        </w:rPr>
        <w:t>1</w:t>
      </w:r>
      <w:r>
        <w:rPr>
          <w:rFonts w:cs="Arial" w:hAnsi="Arial" w:eastAsia="Arial" w:ascii="Arial"/>
          <w:color w:val="3D3D3D"/>
          <w:spacing w:val="0"/>
          <w:w w:val="34"/>
          <w:position w:val="-25"/>
          <w:sz w:val="46"/>
          <w:szCs w:val="46"/>
        </w:rPr>
        <w:t>               </w:t>
      </w:r>
      <w:r>
        <w:rPr>
          <w:rFonts w:cs="Arial" w:hAnsi="Arial" w:eastAsia="Arial" w:ascii="Arial"/>
          <w:color w:val="3D3D3D"/>
          <w:spacing w:val="40"/>
          <w:w w:val="34"/>
          <w:position w:val="-25"/>
          <w:sz w:val="46"/>
          <w:szCs w:val="46"/>
        </w:rPr>
        <w:t> </w:t>
      </w:r>
      <w:r>
        <w:rPr>
          <w:rFonts w:cs="Arial" w:hAnsi="Arial" w:eastAsia="Arial" w:ascii="Arial"/>
          <w:b/>
          <w:i/>
          <w:color w:val="3D3D3D"/>
          <w:spacing w:val="0"/>
          <w:w w:val="110"/>
          <w:position w:val="-5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sz w:val="24"/>
          <w:szCs w:val="24"/>
        </w:rPr>
        <w:jc w:val="left"/>
        <w:spacing w:before="17" w:lineRule="exact" w:line="240"/>
      </w:pPr>
      <w:r>
        <w:br w:type="column"/>
      </w: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exact" w:line="80"/>
        <w:sectPr>
          <w:type w:val="continuous"/>
          <w:pgSz w:w="16840" w:h="11920" w:orient="landscape"/>
          <w:pgMar w:top="1280" w:bottom="280" w:left="420" w:right="400"/>
          <w:cols w:num="5" w:equalWidth="off">
            <w:col w:w="3489" w:space="2052"/>
            <w:col w:w="848" w:space="2416"/>
            <w:col w:w="854" w:space="528"/>
            <w:col w:w="4107" w:space="1053"/>
            <w:col w:w="673"/>
          </w:cols>
        </w:sectPr>
      </w:pPr>
      <w:r>
        <w:rPr>
          <w:rFonts w:cs="Arial" w:hAnsi="Arial" w:eastAsia="Arial" w:ascii="Arial"/>
          <w:b/>
          <w:i/>
          <w:color w:val="3D3D3D"/>
          <w:spacing w:val="0"/>
          <w:w w:val="48"/>
          <w:position w:val="-7"/>
          <w:sz w:val="14"/>
          <w:szCs w:val="14"/>
        </w:rPr>
        <w:t>.9,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right"/>
        <w:spacing w:lineRule="exact" w:line="100"/>
        <w:ind w:right="628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1"/>
          <w:sz w:val="12"/>
          <w:szCs w:val="12"/>
        </w:rPr>
        <w:t>.0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1"/>
          <w:sz w:val="12"/>
          <w:szCs w:val="12"/>
        </w:rPr>
        <w:t>   </w:t>
      </w:r>
      <w:r>
        <w:rPr>
          <w:rFonts w:cs="Times New Roman" w:hAnsi="Times New Roman" w:eastAsia="Times New Roman" w:ascii="Times New Roman"/>
          <w:color w:val="3D3D3D"/>
          <w:spacing w:val="24"/>
          <w:w w:val="100"/>
          <w:position w:val="-1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position w:val="-1"/>
          <w:sz w:val="12"/>
          <w:szCs w:val="12"/>
        </w:rPr>
        <w:t>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exact" w:line="100"/>
        <w:ind w:left="2201"/>
      </w:pPr>
      <w:r>
        <w:pict>
          <v:shape type="#_x0000_t202" style="position:absolute;margin-left:81.36pt;margin-top:1.61576pt;width:86.827pt;height:23.6639pt;mso-position-horizontal-relative:page;mso-position-vertical-relative:paragraph;z-index:-1625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22"/>
                      <w:szCs w:val="22"/>
                    </w:rPr>
                    <w:jc w:val="left"/>
                    <w:spacing w:lineRule="exact" w:line="460"/>
                    <w:ind w:right="-91"/>
                  </w:pP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49"/>
                      <w:sz w:val="46"/>
                      <w:szCs w:val="46"/>
                    </w:rPr>
                    <w:t>=</w:t>
                  </w: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49"/>
                      <w:sz w:val="46"/>
                      <w:szCs w:val="46"/>
                    </w:rPr>
                    <w:t>             </w:t>
                  </w: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34"/>
                      <w:w w:val="49"/>
                      <w:sz w:val="46"/>
                      <w:szCs w:val="46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72"/>
                      <w:position w:val="3"/>
                      <w:sz w:val="18"/>
                      <w:szCs w:val="18"/>
                    </w:rPr>
                    <w:t>·;;;</w:t>
                  </w: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72"/>
                      <w:position w:val="3"/>
                      <w:sz w:val="18"/>
                      <w:szCs w:val="18"/>
                    </w:rPr>
                    <w:t>              </w:t>
                  </w: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15"/>
                      <w:w w:val="72"/>
                      <w:position w:val="3"/>
                      <w:sz w:val="18"/>
                      <w:szCs w:val="18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72"/>
                      <w:position w:val="20"/>
                      <w:sz w:val="22"/>
                      <w:szCs w:val="22"/>
                    </w:rPr>
                    <w:t>&lt;: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position w:val="0"/>
                      <w:sz w:val="22"/>
                      <w:szCs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100"/>
          <w:position w:val="-4"/>
          <w:sz w:val="8"/>
          <w:szCs w:val="8"/>
        </w:rPr>
        <w:t>ll)</w:t>
      </w:r>
      <w:r>
        <w:rPr>
          <w:rFonts w:cs="Arial" w:hAnsi="Arial" w:eastAsia="Arial" w:ascii="Arial"/>
          <w:color w:val="3D3D3D"/>
          <w:spacing w:val="0"/>
          <w:w w:val="100"/>
          <w:position w:val="-4"/>
          <w:sz w:val="8"/>
          <w:szCs w:val="8"/>
        </w:rPr>
        <w:t>               </w:t>
      </w:r>
      <w:r>
        <w:rPr>
          <w:rFonts w:cs="Arial" w:hAnsi="Arial" w:eastAsia="Arial" w:ascii="Arial"/>
          <w:color w:val="3D3D3D"/>
          <w:spacing w:val="1"/>
          <w:w w:val="100"/>
          <w:position w:val="-4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10"/>
          <w:szCs w:val="10"/>
        </w:rPr>
        <w:t>;:)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10"/>
          <w:szCs w:val="10"/>
        </w:rPr>
        <w:t>  </w:t>
      </w:r>
      <w:r>
        <w:rPr>
          <w:rFonts w:cs="Times New Roman" w:hAnsi="Times New Roman" w:eastAsia="Times New Roman" w:ascii="Times New Roman"/>
          <w:color w:val="3D3D3D"/>
          <w:spacing w:val="23"/>
          <w:w w:val="100"/>
          <w:position w:val="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10"/>
          <w:szCs w:val="10"/>
        </w:rPr>
        <w:t>(JJ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10"/>
          <w:szCs w:val="10"/>
        </w:rPr>
        <w:t>                  </w:t>
      </w:r>
      <w:r>
        <w:rPr>
          <w:rFonts w:cs="Times New Roman" w:hAnsi="Times New Roman" w:eastAsia="Times New Roman" w:ascii="Times New Roman"/>
          <w:color w:val="3D3D3D"/>
          <w:spacing w:val="4"/>
          <w:w w:val="100"/>
          <w:position w:val="0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-1"/>
          <w:sz w:val="14"/>
          <w:szCs w:val="14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exact" w:line="200"/>
        <w:ind w:left="2201" w:right="-62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3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3"/>
          <w:sz w:val="28"/>
          <w:szCs w:val="28"/>
        </w:rPr>
        <w:t>             </w:t>
      </w:r>
      <w:r>
        <w:rPr>
          <w:rFonts w:cs="Times New Roman" w:hAnsi="Times New Roman" w:eastAsia="Times New Roman" w:ascii="Times New Roman"/>
          <w:color w:val="3D3D3D"/>
          <w:spacing w:val="63"/>
          <w:w w:val="100"/>
          <w:position w:val="-3"/>
          <w:sz w:val="28"/>
          <w:szCs w:val="28"/>
        </w:rPr>
        <w:t> </w:t>
      </w:r>
      <w:r>
        <w:rPr>
          <w:rFonts w:cs="Arial" w:hAnsi="Arial" w:eastAsia="Arial" w:ascii="Arial"/>
          <w:color w:val="3D3D3D"/>
          <w:spacing w:val="0"/>
          <w:w w:val="119"/>
          <w:position w:val="5"/>
          <w:sz w:val="14"/>
          <w:szCs w:val="14"/>
        </w:rPr>
        <w:t>lH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Arial" w:hAnsi="Arial" w:eastAsia="Arial" w:ascii="Arial"/>
          <w:sz w:val="26"/>
          <w:szCs w:val="26"/>
        </w:rPr>
        <w:jc w:val="left"/>
        <w:spacing w:lineRule="atLeast" w:line="220"/>
        <w:ind w:left="1030" w:right="-34"/>
      </w:pPr>
      <w:r>
        <w:pict>
          <v:shape type="#_x0000_t202" style="position:absolute;margin-left:149.76pt;margin-top:25.9931pt;width:3.973pt;height:13pt;mso-position-horizontal-relative:page;mso-position-vertical-relative:paragraph;z-index:-1605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26"/>
                      <w:szCs w:val="26"/>
                    </w:rPr>
                    <w:jc w:val="left"/>
                    <w:spacing w:lineRule="exact" w:line="260"/>
                    <w:ind w:right="-59"/>
                  </w:pPr>
                  <w:r>
                    <w:rPr>
                      <w:rFonts w:cs="Times New Roman" w:hAnsi="Times New Roman" w:eastAsia="Times New Roman" w:ascii="Times New Roman"/>
                      <w:i/>
                      <w:color w:val="3D3D3D"/>
                      <w:spacing w:val="0"/>
                      <w:w w:val="110"/>
                      <w:sz w:val="26"/>
                      <w:szCs w:val="26"/>
                    </w:rPr>
                    <w:t>i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26"/>
                      <w:szCs w:val="2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20"/>
          <w:szCs w:val="20"/>
        </w:rPr>
        <w:t>z</w:t>
      </w:r>
      <w:r>
        <w:rPr>
          <w:rFonts w:cs="Times New Roman" w:hAnsi="Times New Roman" w:eastAsia="Times New Roman" w:ascii="Times New Roman"/>
          <w:color w:val="3D3D3D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63"/>
          <w:sz w:val="20"/>
          <w:szCs w:val="20"/>
        </w:rPr>
        <w:t>-~</w:t>
      </w:r>
      <w:r>
        <w:rPr>
          <w:rFonts w:cs="Times New Roman" w:hAnsi="Times New Roman" w:eastAsia="Times New Roman" w:ascii="Times New Roman"/>
          <w:color w:val="3D3D3D"/>
          <w:spacing w:val="0"/>
          <w:w w:val="63"/>
          <w:sz w:val="20"/>
          <w:szCs w:val="20"/>
        </w:rPr>
        <w:t>                                        </w:t>
      </w:r>
      <w:r>
        <w:rPr>
          <w:rFonts w:cs="Times New Roman" w:hAnsi="Times New Roman" w:eastAsia="Times New Roman" w:ascii="Times New Roman"/>
          <w:color w:val="3D3D3D"/>
          <w:spacing w:val="14"/>
          <w:w w:val="63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4"/>
          <w:sz w:val="18"/>
          <w:szCs w:val="18"/>
        </w:rPr>
        <w:t>§-</w:t>
      </w:r>
      <w:r>
        <w:rPr>
          <w:rFonts w:cs="Arial" w:hAnsi="Arial" w:eastAsia="Arial" w:ascii="Arial"/>
          <w:color w:val="3D3D3D"/>
          <w:spacing w:val="-18"/>
          <w:w w:val="100"/>
          <w:position w:val="4"/>
          <w:sz w:val="18"/>
          <w:szCs w:val="18"/>
        </w:rPr>
        <w:t> </w:t>
      </w:r>
      <w:r>
        <w:rPr>
          <w:rFonts w:cs="Arial" w:hAnsi="Arial" w:eastAsia="Arial" w:ascii="Arial"/>
          <w:color w:val="3D3D3D"/>
          <w:spacing w:val="0"/>
          <w:w w:val="79"/>
          <w:position w:val="4"/>
          <w:sz w:val="18"/>
          <w:szCs w:val="18"/>
        </w:rPr>
        <w:t>,_.</w:t>
      </w:r>
      <w:r>
        <w:rPr>
          <w:rFonts w:cs="Arial" w:hAnsi="Arial" w:eastAsia="Arial" w:ascii="Arial"/>
          <w:color w:val="3D3D3D"/>
          <w:spacing w:val="0"/>
          <w:w w:val="79"/>
          <w:position w:val="4"/>
          <w:sz w:val="18"/>
          <w:szCs w:val="18"/>
        </w:rPr>
        <w:t>         </w:t>
      </w:r>
      <w:r>
        <w:rPr>
          <w:rFonts w:cs="Arial" w:hAnsi="Arial" w:eastAsia="Arial" w:ascii="Arial"/>
          <w:color w:val="3D3D3D"/>
          <w:spacing w:val="34"/>
          <w:w w:val="79"/>
          <w:position w:val="4"/>
          <w:sz w:val="18"/>
          <w:szCs w:val="18"/>
        </w:rPr>
        <w:t> </w:t>
      </w:r>
      <w:r>
        <w:rPr>
          <w:rFonts w:cs="Arial" w:hAnsi="Arial" w:eastAsia="Arial" w:ascii="Arial"/>
          <w:color w:val="3D3D3D"/>
          <w:spacing w:val="0"/>
          <w:w w:val="41"/>
          <w:position w:val="1"/>
          <w:sz w:val="26"/>
          <w:szCs w:val="26"/>
        </w:rPr>
        <w:t>...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exact" w:line="320"/>
        <w:ind w:right="-70"/>
      </w:pPr>
      <w:r>
        <w:br w:type="column"/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position w:val="12"/>
          <w:sz w:val="18"/>
          <w:szCs w:val="18"/>
        </w:rPr>
        <w:t>Descrierea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position w:val="12"/>
          <w:sz w:val="18"/>
          <w:szCs w:val="18"/>
        </w:rPr>
        <w:t>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color w:val="212121"/>
          <w:spacing w:val="23"/>
          <w:w w:val="100"/>
          <w:position w:val="12"/>
          <w:sz w:val="18"/>
          <w:szCs w:val="18"/>
        </w:rPr>
        <w:t> </w:t>
      </w:r>
      <w:r>
        <w:rPr>
          <w:rFonts w:cs="Arial" w:hAnsi="Arial" w:eastAsia="Arial" w:ascii="Arial"/>
          <w:color w:val="3D3D3D"/>
          <w:spacing w:val="0"/>
          <w:w w:val="78"/>
          <w:position w:val="11"/>
          <w:sz w:val="10"/>
          <w:szCs w:val="10"/>
        </w:rPr>
        <w:t>.!!</w:t>
      </w:r>
      <w:r>
        <w:rPr>
          <w:rFonts w:cs="Arial" w:hAnsi="Arial" w:eastAsia="Arial" w:ascii="Arial"/>
          <w:color w:val="3D3D3D"/>
          <w:spacing w:val="0"/>
          <w:w w:val="78"/>
          <w:position w:val="11"/>
          <w:sz w:val="10"/>
          <w:szCs w:val="10"/>
        </w:rPr>
        <w:t>                                                                       </w:t>
      </w:r>
      <w:r>
        <w:rPr>
          <w:rFonts w:cs="Arial" w:hAnsi="Arial" w:eastAsia="Arial" w:ascii="Arial"/>
          <w:color w:val="3D3D3D"/>
          <w:spacing w:val="21"/>
          <w:w w:val="78"/>
          <w:position w:val="11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78"/>
          <w:position w:val="-1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78"/>
          <w:position w:val="-1"/>
          <w:sz w:val="20"/>
          <w:szCs w:val="20"/>
        </w:rPr>
        <w:t>     </w:t>
      </w:r>
      <w:r>
        <w:rPr>
          <w:rFonts w:cs="Arial" w:hAnsi="Arial" w:eastAsia="Arial" w:ascii="Arial"/>
          <w:color w:val="3D3D3D"/>
          <w:spacing w:val="14"/>
          <w:w w:val="78"/>
          <w:position w:val="-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-33"/>
          <w:w w:val="109"/>
          <w:position w:val="12"/>
          <w:sz w:val="6"/>
          <w:szCs w:val="6"/>
        </w:rPr>
        <w:t>y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53"/>
          <w:position w:val="-1"/>
          <w:sz w:val="24"/>
          <w:szCs w:val="24"/>
        </w:rPr>
        <w:t>g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-1"/>
          <w:sz w:val="24"/>
          <w:szCs w:val="24"/>
        </w:rPr>
        <w:t>                  </w:t>
      </w:r>
      <w:r>
        <w:rPr>
          <w:rFonts w:cs="Times New Roman" w:hAnsi="Times New Roman" w:eastAsia="Times New Roman" w:ascii="Times New Roman"/>
          <w:b/>
          <w:color w:val="3D3D3D"/>
          <w:spacing w:val="-29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14"/>
          <w:sz w:val="10"/>
          <w:szCs w:val="10"/>
        </w:rPr>
        <w:t>!I</w:t>
      </w:r>
      <w:r>
        <w:rPr>
          <w:rFonts w:cs="Arial" w:hAnsi="Arial" w:eastAsia="Arial" w:ascii="Arial"/>
          <w:color w:val="3D3D3D"/>
          <w:spacing w:val="0"/>
          <w:w w:val="100"/>
          <w:position w:val="14"/>
          <w:sz w:val="10"/>
          <w:szCs w:val="10"/>
        </w:rPr>
        <w:t>          </w:t>
      </w:r>
      <w:r>
        <w:rPr>
          <w:rFonts w:cs="Arial" w:hAnsi="Arial" w:eastAsia="Arial" w:ascii="Arial"/>
          <w:color w:val="3D3D3D"/>
          <w:spacing w:val="15"/>
          <w:w w:val="100"/>
          <w:position w:val="14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49"/>
          <w:position w:val="8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atLeast" w:line="140"/>
        <w:ind w:left="1426"/>
      </w:pPr>
      <w:r>
        <w:pict>
          <v:shape type="#_x0000_t202" style="position:absolute;margin-left:390.72pt;margin-top:3.4056pt;width:17.0215pt;height:15.5084pt;mso-position-horizontal-relative:page;mso-position-vertical-relative:paragraph;z-index:-1624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0"/>
                      <w:szCs w:val="20"/>
                    </w:rPr>
                    <w:jc w:val="left"/>
                    <w:spacing w:lineRule="exact" w:line="300"/>
                    <w:ind w:right="-67"/>
                  </w:pPr>
                  <w:r>
                    <w:rPr>
                      <w:rFonts w:cs="Arial" w:hAnsi="Arial" w:eastAsia="Arial" w:ascii="Arial"/>
                      <w:b/>
                      <w:color w:val="3D3D3D"/>
                      <w:spacing w:val="0"/>
                      <w:w w:val="50"/>
                      <w:position w:val="-1"/>
                      <w:sz w:val="30"/>
                      <w:szCs w:val="30"/>
                    </w:rPr>
                    <w:t>1</w:t>
                  </w:r>
                  <w:r>
                    <w:rPr>
                      <w:rFonts w:cs="Arial" w:hAnsi="Arial" w:eastAsia="Arial" w:ascii="Arial"/>
                      <w:b/>
                      <w:color w:val="3D3D3D"/>
                      <w:spacing w:val="0"/>
                      <w:w w:val="50"/>
                      <w:position w:val="-1"/>
                      <w:sz w:val="30"/>
                      <w:szCs w:val="30"/>
                    </w:rPr>
                    <w:t>   </w:t>
                  </w:r>
                  <w:r>
                    <w:rPr>
                      <w:rFonts w:cs="Arial" w:hAnsi="Arial" w:eastAsia="Arial" w:ascii="Arial"/>
                      <w:b/>
                      <w:color w:val="3D3D3D"/>
                      <w:spacing w:val="33"/>
                      <w:w w:val="50"/>
                      <w:position w:val="-1"/>
                      <w:sz w:val="30"/>
                      <w:szCs w:val="30"/>
                    </w:rPr>
                    <w:t> </w:t>
                  </w: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50"/>
                      <w:position w:val="9"/>
                      <w:sz w:val="20"/>
                      <w:szCs w:val="20"/>
                    </w:rPr>
                    <w:t>~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position w:val="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100"/>
          <w:position w:val="2"/>
          <w:sz w:val="10"/>
          <w:szCs w:val="10"/>
        </w:rPr>
        <w:t>t.i</w:t>
      </w:r>
      <w:r>
        <w:rPr>
          <w:rFonts w:cs="Arial" w:hAnsi="Arial" w:eastAsia="Arial" w:ascii="Arial"/>
          <w:color w:val="3D3D3D"/>
          <w:spacing w:val="0"/>
          <w:w w:val="100"/>
          <w:position w:val="2"/>
          <w:sz w:val="10"/>
          <w:szCs w:val="10"/>
        </w:rPr>
        <w:t>               </w:t>
      </w:r>
      <w:r>
        <w:rPr>
          <w:rFonts w:cs="Arial" w:hAnsi="Arial" w:eastAsia="Arial" w:ascii="Arial"/>
          <w:color w:val="3D3D3D"/>
          <w:spacing w:val="12"/>
          <w:w w:val="100"/>
          <w:position w:val="2"/>
          <w:sz w:val="10"/>
          <w:szCs w:val="10"/>
        </w:rPr>
        <w:t> </w:t>
      </w:r>
      <w:r>
        <w:rPr>
          <w:rFonts w:cs="Arial" w:hAnsi="Arial" w:eastAsia="Arial" w:ascii="Arial"/>
          <w:i/>
          <w:color w:val="3D3D3D"/>
          <w:spacing w:val="0"/>
          <w:w w:val="60"/>
          <w:position w:val="0"/>
          <w:sz w:val="10"/>
          <w:szCs w:val="10"/>
        </w:rPr>
        <w:t>&lt;I&gt;</w:t>
      </w:r>
      <w:r>
        <w:rPr>
          <w:rFonts w:cs="Arial" w:hAnsi="Arial" w:eastAsia="Arial" w:ascii="Arial"/>
          <w:i/>
          <w:color w:val="3D3D3D"/>
          <w:spacing w:val="0"/>
          <w:w w:val="60"/>
          <w:position w:val="0"/>
          <w:sz w:val="10"/>
          <w:szCs w:val="10"/>
        </w:rPr>
        <w:t>                                                                  </w:t>
      </w:r>
      <w:r>
        <w:rPr>
          <w:rFonts w:cs="Arial" w:hAnsi="Arial" w:eastAsia="Arial" w:ascii="Arial"/>
          <w:i/>
          <w:color w:val="3D3D3D"/>
          <w:spacing w:val="14"/>
          <w:w w:val="60"/>
          <w:position w:val="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b/>
          <w:color w:val="A0A0A0"/>
          <w:spacing w:val="0"/>
          <w:w w:val="100"/>
          <w:position w:val="5"/>
          <w:sz w:val="8"/>
          <w:szCs w:val="8"/>
        </w:rPr>
        <w:t>:</w:t>
      </w:r>
      <w:r>
        <w:rPr>
          <w:rFonts w:cs="Times New Roman" w:hAnsi="Times New Roman" w:eastAsia="Times New Roman" w:ascii="Times New Roman"/>
          <w:b/>
          <w:color w:val="A0A0A0"/>
          <w:spacing w:val="-9"/>
          <w:w w:val="100"/>
          <w:position w:val="5"/>
          <w:sz w:val="8"/>
          <w:szCs w:val="8"/>
        </w:rPr>
        <w:t>;</w:t>
      </w:r>
      <w:r>
        <w:rPr>
          <w:rFonts w:cs="Times New Roman" w:hAnsi="Times New Roman" w:eastAsia="Times New Roman" w:ascii="Times New Roman"/>
          <w:b/>
          <w:color w:val="4F5041"/>
          <w:spacing w:val="0"/>
          <w:w w:val="100"/>
          <w:position w:val="5"/>
          <w:sz w:val="8"/>
          <w:szCs w:val="8"/>
        </w:rPr>
        <w:t>J</w:t>
      </w:r>
      <w:r>
        <w:rPr>
          <w:rFonts w:cs="Times New Roman" w:hAnsi="Times New Roman" w:eastAsia="Times New Roman" w:ascii="Times New Roman"/>
          <w:b/>
          <w:color w:val="4F5041"/>
          <w:spacing w:val="0"/>
          <w:w w:val="100"/>
          <w:position w:val="5"/>
          <w:sz w:val="8"/>
          <w:szCs w:val="8"/>
        </w:rPr>
        <w:t>                                      </w:t>
      </w:r>
      <w:r>
        <w:rPr>
          <w:rFonts w:cs="Times New Roman" w:hAnsi="Times New Roman" w:eastAsia="Times New Roman" w:ascii="Times New Roman"/>
          <w:b/>
          <w:color w:val="4F5041"/>
          <w:spacing w:val="18"/>
          <w:w w:val="100"/>
          <w:position w:val="5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3"/>
          <w:sz w:val="10"/>
          <w:szCs w:val="10"/>
        </w:rPr>
        <w:t>-"</w:t>
      </w:r>
      <w:r>
        <w:rPr>
          <w:rFonts w:cs="Arial" w:hAnsi="Arial" w:eastAsia="Arial" w:ascii="Arial"/>
          <w:color w:val="3D3D3D"/>
          <w:spacing w:val="0"/>
          <w:w w:val="100"/>
          <w:position w:val="3"/>
          <w:sz w:val="10"/>
          <w:szCs w:val="10"/>
        </w:rPr>
        <w:t>                                          </w:t>
      </w:r>
      <w:r>
        <w:rPr>
          <w:rFonts w:cs="Arial" w:hAnsi="Arial" w:eastAsia="Arial" w:ascii="Arial"/>
          <w:color w:val="3D3D3D"/>
          <w:spacing w:val="7"/>
          <w:w w:val="100"/>
          <w:position w:val="3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2"/>
          <w:sz w:val="16"/>
          <w:szCs w:val="16"/>
        </w:rPr>
        <w:t>c.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30"/>
          <w:szCs w:val="30"/>
        </w:rPr>
        <w:jc w:val="left"/>
        <w:spacing w:before="48" w:lineRule="exact" w:line="140"/>
        <w:sectPr>
          <w:type w:val="continuous"/>
          <w:pgSz w:w="16840" w:h="11920" w:orient="landscape"/>
          <w:pgMar w:top="1280" w:bottom="280" w:left="420" w:right="400"/>
          <w:cols w:num="3" w:equalWidth="off">
            <w:col w:w="3511" w:space="740"/>
            <w:col w:w="8952" w:space="1065"/>
            <w:col w:w="1752"/>
          </w:cols>
        </w:sectPr>
      </w:pPr>
      <w:r>
        <w:br w:type="column"/>
      </w:r>
      <w:r>
        <w:rPr>
          <w:rFonts w:cs="Arial" w:hAnsi="Arial" w:eastAsia="Arial" w:ascii="Arial"/>
          <w:color w:val="3D3D3D"/>
          <w:spacing w:val="0"/>
          <w:w w:val="49"/>
          <w:position w:val="-20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49"/>
          <w:position w:val="-20"/>
          <w:sz w:val="20"/>
          <w:szCs w:val="20"/>
        </w:rPr>
        <w:t>      </w:t>
      </w:r>
      <w:r>
        <w:rPr>
          <w:rFonts w:cs="Arial" w:hAnsi="Arial" w:eastAsia="Arial" w:ascii="Arial"/>
          <w:color w:val="3D3D3D"/>
          <w:spacing w:val="2"/>
          <w:w w:val="49"/>
          <w:position w:val="-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73"/>
          <w:position w:val="-12"/>
          <w:sz w:val="16"/>
          <w:szCs w:val="16"/>
        </w:rPr>
        <w:t>.•</w:t>
      </w:r>
      <w:r>
        <w:rPr>
          <w:rFonts w:cs="Times New Roman" w:hAnsi="Times New Roman" w:eastAsia="Times New Roman" w:ascii="Times New Roman"/>
          <w:color w:val="3D3D3D"/>
          <w:spacing w:val="0"/>
          <w:w w:val="73"/>
          <w:position w:val="-12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color w:val="3D3D3D"/>
          <w:spacing w:val="5"/>
          <w:w w:val="73"/>
          <w:position w:val="-12"/>
          <w:sz w:val="16"/>
          <w:szCs w:val="16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0"/>
          <w:sz w:val="12"/>
          <w:szCs w:val="12"/>
        </w:rPr>
        <w:t>+</w:t>
      </w:r>
      <w:r>
        <w:rPr>
          <w:rFonts w:cs="Arial" w:hAnsi="Arial" w:eastAsia="Arial" w:ascii="Arial"/>
          <w:color w:val="3D3D3D"/>
          <w:spacing w:val="0"/>
          <w:w w:val="100"/>
          <w:position w:val="-10"/>
          <w:sz w:val="12"/>
          <w:szCs w:val="12"/>
        </w:rPr>
        <w:t>                </w:t>
      </w:r>
      <w:r>
        <w:rPr>
          <w:rFonts w:cs="Arial" w:hAnsi="Arial" w:eastAsia="Arial" w:ascii="Arial"/>
          <w:color w:val="3D3D3D"/>
          <w:spacing w:val="3"/>
          <w:w w:val="100"/>
          <w:position w:val="-10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129"/>
          <w:position w:val="-17"/>
          <w:sz w:val="30"/>
          <w:szCs w:val="30"/>
        </w:rPr>
        <w:t>]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0"/>
          <w:szCs w:val="30"/>
        </w:rPr>
      </w:r>
    </w:p>
    <w:p>
      <w:pPr>
        <w:rPr>
          <w:rFonts w:cs="Times New Roman" w:hAnsi="Times New Roman" w:eastAsia="Times New Roman" w:ascii="Times New Roman"/>
          <w:sz w:val="30"/>
          <w:szCs w:val="30"/>
        </w:rPr>
        <w:jc w:val="right"/>
        <w:spacing w:lineRule="atLeast" w:line="320"/>
      </w:pPr>
      <w:r>
        <w:pict>
          <v:shape type="#_x0000_t202" style="position:absolute;margin-left:161.52pt;margin-top:2.19847pt;width:6.83525pt;height:14pt;mso-position-horizontal-relative:page;mso-position-vertical-relative:paragraph;z-index:-1612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28"/>
                      <w:szCs w:val="28"/>
                    </w:rPr>
                    <w:jc w:val="left"/>
                    <w:spacing w:lineRule="exact" w:line="280"/>
                    <w:ind w:right="-62"/>
                  </w:pP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110"/>
                      <w:sz w:val="28"/>
                      <w:szCs w:val="28"/>
                    </w:rPr>
                    <w:t>z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VJ</w:t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                           </w:t>
      </w:r>
      <w:r>
        <w:rPr>
          <w:rFonts w:cs="Arial" w:hAnsi="Arial" w:eastAsia="Arial" w:ascii="Arial"/>
          <w:color w:val="3D3D3D"/>
          <w:spacing w:val="20"/>
          <w:w w:val="100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49"/>
          <w:position w:val="-15"/>
          <w:sz w:val="30"/>
          <w:szCs w:val="30"/>
        </w:rPr>
        <w:t>-~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30"/>
          <w:szCs w:val="3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atLeast" w:line="320"/>
        <w:ind w:right="-47"/>
      </w:pPr>
      <w:r>
        <w:br w:type="column"/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stratificatiei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lineRule="atLeast" w:line="320"/>
        <w:ind w:right="-35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10"/>
          <w:sz w:val="10"/>
          <w:szCs w:val="10"/>
        </w:rPr>
        <w:t>t.i</w:t>
      </w:r>
      <w:r>
        <w:rPr>
          <w:rFonts w:cs="Arial" w:hAnsi="Arial" w:eastAsia="Arial" w:ascii="Arial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tLeast" w:line="200"/>
        <w:ind w:right="-59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49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49"/>
          <w:sz w:val="20"/>
          <w:szCs w:val="20"/>
        </w:rPr>
        <w:t>                                          </w:t>
      </w:r>
      <w:r>
        <w:rPr>
          <w:rFonts w:cs="Arial" w:hAnsi="Arial" w:eastAsia="Arial" w:ascii="Arial"/>
          <w:color w:val="3D3D3D"/>
          <w:spacing w:val="14"/>
          <w:w w:val="4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75"/>
          <w:position w:val="1"/>
          <w:sz w:val="12"/>
          <w:szCs w:val="12"/>
        </w:rPr>
        <w:t>-~</w:t>
      </w:r>
      <w:r>
        <w:rPr>
          <w:rFonts w:cs="Times New Roman" w:hAnsi="Times New Roman" w:eastAsia="Times New Roman" w:ascii="Times New Roman"/>
          <w:color w:val="3D3D3D"/>
          <w:spacing w:val="0"/>
          <w:w w:val="75"/>
          <w:position w:val="1"/>
          <w:sz w:val="12"/>
          <w:szCs w:val="12"/>
        </w:rPr>
        <w:t>                                                                     </w:t>
      </w:r>
      <w:r>
        <w:rPr>
          <w:rFonts w:cs="Times New Roman" w:hAnsi="Times New Roman" w:eastAsia="Times New Roman" w:ascii="Times New Roman"/>
          <w:color w:val="3D3D3D"/>
          <w:spacing w:val="17"/>
          <w:w w:val="75"/>
          <w:position w:val="1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47"/>
          <w:position w:val="-6"/>
          <w:sz w:val="18"/>
          <w:szCs w:val="18"/>
        </w:rPr>
        <w:t>Ti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120"/>
      </w:pPr>
      <w:r>
        <w:rPr>
          <w:rFonts w:cs="Arial" w:hAnsi="Arial" w:eastAsia="Arial" w:ascii="Arial"/>
          <w:color w:val="3D3D3D"/>
          <w:spacing w:val="0"/>
          <w:w w:val="49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8"/>
          <w:szCs w:val="8"/>
        </w:rPr>
        <w:jc w:val="right"/>
        <w:spacing w:lineRule="atLeast" w:line="360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8"/>
          <w:szCs w:val="8"/>
        </w:rPr>
        <w:t>&lt;::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8"/>
          <w:szCs w:val="8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right"/>
        <w:spacing w:lineRule="exact" w:line="20"/>
        <w:ind w:left="-53" w:right="5"/>
      </w:pPr>
      <w:r>
        <w:pict>
          <v:shape type="#_x0000_t202" style="position:absolute;margin-left:658.8pt;margin-top:-2.4886pt;width:4.23386pt;height:5pt;mso-position-horizontal-relative:page;mso-position-vertical-relative:paragraph;z-index:-1622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10"/>
                      <w:szCs w:val="10"/>
                    </w:rPr>
                    <w:jc w:val="left"/>
                    <w:spacing w:lineRule="exact" w:line="100"/>
                    <w:ind w:right="-35"/>
                  </w:pP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109"/>
                      <w:sz w:val="10"/>
                      <w:szCs w:val="10"/>
                    </w:rPr>
                    <w:t>-e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10"/>
                      <w:szCs w:val="1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4"/>
          <w:sz w:val="12"/>
          <w:szCs w:val="12"/>
        </w:rPr>
        <w:t>6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4"/>
          <w:sz w:val="12"/>
          <w:szCs w:val="12"/>
        </w:rPr>
        <w:t>          </w:t>
      </w:r>
      <w:r>
        <w:rPr>
          <w:rFonts w:cs="Times New Roman" w:hAnsi="Times New Roman" w:eastAsia="Times New Roman" w:ascii="Times New Roman"/>
          <w:color w:val="3D3D3D"/>
          <w:spacing w:val="12"/>
          <w:w w:val="100"/>
          <w:position w:val="-4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59"/>
          <w:position w:val="-12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color w:val="3D3D3D"/>
          <w:spacing w:val="0"/>
          <w:w w:val="59"/>
          <w:position w:val="-12"/>
          <w:sz w:val="22"/>
          <w:szCs w:val="22"/>
        </w:rPr>
        <w:t>        </w:t>
      </w:r>
      <w:r>
        <w:rPr>
          <w:rFonts w:cs="Times New Roman" w:hAnsi="Times New Roman" w:eastAsia="Times New Roman" w:ascii="Times New Roman"/>
          <w:color w:val="3D3D3D"/>
          <w:spacing w:val="10"/>
          <w:w w:val="59"/>
          <w:position w:val="-12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79"/>
          <w:position w:val="-7"/>
          <w:sz w:val="14"/>
          <w:szCs w:val="14"/>
        </w:rPr>
        <w:t>§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tLeast" w:line="320"/>
        <w:sectPr>
          <w:type w:val="continuous"/>
          <w:pgSz w:w="16840" w:h="11920" w:orient="landscape"/>
          <w:pgMar w:top="1280" w:bottom="280" w:left="420" w:right="400"/>
          <w:cols w:num="6" w:equalWidth="off">
            <w:col w:w="3482" w:space="721"/>
            <w:col w:w="860" w:space="1146"/>
            <w:col w:w="86" w:space="2040"/>
            <w:col w:w="2980" w:space="1067"/>
            <w:col w:w="824" w:space="241"/>
            <w:col w:w="2573"/>
          </w:cols>
        </w:sectPr>
      </w:pPr>
      <w:r>
        <w:br w:type="column"/>
      </w:r>
      <w:r>
        <w:rPr>
          <w:rFonts w:cs="Arial" w:hAnsi="Arial" w:eastAsia="Arial" w:ascii="Arial"/>
          <w:color w:val="3D3D3D"/>
          <w:spacing w:val="0"/>
          <w:w w:val="72"/>
          <w:sz w:val="14"/>
          <w:szCs w:val="14"/>
        </w:rPr>
        <w:t>!!.</w:t>
      </w:r>
      <w:r>
        <w:rPr>
          <w:rFonts w:cs="Arial" w:hAnsi="Arial" w:eastAsia="Arial" w:ascii="Arial"/>
          <w:color w:val="3D3D3D"/>
          <w:spacing w:val="0"/>
          <w:w w:val="72"/>
          <w:sz w:val="14"/>
          <w:szCs w:val="14"/>
        </w:rPr>
        <w:t>     </w:t>
      </w:r>
      <w:r>
        <w:rPr>
          <w:rFonts w:cs="Arial" w:hAnsi="Arial" w:eastAsia="Arial" w:ascii="Arial"/>
          <w:color w:val="3D3D3D"/>
          <w:spacing w:val="17"/>
          <w:w w:val="72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4"/>
          <w:sz w:val="12"/>
          <w:szCs w:val="12"/>
        </w:rPr>
        <w:t>;;</w:t>
      </w:r>
      <w:r>
        <w:rPr>
          <w:rFonts w:cs="Arial" w:hAnsi="Arial" w:eastAsia="Arial" w:ascii="Arial"/>
          <w:color w:val="3D3D3D"/>
          <w:spacing w:val="0"/>
          <w:w w:val="100"/>
          <w:position w:val="-4"/>
          <w:sz w:val="12"/>
          <w:szCs w:val="12"/>
        </w:rPr>
        <w:t>                     </w:t>
      </w:r>
      <w:r>
        <w:rPr>
          <w:rFonts w:cs="Arial" w:hAnsi="Arial" w:eastAsia="Arial" w:ascii="Arial"/>
          <w:color w:val="3D3D3D"/>
          <w:spacing w:val="4"/>
          <w:w w:val="100"/>
          <w:position w:val="-4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50"/>
          <w:position w:val="-6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50"/>
          <w:position w:val="-6"/>
          <w:sz w:val="20"/>
          <w:szCs w:val="20"/>
        </w:rPr>
        <w:t>    </w:t>
      </w:r>
      <w:r>
        <w:rPr>
          <w:rFonts w:cs="Arial" w:hAnsi="Arial" w:eastAsia="Arial" w:ascii="Arial"/>
          <w:color w:val="3D3D3D"/>
          <w:spacing w:val="24"/>
          <w:w w:val="50"/>
          <w:position w:val="-6"/>
          <w:sz w:val="20"/>
          <w:szCs w:val="20"/>
        </w:rPr>
        <w:t> </w:t>
      </w:r>
      <w:r>
        <w:rPr>
          <w:rFonts w:cs="Arial" w:hAnsi="Arial" w:eastAsia="Arial" w:ascii="Arial"/>
          <w:b/>
          <w:color w:val="3D3D3D"/>
          <w:spacing w:val="0"/>
          <w:w w:val="50"/>
          <w:position w:val="-1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atLeast" w:line="300"/>
        <w:ind w:left="5638" w:right="-38"/>
      </w:pPr>
      <w:r>
        <w:pict>
          <v:shape type="#_x0000_t202" style="position:absolute;margin-left:734.4pt;margin-top:14.2275pt;width:1.65pt;height:3pt;mso-position-horizontal-relative:page;mso-position-vertical-relative:paragraph;z-index:-1621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6"/>
                      <w:szCs w:val="6"/>
                    </w:rPr>
                    <w:jc w:val="left"/>
                    <w:spacing w:lineRule="exact" w:line="60"/>
                    <w:ind w:right="-29"/>
                  </w:pP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109"/>
                      <w:sz w:val="6"/>
                      <w:szCs w:val="6"/>
                    </w:rPr>
                    <w:t>0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6"/>
                      <w:szCs w:val="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2"/>
          <w:szCs w:val="12"/>
        </w:rPr>
        <w:t>.0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2"/>
          <w:szCs w:val="12"/>
        </w:rPr>
        <w:t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color w:val="3D3D3D"/>
          <w:spacing w:val="23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3"/>
          <w:sz w:val="8"/>
          <w:szCs w:val="8"/>
        </w:rPr>
        <w:t>0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lineRule="atLeast" w:line="80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00"/>
          <w:sz w:val="10"/>
          <w:szCs w:val="10"/>
        </w:rPr>
        <w:t>.lj</w:t>
      </w:r>
      <w:r>
        <w:rPr>
          <w:rFonts w:cs="Arial" w:hAnsi="Arial" w:eastAsia="Arial" w:ascii="Arial"/>
          <w:color w:val="3D3D3D"/>
          <w:spacing w:val="0"/>
          <w:w w:val="100"/>
          <w:sz w:val="10"/>
          <w:szCs w:val="10"/>
        </w:rPr>
        <w:t>                 </w:t>
      </w:r>
      <w:r>
        <w:rPr>
          <w:rFonts w:cs="Arial" w:hAnsi="Arial" w:eastAsia="Arial" w:ascii="Arial"/>
          <w:color w:val="3D3D3D"/>
          <w:spacing w:val="15"/>
          <w:w w:val="100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41"/>
          <w:position w:val="2"/>
          <w:sz w:val="24"/>
          <w:szCs w:val="24"/>
        </w:rPr>
        <w:t>...</w:t>
      </w:r>
      <w:r>
        <w:rPr>
          <w:rFonts w:cs="Arial" w:hAnsi="Arial" w:eastAsia="Arial" w:ascii="Arial"/>
          <w:color w:val="3D3D3D"/>
          <w:spacing w:val="0"/>
          <w:w w:val="41"/>
          <w:position w:val="2"/>
          <w:sz w:val="24"/>
          <w:szCs w:val="24"/>
        </w:rPr>
        <w:t>               </w:t>
      </w:r>
      <w:r>
        <w:rPr>
          <w:rFonts w:cs="Arial" w:hAnsi="Arial" w:eastAsia="Arial" w:ascii="Arial"/>
          <w:color w:val="3D3D3D"/>
          <w:spacing w:val="24"/>
          <w:w w:val="41"/>
          <w:position w:val="2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22"/>
          <w:position w:val="0"/>
          <w:sz w:val="10"/>
          <w:szCs w:val="10"/>
        </w:rPr>
        <w:t>.5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spacing w:lineRule="atLeast" w:line="240"/>
        <w:ind w:left="1367" w:right="1394"/>
        <w:sectPr>
          <w:type w:val="continuous"/>
          <w:pgSz w:w="16840" w:h="11920" w:orient="landscape"/>
          <w:pgMar w:top="1280" w:bottom="280" w:left="420" w:right="400"/>
          <w:cols w:num="2" w:equalWidth="off">
            <w:col w:w="12431" w:space="685"/>
            <w:col w:w="2904"/>
          </w:cols>
        </w:sectPr>
      </w:pPr>
      <w:r>
        <w:rPr>
          <w:rFonts w:cs="Arial" w:hAnsi="Arial" w:eastAsia="Arial" w:ascii="Arial"/>
          <w:color w:val="3D3D3D"/>
          <w:spacing w:val="0"/>
          <w:w w:val="57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10"/>
          <w:szCs w:val="10"/>
        </w:rPr>
        <w:jc w:val="right"/>
        <w:spacing w:lineRule="atLeast" w:line="220"/>
      </w:pPr>
      <w:r>
        <w:rPr>
          <w:rFonts w:cs="Arial" w:hAnsi="Arial" w:eastAsia="Arial" w:ascii="Arial"/>
          <w:color w:val="3D3D3D"/>
          <w:spacing w:val="0"/>
          <w:w w:val="110"/>
          <w:sz w:val="10"/>
          <w:szCs w:val="10"/>
        </w:rPr>
        <w:t>t.i</w:t>
      </w:r>
      <w:r>
        <w:rPr>
          <w:rFonts w:cs="Arial" w:hAnsi="Arial" w:eastAsia="Arial" w:ascii="Arial"/>
          <w:color w:val="000000"/>
          <w:spacing w:val="0"/>
          <w:w w:val="100"/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right"/>
        <w:spacing w:before="30" w:lineRule="atLeast" w:line="60"/>
        <w:ind w:right="437"/>
      </w:pPr>
      <w:r>
        <w:rPr>
          <w:rFonts w:cs="Times New Roman" w:hAnsi="Times New Roman" w:eastAsia="Times New Roman" w:ascii="Times New Roman"/>
          <w:color w:val="3D3D3D"/>
          <w:spacing w:val="0"/>
          <w:w w:val="109"/>
          <w:sz w:val="12"/>
          <w:szCs w:val="12"/>
        </w:rPr>
        <w:t>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tLeast" w:line="260"/>
        <w:ind w:right="-50"/>
      </w:pPr>
      <w:r>
        <w:br w:type="column"/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position w:val="2"/>
          <w:sz w:val="18"/>
          <w:szCs w:val="18"/>
        </w:rPr>
        <w:t>(descriere</w:t>
      </w:r>
      <w:r>
        <w:rPr>
          <w:rFonts w:cs="Times New Roman" w:hAnsi="Times New Roman" w:eastAsia="Times New Roman" w:ascii="Times New Roman"/>
          <w:color w:val="212121"/>
          <w:spacing w:val="42"/>
          <w:w w:val="100"/>
          <w:position w:val="2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position w:val="2"/>
          <w:sz w:val="18"/>
          <w:szCs w:val="18"/>
        </w:rPr>
        <w:t>proba)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position w:val="2"/>
          <w:sz w:val="18"/>
          <w:szCs w:val="18"/>
        </w:rPr>
        <w:t>                  </w:t>
      </w:r>
      <w:r>
        <w:rPr>
          <w:rFonts w:cs="Times New Roman" w:hAnsi="Times New Roman" w:eastAsia="Times New Roman" w:ascii="Times New Roman"/>
          <w:color w:val="212121"/>
          <w:spacing w:val="38"/>
          <w:w w:val="100"/>
          <w:position w:val="2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20"/>
          <w:szCs w:val="20"/>
        </w:rPr>
        <w:t>.§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lineRule="atLeast" w:line="260"/>
        <w:ind w:right="-65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00"/>
          <w:position w:val="-13"/>
          <w:sz w:val="18"/>
          <w:szCs w:val="18"/>
        </w:rPr>
        <w:t>ii</w:t>
      </w:r>
      <w:r>
        <w:rPr>
          <w:rFonts w:cs="Arial" w:hAnsi="Arial" w:eastAsia="Arial" w:ascii="Arial"/>
          <w:color w:val="3D3D3D"/>
          <w:spacing w:val="0"/>
          <w:w w:val="100"/>
          <w:position w:val="-13"/>
          <w:sz w:val="18"/>
          <w:szCs w:val="18"/>
        </w:rPr>
        <w:t>   </w:t>
      </w:r>
      <w:r>
        <w:rPr>
          <w:rFonts w:cs="Arial" w:hAnsi="Arial" w:eastAsia="Arial" w:ascii="Arial"/>
          <w:color w:val="3D3D3D"/>
          <w:spacing w:val="42"/>
          <w:w w:val="100"/>
          <w:position w:val="-13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-26"/>
          <w:w w:val="109"/>
          <w:position w:val="2"/>
          <w:sz w:val="10"/>
          <w:szCs w:val="10"/>
        </w:rPr>
        <w:t>0</w:t>
      </w:r>
      <w:r>
        <w:rPr>
          <w:rFonts w:cs="Arial" w:hAnsi="Arial" w:eastAsia="Arial" w:ascii="Arial"/>
          <w:color w:val="3D3D3D"/>
          <w:spacing w:val="0"/>
          <w:w w:val="49"/>
          <w:position w:val="-3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100"/>
          <w:position w:val="-3"/>
          <w:sz w:val="20"/>
          <w:szCs w:val="20"/>
        </w:rPr>
        <w:t>     </w:t>
      </w:r>
      <w:r>
        <w:rPr>
          <w:rFonts w:cs="Arial" w:hAnsi="Arial" w:eastAsia="Arial" w:ascii="Arial"/>
          <w:color w:val="3D3D3D"/>
          <w:spacing w:val="-1"/>
          <w:w w:val="100"/>
          <w:position w:val="-3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49"/>
          <w:position w:val="-4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49"/>
          <w:position w:val="-4"/>
          <w:sz w:val="20"/>
          <w:szCs w:val="20"/>
        </w:rPr>
        <w:t>          </w:t>
      </w:r>
      <w:r>
        <w:rPr>
          <w:rFonts w:cs="Arial" w:hAnsi="Arial" w:eastAsia="Arial" w:ascii="Arial"/>
          <w:color w:val="3D3D3D"/>
          <w:spacing w:val="14"/>
          <w:w w:val="49"/>
          <w:position w:val="-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82"/>
          <w:position w:val="0"/>
          <w:sz w:val="12"/>
          <w:szCs w:val="12"/>
        </w:rPr>
        <w:t>1: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180"/>
        <w:ind w:left="29" w:right="-50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49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lineRule="atLeast" w:line="60"/>
        <w:ind w:right="-28"/>
      </w:pPr>
      <w:r>
        <w:rPr>
          <w:rFonts w:cs="Arial" w:hAnsi="Arial" w:eastAsia="Arial" w:ascii="Arial"/>
          <w:color w:val="3D3D3D"/>
          <w:spacing w:val="0"/>
          <w:w w:val="110"/>
          <w:sz w:val="10"/>
          <w:szCs w:val="10"/>
        </w:rPr>
        <w:t>.lj</w:t>
      </w:r>
      <w:r>
        <w:rPr>
          <w:rFonts w:cs="Arial" w:hAnsi="Arial" w:eastAsia="Arial" w:ascii="Arial"/>
          <w:color w:val="000000"/>
          <w:spacing w:val="0"/>
          <w:w w:val="100"/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6"/>
          <w:szCs w:val="6"/>
        </w:rPr>
        <w:jc w:val="left"/>
        <w:spacing w:lineRule="atLeast" w:line="260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0"/>
          <w:szCs w:val="10"/>
        </w:rPr>
        <w:t>-e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0"/>
          <w:szCs w:val="10"/>
        </w:rPr>
        <w:t>       </w:t>
      </w:r>
      <w:r>
        <w:rPr>
          <w:rFonts w:cs="Times New Roman" w:hAnsi="Times New Roman" w:eastAsia="Times New Roman" w:ascii="Times New Roman"/>
          <w:color w:val="3D3D3D"/>
          <w:spacing w:val="10"/>
          <w:w w:val="10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2"/>
          <w:sz w:val="8"/>
          <w:szCs w:val="8"/>
        </w:rPr>
        <w:t>e,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2"/>
          <w:sz w:val="8"/>
          <w:szCs w:val="8"/>
        </w:rPr>
        <w:t>          </w:t>
      </w:r>
      <w:r>
        <w:rPr>
          <w:rFonts w:cs="Times New Roman" w:hAnsi="Times New Roman" w:eastAsia="Times New Roman" w:ascii="Times New Roman"/>
          <w:color w:val="3D3D3D"/>
          <w:spacing w:val="8"/>
          <w:w w:val="100"/>
          <w:position w:val="2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44"/>
          <w:position w:val="1"/>
          <w:sz w:val="14"/>
          <w:szCs w:val="14"/>
        </w:rPr>
        <w:t>~··</w:t>
      </w:r>
      <w:r>
        <w:rPr>
          <w:rFonts w:cs="Arial" w:hAnsi="Arial" w:eastAsia="Arial" w:ascii="Arial"/>
          <w:color w:val="3D3D3D"/>
          <w:spacing w:val="0"/>
          <w:w w:val="44"/>
          <w:position w:val="1"/>
          <w:sz w:val="14"/>
          <w:szCs w:val="14"/>
        </w:rPr>
        <w:t>          </w:t>
      </w:r>
      <w:r>
        <w:rPr>
          <w:rFonts w:cs="Arial" w:hAnsi="Arial" w:eastAsia="Arial" w:ascii="Arial"/>
          <w:color w:val="3D3D3D"/>
          <w:spacing w:val="13"/>
          <w:w w:val="44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9"/>
          <w:position w:val="4"/>
          <w:sz w:val="6"/>
          <w:szCs w:val="6"/>
        </w:rPr>
        <w:t>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6"/>
          <w:szCs w:val="6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atLeast" w:line="40"/>
        <w:ind w:left="590"/>
        <w:sectPr>
          <w:type w:val="continuous"/>
          <w:pgSz w:w="16840" w:h="11920" w:orient="landscape"/>
          <w:pgMar w:top="1280" w:bottom="280" w:left="420" w:right="400"/>
          <w:cols w:num="5" w:equalWidth="off">
            <w:col w:w="2704" w:space="1301"/>
            <w:col w:w="2295" w:space="4948"/>
            <w:col w:w="1191" w:space="316"/>
            <w:col w:w="87" w:space="576"/>
            <w:col w:w="2602"/>
          </w:cols>
        </w:sectPr>
      </w:pPr>
      <w:r>
        <w:pict>
          <v:shape type="#_x0000_t202" style="position:absolute;margin-left:789.6pt;margin-top:0.774724pt;width:3.09512pt;height:10pt;mso-position-horizontal-relative:page;mso-position-vertical-relative:paragraph;z-index:-1610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0"/>
                      <w:szCs w:val="20"/>
                    </w:rPr>
                    <w:jc w:val="left"/>
                    <w:spacing w:lineRule="exact" w:line="200"/>
                    <w:ind w:right="-50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53"/>
                      <w:sz w:val="20"/>
                      <w:szCs w:val="20"/>
                    </w:rPr>
                    <w:t>~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68"/>
          <w:position w:val="1"/>
          <w:sz w:val="10"/>
          <w:szCs w:val="10"/>
        </w:rPr>
        <w:t>w'</w:t>
      </w:r>
      <w:r>
        <w:rPr>
          <w:rFonts w:cs="Arial" w:hAnsi="Arial" w:eastAsia="Arial" w:ascii="Arial"/>
          <w:color w:val="3D3D3D"/>
          <w:spacing w:val="0"/>
          <w:w w:val="68"/>
          <w:position w:val="1"/>
          <w:sz w:val="10"/>
          <w:szCs w:val="10"/>
        </w:rPr>
        <w:t>                                 </w:t>
      </w:r>
      <w:r>
        <w:rPr>
          <w:rFonts w:cs="Arial" w:hAnsi="Arial" w:eastAsia="Arial" w:ascii="Arial"/>
          <w:color w:val="3D3D3D"/>
          <w:spacing w:val="18"/>
          <w:w w:val="68"/>
          <w:position w:val="1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68"/>
          <w:position w:val="1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68"/>
          <w:position w:val="1"/>
          <w:sz w:val="20"/>
          <w:szCs w:val="20"/>
        </w:rPr>
        <w:t>              </w:t>
      </w:r>
      <w:r>
        <w:rPr>
          <w:rFonts w:cs="Arial" w:hAnsi="Arial" w:eastAsia="Arial" w:ascii="Arial"/>
          <w:color w:val="3D3D3D"/>
          <w:spacing w:val="3"/>
          <w:w w:val="68"/>
          <w:position w:val="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22"/>
          <w:szCs w:val="22"/>
        </w:rPr>
        <w:t>,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Arial" w:hAnsi="Arial" w:eastAsia="Arial" w:ascii="Arial"/>
          <w:sz w:val="28"/>
          <w:szCs w:val="28"/>
        </w:rPr>
        <w:jc w:val="left"/>
        <w:spacing w:lineRule="atLeast" w:line="200"/>
        <w:ind w:left="1030" w:right="-67"/>
      </w:pPr>
      <w:r>
        <w:pict>
          <v:shape type="#_x0000_t202" style="position:absolute;margin-left:82.8pt;margin-top:-1.30037pt;width:3.51559pt;height:7pt;mso-position-horizontal-relative:page;mso-position-vertical-relative:paragraph;z-index:-1611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14"/>
                      <w:szCs w:val="14"/>
                    </w:rPr>
                    <w:jc w:val="left"/>
                    <w:spacing w:lineRule="exact" w:line="140"/>
                    <w:ind w:right="-41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00"/>
                      <w:sz w:val="14"/>
                      <w:szCs w:val="14"/>
                    </w:rPr>
                    <w:t>&gt;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47"/>
          <w:sz w:val="16"/>
          <w:szCs w:val="16"/>
        </w:rPr>
        <w:t>:::2</w:t>
      </w:r>
      <w:r>
        <w:rPr>
          <w:rFonts w:cs="Times New Roman" w:hAnsi="Times New Roman" w:eastAsia="Times New Roman" w:ascii="Times New Roman"/>
          <w:color w:val="3D3D3D"/>
          <w:spacing w:val="0"/>
          <w:w w:val="47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color w:val="3D3D3D"/>
          <w:spacing w:val="17"/>
          <w:w w:val="47"/>
          <w:sz w:val="16"/>
          <w:szCs w:val="16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10"/>
          <w:szCs w:val="10"/>
        </w:rPr>
        <w:t>Qj</w:t>
      </w:r>
      <w:r>
        <w:rPr>
          <w:rFonts w:cs="Arial" w:hAnsi="Arial" w:eastAsia="Arial" w:ascii="Arial"/>
          <w:color w:val="3D3D3D"/>
          <w:spacing w:val="0"/>
          <w:w w:val="100"/>
          <w:sz w:val="10"/>
          <w:szCs w:val="10"/>
        </w:rPr>
        <w:t>          </w:t>
      </w:r>
      <w:r>
        <w:rPr>
          <w:rFonts w:cs="Arial" w:hAnsi="Arial" w:eastAsia="Arial" w:ascii="Arial"/>
          <w:color w:val="3D3D3D"/>
          <w:spacing w:val="22"/>
          <w:w w:val="100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68"/>
          <w:position w:val="6"/>
          <w:sz w:val="28"/>
          <w:szCs w:val="28"/>
        </w:rPr>
        <w:t>·~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8"/>
          <w:szCs w:val="28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200"/>
        <w:ind w:right="-72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41"/>
          <w:sz w:val="26"/>
          <w:szCs w:val="26"/>
        </w:rPr>
        <w:t>...</w:t>
      </w:r>
      <w:r>
        <w:rPr>
          <w:rFonts w:cs="Arial" w:hAnsi="Arial" w:eastAsia="Arial" w:ascii="Arial"/>
          <w:color w:val="3D3D3D"/>
          <w:spacing w:val="0"/>
          <w:w w:val="41"/>
          <w:sz w:val="26"/>
          <w:szCs w:val="26"/>
        </w:rPr>
        <w:t>        </w:t>
      </w:r>
      <w:r>
        <w:rPr>
          <w:rFonts w:cs="Arial" w:hAnsi="Arial" w:eastAsia="Arial" w:ascii="Arial"/>
          <w:color w:val="3D3D3D"/>
          <w:spacing w:val="19"/>
          <w:w w:val="41"/>
          <w:sz w:val="26"/>
          <w:szCs w:val="26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-10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Arial" w:hAnsi="Arial" w:eastAsia="Arial" w:ascii="Arial"/>
          <w:sz w:val="24"/>
          <w:szCs w:val="24"/>
        </w:rPr>
        <w:tabs>
          <w:tab w:pos="2220" w:val="left"/>
        </w:tabs>
        <w:jc w:val="left"/>
        <w:spacing w:lineRule="atLeast" w:line="200"/>
        <w:ind w:left="518" w:right="-56"/>
      </w:pPr>
      <w:r>
        <w:br w:type="column"/>
      </w:r>
      <w:r>
        <w:rPr>
          <w:rFonts w:cs="Arial" w:hAnsi="Arial" w:eastAsia="Arial" w:ascii="Arial"/>
          <w:color w:val="3D3D3D"/>
          <w:w w:val="70"/>
          <w:position w:val="-3"/>
          <w:sz w:val="12"/>
          <w:szCs w:val="12"/>
        </w:rPr>
        <w:t>.1'-</w:t>
      </w:r>
      <w:r>
        <w:rPr>
          <w:rFonts w:cs="Arial" w:hAnsi="Arial" w:eastAsia="Arial" w:ascii="Arial"/>
          <w:color w:val="3D3D3D"/>
          <w:w w:val="100"/>
          <w:position w:val="-3"/>
          <w:sz w:val="12"/>
          <w:szCs w:val="12"/>
        </w:rPr>
        <w:t>     </w:t>
      </w:r>
      <w:r>
        <w:rPr>
          <w:rFonts w:cs="Arial" w:hAnsi="Arial" w:eastAsia="Arial" w:ascii="Arial"/>
          <w:color w:val="3D3D3D"/>
          <w:spacing w:val="-16"/>
          <w:w w:val="100"/>
          <w:position w:val="-3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position w:val="0"/>
          <w:sz w:val="8"/>
          <w:szCs w:val="8"/>
        </w:rPr>
        <w:t>c,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8"/>
          <w:szCs w:val="8"/>
        </w:rPr>
        <w:t>         </w:t>
      </w:r>
      <w:r>
        <w:rPr>
          <w:rFonts w:cs="Times New Roman" w:hAnsi="Times New Roman" w:eastAsia="Times New Roman" w:ascii="Times New Roman"/>
          <w:color w:val="3D3D3D"/>
          <w:spacing w:val="-7"/>
          <w:w w:val="100"/>
          <w:position w:val="0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position w:val="0"/>
          <w:sz w:val="8"/>
          <w:szCs w:val="8"/>
        </w:rPr>
        <w:t>c,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8"/>
          <w:szCs w:val="8"/>
        </w:rPr>
        <w:t>        </w:t>
      </w:r>
      <w:r>
        <w:rPr>
          <w:rFonts w:cs="Times New Roman" w:hAnsi="Times New Roman" w:eastAsia="Times New Roman" w:ascii="Times New Roman"/>
          <w:color w:val="3D3D3D"/>
          <w:spacing w:val="-6"/>
          <w:w w:val="100"/>
          <w:position w:val="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59"/>
          <w:position w:val="-12"/>
          <w:sz w:val="24"/>
          <w:szCs w:val="24"/>
        </w:rPr>
        <w:t>.;</w:t>
      </w:r>
      <w:r>
        <w:rPr>
          <w:rFonts w:cs="Arial" w:hAnsi="Arial" w:eastAsia="Arial" w:ascii="Arial"/>
          <w:color w:val="3D3D3D"/>
          <w:spacing w:val="0"/>
          <w:w w:val="100"/>
          <w:position w:val="-12"/>
          <w:sz w:val="24"/>
          <w:szCs w:val="24"/>
        </w:rPr>
        <w:t>          </w:t>
      </w:r>
      <w:r>
        <w:rPr>
          <w:rFonts w:cs="Arial" w:hAnsi="Arial" w:eastAsia="Arial" w:ascii="Arial"/>
          <w:color w:val="3D3D3D"/>
          <w:spacing w:val="-18"/>
          <w:w w:val="100"/>
          <w:position w:val="-12"/>
          <w:sz w:val="24"/>
          <w:szCs w:val="24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2"/>
          <w:sz w:val="24"/>
          <w:szCs w:val="24"/>
          <w:u w:val="single" w:color="3C3C3C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12"/>
          <w:sz w:val="24"/>
          <w:szCs w:val="24"/>
          <w:u w:val="single" w:color="3C3C3C"/>
        </w:rPr>
        <w:tab/>
      </w:r>
      <w:r>
        <w:rPr>
          <w:rFonts w:cs="Arial" w:hAnsi="Arial" w:eastAsia="Arial" w:ascii="Arial"/>
          <w:color w:val="3D3D3D"/>
          <w:spacing w:val="0"/>
          <w:w w:val="100"/>
          <w:position w:val="-12"/>
          <w:sz w:val="24"/>
          <w:szCs w:val="24"/>
          <w:u w:val="single" w:color="3C3C3C"/>
        </w:rPr>
      </w:r>
      <w:r>
        <w:rPr>
          <w:rFonts w:cs="Arial" w:hAnsi="Arial" w:eastAsia="Arial" w:ascii="Arial"/>
          <w:color w:val="3D3D3D"/>
          <w:spacing w:val="0"/>
          <w:w w:val="100"/>
          <w:position w:val="-12"/>
          <w:sz w:val="24"/>
          <w:szCs w:val="24"/>
        </w:rPr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200"/>
        <w:ind w:right="-54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2"/>
          <w:sz w:val="14"/>
          <w:szCs w:val="14"/>
        </w:rPr>
        <w:t>s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2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3D3D3D"/>
          <w:spacing w:val="24"/>
          <w:w w:val="100"/>
          <w:position w:val="2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132"/>
          <w:position w:val="2"/>
          <w:sz w:val="14"/>
          <w:szCs w:val="14"/>
        </w:rPr>
        <w:t>ii</w:t>
      </w:r>
      <w:r>
        <w:rPr>
          <w:rFonts w:cs="Arial" w:hAnsi="Arial" w:eastAsia="Arial" w:ascii="Arial"/>
          <w:color w:val="3D3D3D"/>
          <w:spacing w:val="0"/>
          <w:w w:val="132"/>
          <w:position w:val="2"/>
          <w:sz w:val="14"/>
          <w:szCs w:val="14"/>
        </w:rPr>
        <w:t>          </w:t>
      </w:r>
      <w:r>
        <w:rPr>
          <w:rFonts w:cs="Arial" w:hAnsi="Arial" w:eastAsia="Arial" w:ascii="Arial"/>
          <w:color w:val="3D3D3D"/>
          <w:spacing w:val="22"/>
          <w:w w:val="132"/>
          <w:position w:val="2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4"/>
          <w:sz w:val="10"/>
          <w:szCs w:val="10"/>
        </w:rPr>
        <w:t>l'!</w:t>
      </w:r>
      <w:r>
        <w:rPr>
          <w:rFonts w:cs="Arial" w:hAnsi="Arial" w:eastAsia="Arial" w:ascii="Arial"/>
          <w:color w:val="3D3D3D"/>
          <w:spacing w:val="0"/>
          <w:w w:val="100"/>
          <w:position w:val="4"/>
          <w:sz w:val="10"/>
          <w:szCs w:val="10"/>
        </w:rPr>
        <w:t>     </w:t>
      </w:r>
      <w:r>
        <w:rPr>
          <w:rFonts w:cs="Arial" w:hAnsi="Arial" w:eastAsia="Arial" w:ascii="Arial"/>
          <w:color w:val="3D3D3D"/>
          <w:spacing w:val="19"/>
          <w:w w:val="100"/>
          <w:position w:val="4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14"/>
          <w:szCs w:val="14"/>
        </w:rPr>
        <w:t>-"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14"/>
          <w:szCs w:val="14"/>
        </w:rPr>
        <w:t>   </w:t>
      </w:r>
      <w:r>
        <w:rPr>
          <w:rFonts w:cs="Arial" w:hAnsi="Arial" w:eastAsia="Arial" w:ascii="Arial"/>
          <w:color w:val="3D3D3D"/>
          <w:spacing w:val="37"/>
          <w:w w:val="100"/>
          <w:position w:val="0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49"/>
          <w:position w:val="-6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center"/>
        <w:spacing w:lineRule="atLeast" w:line="80"/>
        <w:ind w:left="482" w:right="343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49"/>
          <w:position w:val="-5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49"/>
          <w:position w:val="-5"/>
          <w:sz w:val="20"/>
          <w:szCs w:val="20"/>
        </w:rPr>
        <w:t>                       </w:t>
      </w:r>
      <w:r>
        <w:rPr>
          <w:rFonts w:cs="Arial" w:hAnsi="Arial" w:eastAsia="Arial" w:ascii="Arial"/>
          <w:color w:val="3D3D3D"/>
          <w:spacing w:val="11"/>
          <w:w w:val="49"/>
          <w:position w:val="-5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10"/>
          <w:szCs w:val="10"/>
        </w:rPr>
        <w:t>!I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10"/>
          <w:szCs w:val="10"/>
        </w:rPr>
        <w:t>           </w:t>
      </w:r>
      <w:r>
        <w:rPr>
          <w:rFonts w:cs="Arial" w:hAnsi="Arial" w:eastAsia="Arial" w:ascii="Arial"/>
          <w:color w:val="3D3D3D"/>
          <w:spacing w:val="16"/>
          <w:w w:val="100"/>
          <w:position w:val="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-54"/>
          <w:w w:val="121"/>
          <w:position w:val="1"/>
          <w:sz w:val="10"/>
          <w:szCs w:val="10"/>
        </w:rPr>
        <w:t>c</w:t>
      </w:r>
      <w:r>
        <w:rPr>
          <w:rFonts w:cs="Arial" w:hAnsi="Arial" w:eastAsia="Arial" w:ascii="Arial"/>
          <w:color w:val="3D3D3D"/>
          <w:spacing w:val="-4"/>
          <w:w w:val="49"/>
          <w:position w:val="-7"/>
          <w:sz w:val="20"/>
          <w:szCs w:val="20"/>
        </w:rPr>
        <w:t>~</w:t>
      </w:r>
      <w:r>
        <w:rPr>
          <w:rFonts w:cs="Times New Roman" w:hAnsi="Times New Roman" w:eastAsia="Times New Roman" w:ascii="Times New Roman"/>
          <w:color w:val="3D3D3D"/>
          <w:spacing w:val="0"/>
          <w:w w:val="120"/>
          <w:position w:val="1"/>
          <w:sz w:val="10"/>
          <w:szCs w:val="1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rFonts w:cs="Arial" w:hAnsi="Arial" w:eastAsia="Arial" w:ascii="Arial"/>
          <w:sz w:val="10"/>
          <w:szCs w:val="10"/>
        </w:rPr>
        <w:jc w:val="center"/>
        <w:spacing w:lineRule="atLeast" w:line="180"/>
        <w:ind w:left="-38" w:right="-38"/>
      </w:pPr>
      <w:r>
        <w:pict>
          <v:shape type="#_x0000_t202" style="position:absolute;margin-left:620.4pt;margin-top:8.91674pt;width:3.09512pt;height:10pt;mso-position-horizontal-relative:page;mso-position-vertical-relative:paragraph;z-index:-1602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0"/>
                      <w:szCs w:val="20"/>
                    </w:rPr>
                    <w:jc w:val="left"/>
                    <w:spacing w:lineRule="exact" w:line="200"/>
                    <w:ind w:right="-50"/>
                  </w:pPr>
                  <w:r>
                    <w:rPr>
                      <w:rFonts w:cs="Arial" w:hAnsi="Arial" w:eastAsia="Arial" w:ascii="Arial"/>
                      <w:color w:val="4F5041"/>
                      <w:spacing w:val="0"/>
                      <w:w w:val="53"/>
                      <w:sz w:val="20"/>
                      <w:szCs w:val="20"/>
                    </w:rPr>
                    <w:t>~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pict>
          <v:shape type="#_x0000_t202" style="position:absolute;margin-left:498.96pt;margin-top:101.139pt;width:3.17754pt;height:4pt;mso-position-horizontal-relative:page;mso-position-vertical-relative:paragraph;z-index:-1595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8"/>
                      <w:szCs w:val="8"/>
                    </w:rPr>
                    <w:jc w:val="left"/>
                    <w:spacing w:lineRule="exact" w:line="80"/>
                    <w:ind w:right="-32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10"/>
                      <w:sz w:val="8"/>
                      <w:szCs w:val="8"/>
                    </w:rPr>
                    <w:t>N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8"/>
                      <w:szCs w:val="8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1"/>
          <w:sz w:val="6"/>
          <w:szCs w:val="6"/>
        </w:rPr>
        <w:t>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1"/>
          <w:sz w:val="6"/>
          <w:szCs w:val="6"/>
        </w:rPr>
        <w:t>                             </w:t>
      </w:r>
      <w:r>
        <w:rPr>
          <w:rFonts w:cs="Times New Roman" w:hAnsi="Times New Roman" w:eastAsia="Times New Roman" w:ascii="Times New Roman"/>
          <w:color w:val="3D3D3D"/>
          <w:spacing w:val="10"/>
          <w:w w:val="100"/>
          <w:position w:val="-1"/>
          <w:sz w:val="6"/>
          <w:szCs w:val="6"/>
        </w:rPr>
        <w:t> </w:t>
      </w:r>
      <w:r>
        <w:rPr>
          <w:rFonts w:cs="Arial" w:hAnsi="Arial" w:eastAsia="Arial" w:ascii="Arial"/>
          <w:b/>
          <w:color w:val="3D3D3D"/>
          <w:spacing w:val="0"/>
          <w:w w:val="100"/>
          <w:position w:val="-6"/>
          <w:sz w:val="18"/>
          <w:szCs w:val="18"/>
        </w:rPr>
        <w:t>i</w:t>
      </w:r>
      <w:r>
        <w:rPr>
          <w:rFonts w:cs="Arial" w:hAnsi="Arial" w:eastAsia="Arial" w:ascii="Arial"/>
          <w:b/>
          <w:color w:val="3D3D3D"/>
          <w:spacing w:val="0"/>
          <w:w w:val="100"/>
          <w:position w:val="-6"/>
          <w:sz w:val="18"/>
          <w:szCs w:val="18"/>
        </w:rPr>
        <w:t>     </w:t>
      </w:r>
      <w:r>
        <w:rPr>
          <w:rFonts w:cs="Arial" w:hAnsi="Arial" w:eastAsia="Arial" w:ascii="Arial"/>
          <w:b/>
          <w:color w:val="3D3D3D"/>
          <w:spacing w:val="11"/>
          <w:w w:val="100"/>
          <w:position w:val="-6"/>
          <w:sz w:val="18"/>
          <w:szCs w:val="18"/>
        </w:rPr>
        <w:t> </w:t>
      </w:r>
      <w:r>
        <w:rPr>
          <w:rFonts w:cs="Arial" w:hAnsi="Arial" w:eastAsia="Arial" w:ascii="Arial"/>
          <w:color w:val="3D3D3D"/>
          <w:spacing w:val="-13"/>
          <w:w w:val="82"/>
          <w:position w:val="-1"/>
          <w:sz w:val="10"/>
          <w:szCs w:val="10"/>
        </w:rPr>
        <w:t>.</w:t>
      </w:r>
      <w:r>
        <w:rPr>
          <w:rFonts w:cs="Arial" w:hAnsi="Arial" w:eastAsia="Arial" w:ascii="Arial"/>
          <w:color w:val="3D3D3D"/>
          <w:spacing w:val="-44"/>
          <w:w w:val="49"/>
          <w:position w:val="-7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82"/>
          <w:position w:val="-1"/>
          <w:sz w:val="10"/>
          <w:szCs w:val="10"/>
        </w:rPr>
        <w:t>!!</w:t>
      </w:r>
      <w:r>
        <w:rPr>
          <w:rFonts w:cs="Arial" w:hAnsi="Arial" w:eastAsia="Arial" w:ascii="Arial"/>
          <w:color w:val="3D3D3D"/>
          <w:spacing w:val="0"/>
          <w:w w:val="100"/>
          <w:position w:val="-1"/>
          <w:sz w:val="10"/>
          <w:szCs w:val="10"/>
        </w:rPr>
        <w:t>           </w:t>
      </w:r>
      <w:r>
        <w:rPr>
          <w:rFonts w:cs="Arial" w:hAnsi="Arial" w:eastAsia="Arial" w:ascii="Arial"/>
          <w:color w:val="3D3D3D"/>
          <w:spacing w:val="-2"/>
          <w:w w:val="100"/>
          <w:position w:val="-1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49"/>
          <w:position w:val="-2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49"/>
          <w:position w:val="-2"/>
          <w:sz w:val="20"/>
          <w:szCs w:val="20"/>
        </w:rPr>
        <w:t>          </w:t>
      </w:r>
      <w:r>
        <w:rPr>
          <w:rFonts w:cs="Arial" w:hAnsi="Arial" w:eastAsia="Arial" w:ascii="Arial"/>
          <w:color w:val="3D3D3D"/>
          <w:spacing w:val="14"/>
          <w:w w:val="49"/>
          <w:position w:val="-2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10"/>
          <w:szCs w:val="10"/>
        </w:rPr>
        <w:t>o;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10"/>
          <w:szCs w:val="10"/>
        </w:rPr>
        <w:t>          </w:t>
      </w:r>
      <w:r>
        <w:rPr>
          <w:rFonts w:cs="Arial" w:hAnsi="Arial" w:eastAsia="Arial" w:ascii="Arial"/>
          <w:color w:val="3D3D3D"/>
          <w:spacing w:val="10"/>
          <w:w w:val="100"/>
          <w:position w:val="0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10"/>
          <w:szCs w:val="10"/>
        </w:rPr>
        <w:t>-;;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60"/>
        <w:ind w:left="326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-39"/>
          <w:w w:val="110"/>
          <w:sz w:val="8"/>
          <w:szCs w:val="8"/>
        </w:rPr>
        <w:t>c</w:t>
      </w:r>
      <w:r>
        <w:rPr>
          <w:rFonts w:cs="Arial" w:hAnsi="Arial" w:eastAsia="Arial" w:ascii="Arial"/>
          <w:color w:val="3D3D3D"/>
          <w:spacing w:val="-57"/>
          <w:w w:val="49"/>
          <w:position w:val="-8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tLeast" w:line="200"/>
        <w:sectPr>
          <w:type w:val="continuous"/>
          <w:pgSz w:w="16840" w:h="11920" w:orient="landscape"/>
          <w:pgMar w:top="1280" w:bottom="280" w:left="420" w:right="400"/>
          <w:cols w:num="6" w:equalWidth="off">
            <w:col w:w="1805" w:space="396"/>
            <w:col w:w="503" w:space="3903"/>
            <w:col w:w="2232" w:space="264"/>
            <w:col w:w="1416" w:space="221"/>
            <w:col w:w="2105" w:space="275"/>
            <w:col w:w="2900"/>
          </w:cols>
        </w:sectPr>
      </w:pPr>
      <w:r>
        <w:pict>
          <v:shape type="#_x0000_t202" style="position:absolute;margin-left:678.24pt;margin-top:8.62232pt;width:2.86152pt;height:10pt;mso-position-horizontal-relative:page;mso-position-vertical-relative:paragraph;z-index:-1601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0"/>
                      <w:szCs w:val="20"/>
                    </w:rPr>
                    <w:jc w:val="left"/>
                    <w:spacing w:lineRule="exact" w:line="200"/>
                    <w:ind w:right="-50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49"/>
                      <w:sz w:val="20"/>
                      <w:szCs w:val="20"/>
                    </w:rPr>
                    <w:t>~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pict>
          <v:shape type="#_x0000_t202" style="position:absolute;margin-left:734.4pt;margin-top:18.9423pt;width:4.02949pt;height:10pt;mso-position-horizontal-relative:page;mso-position-vertical-relative:paragraph;z-index:-1597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0"/>
                      <w:szCs w:val="20"/>
                    </w:rPr>
                    <w:jc w:val="left"/>
                    <w:spacing w:lineRule="exact" w:line="200"/>
                    <w:ind w:right="-50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69"/>
                      <w:sz w:val="20"/>
                      <w:szCs w:val="20"/>
                    </w:rPr>
                    <w:t>~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37"/>
          <w:position w:val="-12"/>
          <w:sz w:val="42"/>
          <w:szCs w:val="42"/>
        </w:rPr>
        <w:t>..</w:t>
      </w:r>
      <w:r>
        <w:rPr>
          <w:rFonts w:cs="Times New Roman" w:hAnsi="Times New Roman" w:eastAsia="Times New Roman" w:ascii="Times New Roman"/>
          <w:color w:val="3D3D3D"/>
          <w:spacing w:val="0"/>
          <w:w w:val="37"/>
          <w:position w:val="-12"/>
          <w:sz w:val="42"/>
          <w:szCs w:val="42"/>
        </w:rPr>
        <w:t>    </w:t>
      </w:r>
      <w:r>
        <w:rPr>
          <w:rFonts w:cs="Times New Roman" w:hAnsi="Times New Roman" w:eastAsia="Times New Roman" w:ascii="Times New Roman"/>
          <w:color w:val="3D3D3D"/>
          <w:spacing w:val="24"/>
          <w:w w:val="37"/>
          <w:position w:val="-12"/>
          <w:sz w:val="42"/>
          <w:szCs w:val="42"/>
        </w:rPr>
        <w:t> </w:t>
      </w:r>
      <w:r>
        <w:rPr>
          <w:rFonts w:cs="Arial" w:hAnsi="Arial" w:eastAsia="Arial" w:ascii="Arial"/>
          <w:color w:val="3D3D3D"/>
          <w:spacing w:val="0"/>
          <w:w w:val="74"/>
          <w:position w:val="5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74"/>
          <w:position w:val="5"/>
          <w:sz w:val="20"/>
          <w:szCs w:val="20"/>
        </w:rPr>
        <w:t>    </w:t>
      </w:r>
      <w:r>
        <w:rPr>
          <w:rFonts w:cs="Arial" w:hAnsi="Arial" w:eastAsia="Arial" w:ascii="Arial"/>
          <w:color w:val="3D3D3D"/>
          <w:spacing w:val="11"/>
          <w:w w:val="74"/>
          <w:position w:val="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2"/>
          <w:sz w:val="12"/>
          <w:szCs w:val="12"/>
        </w:rPr>
        <w:t>E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2"/>
          <w:sz w:val="12"/>
          <w:szCs w:val="12"/>
        </w:rPr>
        <w:t>                                                  </w:t>
      </w:r>
      <w:r>
        <w:rPr>
          <w:rFonts w:cs="Times New Roman" w:hAnsi="Times New Roman" w:eastAsia="Times New Roman" w:ascii="Times New Roman"/>
          <w:color w:val="3D3D3D"/>
          <w:spacing w:val="23"/>
          <w:w w:val="100"/>
          <w:position w:val="12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b/>
          <w:i/>
          <w:color w:val="3D3D3D"/>
          <w:spacing w:val="0"/>
          <w:w w:val="53"/>
          <w:position w:val="0"/>
          <w:sz w:val="22"/>
          <w:szCs w:val="22"/>
        </w:rPr>
        <w:t>:c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right"/>
        <w:spacing w:lineRule="atLeast" w:line="520"/>
      </w:pPr>
      <w:r>
        <w:rPr>
          <w:rFonts w:cs="Arial" w:hAnsi="Arial" w:eastAsia="Arial" w:ascii="Arial"/>
          <w:color w:val="3D3D3D"/>
          <w:spacing w:val="0"/>
          <w:w w:val="70"/>
          <w:position w:val="4"/>
          <w:sz w:val="16"/>
          <w:szCs w:val="16"/>
        </w:rPr>
        <w:t>Ji</w:t>
      </w:r>
      <w:r>
        <w:rPr>
          <w:rFonts w:cs="Arial" w:hAnsi="Arial" w:eastAsia="Arial" w:ascii="Arial"/>
          <w:color w:val="3D3D3D"/>
          <w:spacing w:val="0"/>
          <w:w w:val="70"/>
          <w:position w:val="4"/>
          <w:sz w:val="16"/>
          <w:szCs w:val="16"/>
        </w:rPr>
        <w:t>                                               </w:t>
      </w:r>
      <w:r>
        <w:rPr>
          <w:rFonts w:cs="Arial" w:hAnsi="Arial" w:eastAsia="Arial" w:ascii="Arial"/>
          <w:color w:val="3D3D3D"/>
          <w:spacing w:val="5"/>
          <w:w w:val="70"/>
          <w:position w:val="4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0"/>
          <w:sz w:val="10"/>
          <w:szCs w:val="10"/>
        </w:rPr>
        <w:t>~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0"/>
          <w:sz w:val="10"/>
          <w:szCs w:val="10"/>
        </w:rPr>
        <w:t>   </w:t>
      </w:r>
      <w:r>
        <w:rPr>
          <w:rFonts w:cs="Times New Roman" w:hAnsi="Times New Roman" w:eastAsia="Times New Roman" w:ascii="Times New Roman"/>
          <w:b/>
          <w:color w:val="3D3D3D"/>
          <w:spacing w:val="11"/>
          <w:w w:val="100"/>
          <w:position w:val="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64"/>
          <w:position w:val="0"/>
          <w:sz w:val="10"/>
          <w:szCs w:val="10"/>
        </w:rPr>
        <w:t>2!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lineRule="atLeast" w:line="520"/>
        <w:sectPr>
          <w:type w:val="continuous"/>
          <w:pgSz w:w="16840" w:h="11920" w:orient="landscape"/>
          <w:pgMar w:top="1280" w:bottom="280" w:left="420" w:right="400"/>
          <w:cols w:num="2" w:equalWidth="off">
            <w:col w:w="8917" w:space="172"/>
            <w:col w:w="6931"/>
          </w:cols>
        </w:sectPr>
      </w:pPr>
      <w:r>
        <w:br w:type="column"/>
      </w:r>
      <w:r>
        <w:rPr>
          <w:rFonts w:cs="Arial" w:hAnsi="Arial" w:eastAsia="Arial" w:ascii="Arial"/>
          <w:b/>
          <w:color w:val="3D3D3D"/>
          <w:spacing w:val="0"/>
          <w:w w:val="75"/>
          <w:sz w:val="14"/>
          <w:szCs w:val="14"/>
        </w:rPr>
        <w:t>-8</w:t>
      </w:r>
      <w:r>
        <w:rPr>
          <w:rFonts w:cs="Arial" w:hAnsi="Arial" w:eastAsia="Arial" w:ascii="Arial"/>
          <w:b/>
          <w:color w:val="3D3D3D"/>
          <w:spacing w:val="0"/>
          <w:w w:val="75"/>
          <w:sz w:val="14"/>
          <w:szCs w:val="14"/>
        </w:rPr>
        <w:t> </w:t>
      </w:r>
      <w:r>
        <w:rPr>
          <w:rFonts w:cs="Arial" w:hAnsi="Arial" w:eastAsia="Arial" w:ascii="Arial"/>
          <w:b/>
          <w:color w:val="3D3D3D"/>
          <w:spacing w:val="2"/>
          <w:w w:val="75"/>
          <w:sz w:val="14"/>
          <w:szCs w:val="14"/>
        </w:rPr>
        <w:t> </w:t>
      </w:r>
      <w:r>
        <w:rPr>
          <w:rFonts w:cs="Arial" w:hAnsi="Arial" w:eastAsia="Arial" w:ascii="Arial"/>
          <w:b/>
          <w:color w:val="3D3D3D"/>
          <w:spacing w:val="0"/>
          <w:w w:val="75"/>
          <w:sz w:val="14"/>
          <w:szCs w:val="14"/>
        </w:rPr>
        <w:t>~</w:t>
      </w:r>
      <w:r>
        <w:rPr>
          <w:rFonts w:cs="Arial" w:hAnsi="Arial" w:eastAsia="Arial" w:ascii="Arial"/>
          <w:b/>
          <w:color w:val="3D3D3D"/>
          <w:spacing w:val="0"/>
          <w:w w:val="75"/>
          <w:sz w:val="14"/>
          <w:szCs w:val="14"/>
        </w:rPr>
        <w:t>                    </w:t>
      </w:r>
      <w:r>
        <w:rPr>
          <w:rFonts w:cs="Arial" w:hAnsi="Arial" w:eastAsia="Arial" w:ascii="Arial"/>
          <w:b/>
          <w:color w:val="3D3D3D"/>
          <w:spacing w:val="14"/>
          <w:w w:val="75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4"/>
          <w:szCs w:val="14"/>
        </w:rPr>
        <w:t>6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4"/>
          <w:szCs w:val="14"/>
        </w:rPr>
        <w:t>           </w:t>
      </w:r>
      <w:r>
        <w:rPr>
          <w:rFonts w:cs="Times New Roman" w:hAnsi="Times New Roman" w:eastAsia="Times New Roman" w:ascii="Times New Roman"/>
          <w:color w:val="3D3D3D"/>
          <w:spacing w:val="33"/>
          <w:w w:val="100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57"/>
          <w:position w:val="-7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57"/>
          <w:position w:val="-7"/>
          <w:sz w:val="20"/>
          <w:szCs w:val="20"/>
        </w:rPr>
        <w:t>                                </w:t>
      </w:r>
      <w:r>
        <w:rPr>
          <w:rFonts w:cs="Arial" w:hAnsi="Arial" w:eastAsia="Arial" w:ascii="Arial"/>
          <w:color w:val="3D3D3D"/>
          <w:spacing w:val="28"/>
          <w:w w:val="57"/>
          <w:position w:val="-7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29"/>
          <w:position w:val="-2"/>
          <w:sz w:val="16"/>
          <w:szCs w:val="16"/>
        </w:rPr>
        <w:t>ll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tLeast" w:line="440"/>
        <w:ind w:left="3353" w:right="-54"/>
      </w:pPr>
      <w:r>
        <w:rPr>
          <w:rFonts w:cs="Arial" w:hAnsi="Arial" w:eastAsia="Arial" w:ascii="Arial"/>
          <w:color w:val="3D3D3D"/>
          <w:spacing w:val="0"/>
          <w:w w:val="53"/>
          <w:position w:val="-3"/>
          <w:sz w:val="18"/>
          <w:szCs w:val="18"/>
        </w:rPr>
        <w:t>VJ</w:t>
      </w:r>
      <w:r>
        <w:rPr>
          <w:rFonts w:cs="Arial" w:hAnsi="Arial" w:eastAsia="Arial" w:ascii="Arial"/>
          <w:color w:val="3D3D3D"/>
          <w:spacing w:val="0"/>
          <w:w w:val="53"/>
          <w:position w:val="-3"/>
          <w:sz w:val="18"/>
          <w:szCs w:val="18"/>
        </w:rPr>
        <w:t>                                                                                  </w:t>
      </w:r>
      <w:r>
        <w:rPr>
          <w:rFonts w:cs="Arial" w:hAnsi="Arial" w:eastAsia="Arial" w:ascii="Arial"/>
          <w:color w:val="3D3D3D"/>
          <w:spacing w:val="18"/>
          <w:w w:val="53"/>
          <w:position w:val="-3"/>
          <w:sz w:val="18"/>
          <w:szCs w:val="18"/>
        </w:rPr>
        <w:t> </w:t>
      </w:r>
      <w:r>
        <w:rPr>
          <w:rFonts w:cs="Arial" w:hAnsi="Arial" w:eastAsia="Arial" w:ascii="Arial"/>
          <w:color w:val="3D3D3D"/>
          <w:spacing w:val="0"/>
          <w:w w:val="53"/>
          <w:position w:val="0"/>
          <w:sz w:val="18"/>
          <w:szCs w:val="18"/>
        </w:rPr>
        <w:t>....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lineRule="atLeast" w:line="440"/>
        <w:ind w:right="-51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83"/>
          <w:position w:val="-5"/>
          <w:sz w:val="10"/>
          <w:szCs w:val="10"/>
        </w:rPr>
        <w:t>E</w:t>
      </w:r>
      <w:r>
        <w:rPr>
          <w:rFonts w:cs="Arial" w:hAnsi="Arial" w:eastAsia="Arial" w:ascii="Arial"/>
          <w:color w:val="3D3D3D"/>
          <w:spacing w:val="0"/>
          <w:w w:val="83"/>
          <w:position w:val="-5"/>
          <w:sz w:val="10"/>
          <w:szCs w:val="10"/>
        </w:rPr>
        <w:t>                         </w:t>
      </w:r>
      <w:r>
        <w:rPr>
          <w:rFonts w:cs="Arial" w:hAnsi="Arial" w:eastAsia="Arial" w:ascii="Arial"/>
          <w:color w:val="3D3D3D"/>
          <w:spacing w:val="5"/>
          <w:w w:val="83"/>
          <w:position w:val="-5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49"/>
          <w:position w:val="-9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49"/>
          <w:position w:val="-9"/>
          <w:sz w:val="20"/>
          <w:szCs w:val="20"/>
        </w:rPr>
        <w:t>                                          </w:t>
      </w:r>
      <w:r>
        <w:rPr>
          <w:rFonts w:cs="Arial" w:hAnsi="Arial" w:eastAsia="Arial" w:ascii="Arial"/>
          <w:color w:val="3D3D3D"/>
          <w:spacing w:val="14"/>
          <w:w w:val="49"/>
          <w:position w:val="-9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37"/>
          <w:position w:val="0"/>
          <w:sz w:val="10"/>
          <w:szCs w:val="10"/>
        </w:rPr>
        <w:t>.lj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440"/>
        <w:ind w:right="-54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8"/>
          <w:sz w:val="14"/>
          <w:szCs w:val="14"/>
        </w:rPr>
        <w:t>s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8"/>
          <w:sz w:val="14"/>
          <w:szCs w:val="14"/>
        </w:rPr>
        <w:t>                              </w:t>
      </w:r>
      <w:r>
        <w:rPr>
          <w:rFonts w:cs="Times New Roman" w:hAnsi="Times New Roman" w:eastAsia="Times New Roman" w:ascii="Times New Roman"/>
          <w:color w:val="3D3D3D"/>
          <w:spacing w:val="26"/>
          <w:w w:val="100"/>
          <w:position w:val="8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55"/>
          <w:position w:val="0"/>
          <w:sz w:val="20"/>
          <w:szCs w:val="20"/>
        </w:rPr>
        <w:t>!i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lineRule="atLeast" w:line="440"/>
        <w:ind w:left="278"/>
        <w:sectPr>
          <w:type w:val="continuous"/>
          <w:pgSz w:w="16840" w:h="11920" w:orient="landscape"/>
          <w:pgMar w:top="1280" w:bottom="280" w:left="420" w:right="400"/>
          <w:cols w:num="4" w:equalWidth="off">
            <w:col w:w="5767" w:space="1911"/>
            <w:col w:w="1995" w:space="2305"/>
            <w:col w:w="1222" w:space="530"/>
            <w:col w:w="2290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74"/>
          <w:position w:val="-7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color w:val="3D3D3D"/>
          <w:spacing w:val="0"/>
          <w:w w:val="74"/>
          <w:position w:val="-7"/>
          <w:sz w:val="18"/>
          <w:szCs w:val="18"/>
        </w:rPr>
        <w:t>     </w:t>
      </w:r>
      <w:r>
        <w:rPr>
          <w:rFonts w:cs="Times New Roman" w:hAnsi="Times New Roman" w:eastAsia="Times New Roman" w:ascii="Times New Roman"/>
          <w:color w:val="3D3D3D"/>
          <w:spacing w:val="0"/>
          <w:w w:val="74"/>
          <w:position w:val="-7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position w:val="0"/>
          <w:sz w:val="12"/>
          <w:szCs w:val="12"/>
        </w:rPr>
        <w:t>.;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12"/>
          <w:szCs w:val="12"/>
        </w:rPr>
        <w:jc w:val="right"/>
        <w:spacing w:lineRule="atLeast" w:line="360"/>
      </w:pPr>
      <w:r>
        <w:rPr>
          <w:rFonts w:cs="Arial" w:hAnsi="Arial" w:eastAsia="Arial" w:ascii="Arial"/>
          <w:color w:val="3D3D3D"/>
          <w:spacing w:val="0"/>
          <w:w w:val="64"/>
          <w:sz w:val="12"/>
          <w:szCs w:val="12"/>
        </w:rPr>
        <w:t>t.L..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tLeast" w:line="360"/>
        <w:ind w:right="-67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3"/>
          <w:sz w:val="18"/>
          <w:szCs w:val="18"/>
        </w:rPr>
        <w:t>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3"/>
          <w:sz w:val="18"/>
          <w:szCs w:val="18"/>
        </w:rPr>
        <w:t>       </w:t>
      </w:r>
      <w:r>
        <w:rPr>
          <w:rFonts w:cs="Times New Roman" w:hAnsi="Times New Roman" w:eastAsia="Times New Roman" w:ascii="Times New Roman"/>
          <w:color w:val="3D3D3D"/>
          <w:spacing w:val="10"/>
          <w:w w:val="100"/>
          <w:position w:val="13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0"/>
          <w:sz w:val="10"/>
          <w:szCs w:val="10"/>
        </w:rPr>
        <w:t>;&gt;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0"/>
          <w:sz w:val="10"/>
          <w:szCs w:val="10"/>
        </w:rPr>
        <w:t>                 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color w:val="3D3D3D"/>
          <w:spacing w:val="23"/>
          <w:w w:val="100"/>
          <w:position w:val="1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63"/>
          <w:position w:val="0"/>
          <w:sz w:val="20"/>
          <w:szCs w:val="20"/>
        </w:rPr>
        <w:t>..: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atLeast" w:line="300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10"/>
          <w:sz w:val="12"/>
          <w:szCs w:val="12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8"/>
          <w:szCs w:val="8"/>
        </w:rPr>
        <w:jc w:val="left"/>
        <w:spacing w:lineRule="exact" w:line="80"/>
      </w:pPr>
      <w:r>
        <w:pict>
          <v:shape type="#_x0000_t202" style="position:absolute;margin-left:364.32pt;margin-top:-7.93463pt;width:4.02949pt;height:10pt;mso-position-horizontal-relative:page;mso-position-vertical-relative:paragraph;z-index:-1607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0"/>
                      <w:szCs w:val="20"/>
                    </w:rPr>
                    <w:jc w:val="left"/>
                    <w:spacing w:lineRule="exact" w:line="200"/>
                    <w:ind w:right="-50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69"/>
                      <w:sz w:val="20"/>
                      <w:szCs w:val="20"/>
                    </w:rPr>
                    <w:t>~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82"/>
          <w:sz w:val="16"/>
          <w:szCs w:val="16"/>
        </w:rPr>
        <w:t>c:</w:t>
      </w:r>
      <w:r>
        <w:rPr>
          <w:rFonts w:cs="Times New Roman" w:hAnsi="Times New Roman" w:eastAsia="Times New Roman" w:ascii="Times New Roman"/>
          <w:color w:val="3D3D3D"/>
          <w:spacing w:val="0"/>
          <w:w w:val="82"/>
          <w:sz w:val="16"/>
          <w:szCs w:val="16"/>
        </w:rPr>
        <w:t>                </w:t>
      </w:r>
      <w:r>
        <w:rPr>
          <w:rFonts w:cs="Times New Roman" w:hAnsi="Times New Roman" w:eastAsia="Times New Roman" w:ascii="Times New Roman"/>
          <w:color w:val="3D3D3D"/>
          <w:spacing w:val="29"/>
          <w:w w:val="8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6E6E6E"/>
          <w:spacing w:val="0"/>
          <w:w w:val="50"/>
          <w:position w:val="-3"/>
          <w:sz w:val="8"/>
          <w:szCs w:val="8"/>
        </w:rPr>
        <w:t>\::!: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Arial" w:hAnsi="Arial" w:eastAsia="Arial" w:ascii="Arial"/>
          <w:sz w:val="14"/>
          <w:szCs w:val="14"/>
        </w:rPr>
        <w:jc w:val="center"/>
        <w:spacing w:lineRule="atLeast" w:line="160"/>
        <w:ind w:left="353" w:right="781"/>
      </w:pPr>
      <w:r>
        <w:rPr>
          <w:rFonts w:cs="Arial" w:hAnsi="Arial" w:eastAsia="Arial" w:ascii="Arial"/>
          <w:color w:val="3D3D3D"/>
          <w:spacing w:val="0"/>
          <w:w w:val="86"/>
          <w:sz w:val="14"/>
          <w:szCs w:val="14"/>
        </w:rPr>
        <w:t>&lt;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lineRule="atLeast" w:line="280"/>
        <w:ind w:right="-29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21"/>
          <w:sz w:val="10"/>
          <w:szCs w:val="10"/>
        </w:rPr>
        <w:t>c: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80"/>
        <w:ind w:left="29" w:right="-29"/>
      </w:pPr>
      <w:r>
        <w:rPr>
          <w:rFonts w:cs="Times New Roman" w:hAnsi="Times New Roman" w:eastAsia="Times New Roman" w:ascii="Times New Roman"/>
          <w:color w:val="3D3D3D"/>
          <w:spacing w:val="0"/>
          <w:w w:val="70"/>
          <w:position w:val="-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atLeast" w:line="160"/>
        <w:ind w:left="5" w:right="-38"/>
      </w:pPr>
      <w:r>
        <w:rPr>
          <w:rFonts w:cs="Arial" w:hAnsi="Arial" w:eastAsia="Arial" w:ascii="Arial"/>
          <w:i/>
          <w:color w:val="3D3D3D"/>
          <w:spacing w:val="0"/>
          <w:w w:val="65"/>
          <w:sz w:val="12"/>
          <w:szCs w:val="12"/>
        </w:rPr>
        <w:t>:.&gt;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360"/>
        <w:ind w:right="-62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66"/>
          <w:position w:val="1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66"/>
          <w:position w:val="1"/>
          <w:sz w:val="20"/>
          <w:szCs w:val="20"/>
        </w:rPr>
        <w:t>      </w:t>
      </w:r>
      <w:r>
        <w:rPr>
          <w:rFonts w:cs="Arial" w:hAnsi="Arial" w:eastAsia="Arial" w:ascii="Arial"/>
          <w:color w:val="3D3D3D"/>
          <w:spacing w:val="23"/>
          <w:w w:val="66"/>
          <w:position w:val="1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66"/>
          <w:position w:val="0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66"/>
          <w:position w:val="0"/>
          <w:sz w:val="20"/>
          <w:szCs w:val="20"/>
        </w:rPr>
        <w:t>   </w:t>
      </w:r>
      <w:r>
        <w:rPr>
          <w:rFonts w:cs="Arial" w:hAnsi="Arial" w:eastAsia="Arial" w:ascii="Arial"/>
          <w:color w:val="3D3D3D"/>
          <w:spacing w:val="26"/>
          <w:w w:val="66"/>
          <w:position w:val="0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66"/>
          <w:position w:val="-7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right"/>
        <w:spacing w:lineRule="atLeast" w:line="180"/>
        <w:ind w:left="-50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0</w:t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         </w:t>
      </w:r>
      <w:r>
        <w:rPr>
          <w:rFonts w:cs="Arial" w:hAnsi="Arial" w:eastAsia="Arial" w:ascii="Arial"/>
          <w:color w:val="3D3D3D"/>
          <w:spacing w:val="12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49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12"/>
          <w:szCs w:val="12"/>
        </w:rPr>
        <w:jc w:val="right"/>
        <w:spacing w:lineRule="atLeast" w:line="200"/>
        <w:ind w:right="3"/>
      </w:pPr>
      <w:r>
        <w:rPr>
          <w:rFonts w:cs="Arial" w:hAnsi="Arial" w:eastAsia="Arial" w:ascii="Arial"/>
          <w:color w:val="3D3D3D"/>
          <w:spacing w:val="0"/>
          <w:w w:val="73"/>
          <w:sz w:val="12"/>
          <w:szCs w:val="12"/>
        </w:rPr>
        <w:t>:.-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atLeast" w:line="200"/>
        <w:ind w:left="19" w:right="-44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atLeast" w:line="160"/>
        <w:ind w:right="-38"/>
      </w:pPr>
      <w:r>
        <w:rPr>
          <w:rFonts w:cs="Arial" w:hAnsi="Arial" w:eastAsia="Arial" w:ascii="Arial"/>
          <w:color w:val="3D3D3D"/>
          <w:spacing w:val="0"/>
          <w:w w:val="83"/>
          <w:sz w:val="12"/>
          <w:szCs w:val="12"/>
        </w:rPr>
        <w:t>,:!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atLeast" w:line="360"/>
        <w:ind w:right="-41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00"/>
          <w:sz w:val="14"/>
          <w:szCs w:val="14"/>
        </w:rPr>
        <w:t>'-'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atLeast" w:line="360"/>
        <w:ind w:right="-86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73"/>
          <w:sz w:val="12"/>
          <w:szCs w:val="12"/>
        </w:rPr>
        <w:t>i!!</w:t>
      </w:r>
      <w:r>
        <w:rPr>
          <w:rFonts w:cs="Arial" w:hAnsi="Arial" w:eastAsia="Arial" w:ascii="Arial"/>
          <w:color w:val="3D3D3D"/>
          <w:spacing w:val="0"/>
          <w:w w:val="73"/>
          <w:sz w:val="12"/>
          <w:szCs w:val="12"/>
        </w:rPr>
        <w:t>           </w:t>
      </w:r>
      <w:r>
        <w:rPr>
          <w:rFonts w:cs="Arial" w:hAnsi="Arial" w:eastAsia="Arial" w:ascii="Arial"/>
          <w:color w:val="3D3D3D"/>
          <w:spacing w:val="10"/>
          <w:w w:val="73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36"/>
          <w:position w:val="-8"/>
          <w:sz w:val="44"/>
          <w:szCs w:val="44"/>
        </w:rPr>
        <w:t>..</w:t>
      </w:r>
      <w:r>
        <w:rPr>
          <w:rFonts w:cs="Times New Roman" w:hAnsi="Times New Roman" w:eastAsia="Times New Roman" w:ascii="Times New Roman"/>
          <w:color w:val="3D3D3D"/>
          <w:spacing w:val="0"/>
          <w:w w:val="36"/>
          <w:position w:val="-8"/>
          <w:sz w:val="44"/>
          <w:szCs w:val="44"/>
        </w:rPr>
        <w:t>                </w:t>
      </w:r>
      <w:r>
        <w:rPr>
          <w:rFonts w:cs="Times New Roman" w:hAnsi="Times New Roman" w:eastAsia="Times New Roman" w:ascii="Times New Roman"/>
          <w:color w:val="3D3D3D"/>
          <w:spacing w:val="38"/>
          <w:w w:val="36"/>
          <w:position w:val="-8"/>
          <w:sz w:val="44"/>
          <w:szCs w:val="44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2"/>
          <w:sz w:val="14"/>
          <w:szCs w:val="14"/>
        </w:rPr>
        <w:t>]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8"/>
          <w:szCs w:val="8"/>
        </w:rPr>
        <w:jc w:val="left"/>
        <w:spacing w:lineRule="atLeast" w:line="340"/>
        <w:ind w:left="730"/>
      </w:pPr>
      <w:r>
        <w:br w:type="column"/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sz w:val="8"/>
          <w:szCs w:val="8"/>
        </w:rPr>
        <w:t>~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sz w:val="8"/>
          <w:szCs w:val="8"/>
        </w:rPr>
        <w:t>         </w:t>
      </w:r>
      <w:r>
        <w:rPr>
          <w:rFonts w:cs="Times New Roman" w:hAnsi="Times New Roman" w:eastAsia="Times New Roman" w:ascii="Times New Roman"/>
          <w:b/>
          <w:color w:val="3D3D3D"/>
          <w:spacing w:val="8"/>
          <w:w w:val="100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82"/>
          <w:sz w:val="8"/>
          <w:szCs w:val="8"/>
        </w:rPr>
        <w:t>-;;;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82"/>
          <w:sz w:val="8"/>
          <w:szCs w:val="8"/>
        </w:rPr>
        <w:t>               </w:t>
      </w:r>
      <w:r>
        <w:rPr>
          <w:rFonts w:cs="Times New Roman" w:hAnsi="Times New Roman" w:eastAsia="Times New Roman" w:ascii="Times New Roman"/>
          <w:b/>
          <w:color w:val="3D3D3D"/>
          <w:spacing w:val="11"/>
          <w:w w:val="82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sz w:val="8"/>
          <w:szCs w:val="8"/>
        </w:rPr>
        <w:t>t.::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8"/>
          <w:szCs w:val="8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20"/>
        <w:sectPr>
          <w:type w:val="continuous"/>
          <w:pgSz w:w="16840" w:h="11920" w:orient="landscape"/>
          <w:pgMar w:top="1280" w:bottom="280" w:left="420" w:right="400"/>
          <w:cols w:num="10" w:equalWidth="off">
            <w:col w:w="1763" w:space="395"/>
            <w:col w:w="3617" w:space="434"/>
            <w:col w:w="1266" w:space="831"/>
            <w:col w:w="94" w:space="1173"/>
            <w:col w:w="681" w:space="207"/>
            <w:col w:w="336" w:space="182"/>
            <w:col w:w="84" w:space="166"/>
            <w:col w:w="101" w:space="264"/>
            <w:col w:w="1205" w:space="1210"/>
            <w:col w:w="2011"/>
          </w:cols>
        </w:sectPr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10"/>
          <w:sz w:val="20"/>
          <w:szCs w:val="20"/>
        </w:rPr>
        <w:t>[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10"/>
          <w:sz w:val="20"/>
          <w:szCs w:val="20"/>
        </w:rPr>
        <w:t>        </w:t>
      </w:r>
      <w:r>
        <w:rPr>
          <w:rFonts w:cs="Times New Roman" w:hAnsi="Times New Roman" w:eastAsia="Times New Roman" w:ascii="Times New Roman"/>
          <w:color w:val="3D3D3D"/>
          <w:spacing w:val="17"/>
          <w:w w:val="100"/>
          <w:position w:val="-10"/>
          <w:sz w:val="20"/>
          <w:szCs w:val="20"/>
        </w:rPr>
        <w:t> </w:t>
      </w:r>
      <w:r>
        <w:rPr>
          <w:rFonts w:cs="Arial" w:hAnsi="Arial" w:eastAsia="Arial" w:ascii="Arial"/>
          <w:color w:val="4F5041"/>
          <w:spacing w:val="0"/>
          <w:w w:val="37"/>
          <w:position w:val="0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center"/>
        <w:spacing w:lineRule="atLeast" w:line="220"/>
        <w:ind w:left="996" w:right="892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0"/>
          <w:szCs w:val="10"/>
        </w:rPr>
        <w:t>-0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0"/>
          <w:szCs w:val="10"/>
        </w:rPr>
        <w:t>    </w:t>
      </w:r>
      <w:r>
        <w:rPr>
          <w:rFonts w:cs="Times New Roman" w:hAnsi="Times New Roman" w:eastAsia="Times New Roman" w:ascii="Times New Roman"/>
          <w:color w:val="3D3D3D"/>
          <w:spacing w:val="3"/>
          <w:w w:val="10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37"/>
          <w:sz w:val="10"/>
          <w:szCs w:val="10"/>
        </w:rPr>
        <w:t>...</w:t>
      </w:r>
      <w:r>
        <w:rPr>
          <w:rFonts w:cs="Times New Roman" w:hAnsi="Times New Roman" w:eastAsia="Times New Roman" w:ascii="Times New Roman"/>
          <w:color w:val="3D3D3D"/>
          <w:spacing w:val="0"/>
          <w:w w:val="137"/>
          <w:sz w:val="10"/>
          <w:szCs w:val="10"/>
        </w:rPr>
        <w:t>        </w:t>
      </w:r>
      <w:r>
        <w:rPr>
          <w:rFonts w:cs="Times New Roman" w:hAnsi="Times New Roman" w:eastAsia="Times New Roman" w:ascii="Times New Roman"/>
          <w:color w:val="3D3D3D"/>
          <w:spacing w:val="20"/>
          <w:w w:val="137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9"/>
          <w:sz w:val="12"/>
          <w:szCs w:val="12"/>
        </w:rPr>
        <w:t>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p>
      <w:pPr>
        <w:rPr>
          <w:rFonts w:cs="Arial" w:hAnsi="Arial" w:eastAsia="Arial" w:ascii="Arial"/>
          <w:sz w:val="14"/>
          <w:szCs w:val="14"/>
        </w:rPr>
        <w:jc w:val="center"/>
        <w:spacing w:lineRule="exact" w:line="100"/>
        <w:ind w:left="1028" w:right="1299"/>
      </w:pPr>
      <w:r>
        <w:rPr>
          <w:rFonts w:cs="Arial" w:hAnsi="Arial" w:eastAsia="Arial" w:ascii="Arial"/>
          <w:color w:val="3D3D3D"/>
          <w:spacing w:val="0"/>
          <w:w w:val="100"/>
          <w:position w:val="-1"/>
          <w:sz w:val="14"/>
          <w:szCs w:val="14"/>
        </w:rPr>
        <w:t>E</w:t>
      </w:r>
      <w:r>
        <w:rPr>
          <w:rFonts w:cs="Arial" w:hAnsi="Arial" w:eastAsia="Arial" w:ascii="Arial"/>
          <w:color w:val="3D3D3D"/>
          <w:spacing w:val="31"/>
          <w:w w:val="100"/>
          <w:position w:val="-1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111"/>
          <w:position w:val="-1"/>
          <w:sz w:val="14"/>
          <w:szCs w:val="14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center"/>
        <w:spacing w:lineRule="exact" w:line="60"/>
        <w:ind w:left="1208" w:right="1336"/>
      </w:pPr>
      <w:r>
        <w:pict>
          <v:shape type="#_x0000_t202" style="position:absolute;margin-left:81.6pt;margin-top:0.275265pt;width:5.49463pt;height:15pt;mso-position-horizontal-relative:page;mso-position-vertical-relative:paragraph;z-index:-1600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30"/>
                      <w:szCs w:val="30"/>
                    </w:rPr>
                    <w:jc w:val="left"/>
                    <w:spacing w:lineRule="exact" w:line="300"/>
                    <w:ind w:right="-65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10"/>
                      <w:sz w:val="30"/>
                      <w:szCs w:val="30"/>
                    </w:rPr>
                    <w:t>-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30"/>
                      <w:szCs w:val="3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09"/>
          <w:position w:val="-1"/>
          <w:sz w:val="10"/>
          <w:szCs w:val="10"/>
        </w:rPr>
        <w:t>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0"/>
          <w:szCs w:val="10"/>
        </w:rPr>
      </w:r>
    </w:p>
    <w:p>
      <w:pPr>
        <w:rPr>
          <w:rFonts w:cs="Arial" w:hAnsi="Arial" w:eastAsia="Arial" w:ascii="Arial"/>
          <w:sz w:val="22"/>
          <w:szCs w:val="22"/>
        </w:rPr>
        <w:jc w:val="center"/>
        <w:spacing w:lineRule="atLeast" w:line="80"/>
        <w:ind w:left="1199" w:right="1288"/>
      </w:pPr>
      <w:r>
        <w:rPr>
          <w:rFonts w:cs="Arial" w:hAnsi="Arial" w:eastAsia="Arial" w:ascii="Arial"/>
          <w:color w:val="3D3D3D"/>
          <w:spacing w:val="0"/>
          <w:w w:val="120"/>
          <w:sz w:val="22"/>
          <w:szCs w:val="22"/>
        </w:rPr>
        <w:t>"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lineRule="atLeast" w:line="220"/>
        <w:ind w:left="38" w:right="-35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18"/>
          <w:sz w:val="10"/>
          <w:szCs w:val="10"/>
        </w:rPr>
        <w:t>0..</w:t>
      </w:r>
      <w:r>
        <w:rPr>
          <w:rFonts w:cs="Arial" w:hAnsi="Arial" w:eastAsia="Arial" w:ascii="Arial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83" w:lineRule="exact" w:line="20"/>
        <w:ind w:right="-26"/>
      </w:pPr>
      <w:r>
        <w:rPr>
          <w:rFonts w:cs="Arial" w:hAnsi="Arial" w:eastAsia="Arial" w:ascii="Arial"/>
          <w:color w:val="3D3D3D"/>
          <w:spacing w:val="0"/>
          <w:w w:val="106"/>
          <w:position w:val="-14"/>
          <w:sz w:val="18"/>
          <w:szCs w:val="18"/>
        </w:rPr>
        <w:t>z;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spacing w:lineRule="atLeast" w:line="180"/>
        <w:ind w:left="339" w:right="204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90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8"/>
          <w:szCs w:val="8"/>
        </w:rPr>
        <w:jc w:val="center"/>
        <w:spacing w:lineRule="exact" w:line="40"/>
        <w:ind w:left="-27" w:right="-27"/>
      </w:pPr>
      <w:r>
        <w:pict>
          <v:shape type="#_x0000_t202" style="position:absolute;margin-left:377.28pt;margin-top:-6.65055pt;width:17.4435pt;height:11pt;mso-position-horizontal-relative:page;mso-position-vertical-relative:paragraph;z-index:-1606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22"/>
                      <w:szCs w:val="22"/>
                    </w:rPr>
                    <w:jc w:val="left"/>
                    <w:spacing w:lineRule="exact" w:line="220"/>
                    <w:ind w:right="-53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82"/>
                      <w:sz w:val="20"/>
                      <w:szCs w:val="20"/>
                    </w:rPr>
                    <w:t>~</w:t>
                  </w: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82"/>
                      <w:sz w:val="20"/>
                      <w:szCs w:val="20"/>
                    </w:rPr>
                    <w:t>  </w:t>
                  </w:r>
                  <w:r>
                    <w:rPr>
                      <w:rFonts w:cs="Arial" w:hAnsi="Arial" w:eastAsia="Arial" w:ascii="Arial"/>
                      <w:color w:val="3D3D3D"/>
                      <w:spacing w:val="37"/>
                      <w:w w:val="82"/>
                      <w:sz w:val="20"/>
                      <w:szCs w:val="20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b/>
                      <w:color w:val="3D3D3D"/>
                      <w:spacing w:val="0"/>
                      <w:w w:val="82"/>
                      <w:sz w:val="22"/>
                      <w:szCs w:val="22"/>
                    </w:rPr>
                    <w:t>z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22"/>
                      <w:szCs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100"/>
          <w:sz w:val="10"/>
          <w:szCs w:val="10"/>
        </w:rPr>
        <w:t>t.i</w:t>
      </w:r>
      <w:r>
        <w:rPr>
          <w:rFonts w:cs="Arial" w:hAnsi="Arial" w:eastAsia="Arial" w:ascii="Arial"/>
          <w:color w:val="3D3D3D"/>
          <w:spacing w:val="0"/>
          <w:w w:val="100"/>
          <w:sz w:val="10"/>
          <w:szCs w:val="10"/>
        </w:rPr>
        <w:t>                   </w:t>
      </w:r>
      <w:r>
        <w:rPr>
          <w:rFonts w:cs="Arial" w:hAnsi="Arial" w:eastAsia="Arial" w:ascii="Arial"/>
          <w:color w:val="3D3D3D"/>
          <w:spacing w:val="25"/>
          <w:w w:val="10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position w:val="1"/>
          <w:sz w:val="8"/>
          <w:szCs w:val="8"/>
        </w:rPr>
        <w:t>e,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atLeast" w:line="100"/>
        <w:ind w:right="-53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69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69"/>
          <w:sz w:val="20"/>
          <w:szCs w:val="20"/>
        </w:rPr>
        <w:t>   </w:t>
      </w:r>
      <w:r>
        <w:rPr>
          <w:rFonts w:cs="Arial" w:hAnsi="Arial" w:eastAsia="Arial" w:ascii="Arial"/>
          <w:color w:val="3D3D3D"/>
          <w:spacing w:val="30"/>
          <w:w w:val="69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42"/>
          <w:sz w:val="22"/>
          <w:szCs w:val="22"/>
        </w:rPr>
        <w:t>...</w:t>
      </w:r>
      <w:r>
        <w:rPr>
          <w:rFonts w:cs="Arial" w:hAnsi="Arial" w:eastAsia="Arial" w:ascii="Arial"/>
          <w:color w:val="000000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14"/>
          <w:szCs w:val="14"/>
        </w:rPr>
        <w:jc w:val="center"/>
        <w:spacing w:lineRule="atLeast" w:line="180"/>
        <w:ind w:left="-30" w:right="338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73"/>
          <w:sz w:val="14"/>
          <w:szCs w:val="14"/>
        </w:rPr>
        <w:t>'§</w:t>
      </w:r>
      <w:r>
        <w:rPr>
          <w:rFonts w:cs="Arial" w:hAnsi="Arial" w:eastAsia="Arial" w:ascii="Arial"/>
          <w:color w:val="3D3D3D"/>
          <w:spacing w:val="0"/>
          <w:w w:val="73"/>
          <w:sz w:val="14"/>
          <w:szCs w:val="14"/>
        </w:rPr>
        <w:t>  </w:t>
      </w:r>
      <w:r>
        <w:rPr>
          <w:rFonts w:cs="Arial" w:hAnsi="Arial" w:eastAsia="Arial" w:ascii="Arial"/>
          <w:color w:val="3D3D3D"/>
          <w:spacing w:val="2"/>
          <w:w w:val="73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89"/>
          <w:sz w:val="14"/>
          <w:szCs w:val="14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rFonts w:cs="Arial" w:hAnsi="Arial" w:eastAsia="Arial" w:ascii="Arial"/>
          <w:sz w:val="6"/>
          <w:szCs w:val="6"/>
        </w:rPr>
        <w:jc w:val="center"/>
        <w:spacing w:lineRule="exact" w:line="40"/>
        <w:ind w:left="114" w:right="383"/>
      </w:pPr>
      <w:r>
        <w:pict>
          <v:shape type="#_x0000_t202" style="position:absolute;margin-left:475.44pt;margin-top:-7.43728pt;width:10.7658pt;height:13pt;mso-position-horizontal-relative:page;mso-position-vertical-relative:paragraph;z-index:-1604" filled="f" stroked="f">
            <v:textbox inset="0,0,0,0">
              <w:txbxContent>
                <w:p>
                  <w:pPr>
                    <w:rPr>
                      <w:rFonts w:cs="Courier New" w:hAnsi="Courier New" w:eastAsia="Courier New" w:ascii="Courier New"/>
                      <w:sz w:val="26"/>
                      <w:szCs w:val="26"/>
                    </w:rPr>
                    <w:jc w:val="left"/>
                    <w:spacing w:lineRule="exact" w:line="260"/>
                    <w:ind w:right="-59"/>
                  </w:pPr>
                  <w:r>
                    <w:rPr>
                      <w:rFonts w:cs="Courier New" w:hAnsi="Courier New" w:eastAsia="Courier New" w:ascii="Courier New"/>
                      <w:color w:val="3D3D3D"/>
                      <w:spacing w:val="0"/>
                      <w:w w:val="69"/>
                      <w:position w:val="2"/>
                      <w:sz w:val="26"/>
                      <w:szCs w:val="26"/>
                    </w:rPr>
                    <w:t>~]</w:t>
                  </w:r>
                  <w:r>
                    <w:rPr>
                      <w:rFonts w:cs="Courier New" w:hAnsi="Courier New" w:eastAsia="Courier New" w:ascii="Courier New"/>
                      <w:color w:val="000000"/>
                      <w:spacing w:val="0"/>
                      <w:w w:val="100"/>
                      <w:position w:val="0"/>
                      <w:sz w:val="26"/>
                      <w:szCs w:val="2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-8"/>
          <w:w w:val="200"/>
          <w:sz w:val="6"/>
          <w:szCs w:val="6"/>
        </w:rPr>
        <w:t>,</w:t>
      </w:r>
      <w:r>
        <w:rPr>
          <w:rFonts w:cs="Arial" w:hAnsi="Arial" w:eastAsia="Arial" w:ascii="Arial"/>
          <w:color w:val="3D3D3D"/>
          <w:spacing w:val="0"/>
          <w:w w:val="109"/>
          <w:sz w:val="6"/>
          <w:szCs w:val="6"/>
        </w:rPr>
        <w:t>y</w:t>
      </w:r>
      <w:r>
        <w:rPr>
          <w:rFonts w:cs="Arial" w:hAnsi="Arial" w:eastAsia="Arial" w:ascii="Arial"/>
          <w:color w:val="000000"/>
          <w:spacing w:val="0"/>
          <w:w w:val="100"/>
          <w:sz w:val="6"/>
          <w:szCs w:val="6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atLeast" w:line="100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2"/>
          <w:szCs w:val="12"/>
        </w:rPr>
        <w:t>.5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2"/>
          <w:szCs w:val="12"/>
        </w:rPr>
        <w:t>      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12"/>
          <w:szCs w:val="12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center"/>
        <w:spacing w:lineRule="atLeast" w:line="180"/>
        <w:ind w:left="-31" w:right="-31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52"/>
          <w:sz w:val="14"/>
          <w:szCs w:val="14"/>
        </w:rPr>
        <w:t>!5</w:t>
      </w:r>
      <w:r>
        <w:rPr>
          <w:rFonts w:cs="Times New Roman" w:hAnsi="Times New Roman" w:eastAsia="Times New Roman" w:ascii="Times New Roman"/>
          <w:color w:val="3D3D3D"/>
          <w:spacing w:val="0"/>
          <w:w w:val="52"/>
          <w:sz w:val="14"/>
          <w:szCs w:val="14"/>
        </w:rPr>
        <w:t>                        </w:t>
      </w:r>
      <w:r>
        <w:rPr>
          <w:rFonts w:cs="Times New Roman" w:hAnsi="Times New Roman" w:eastAsia="Times New Roman" w:ascii="Times New Roman"/>
          <w:color w:val="3D3D3D"/>
          <w:spacing w:val="17"/>
          <w:w w:val="52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position w:val="3"/>
          <w:sz w:val="12"/>
          <w:szCs w:val="12"/>
        </w:rPr>
        <w:t>c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center"/>
        <w:spacing w:lineRule="exact" w:line="100"/>
        <w:ind w:left="206" w:right="236"/>
      </w:pPr>
      <w:r>
        <w:pict>
          <v:shape type="#_x0000_t202" style="position:absolute;margin-left:522.72pt;margin-top:0.759546pt;width:3.89316pt;height:20pt;mso-position-horizontal-relative:page;mso-position-vertical-relative:paragraph;z-index:-1603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40"/>
                      <w:szCs w:val="40"/>
                    </w:rPr>
                    <w:jc w:val="left"/>
                    <w:spacing w:lineRule="exact" w:line="400"/>
                    <w:ind w:right="-80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31"/>
                      <w:sz w:val="40"/>
                      <w:szCs w:val="40"/>
                    </w:rPr>
                    <w:t>•.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40"/>
                      <w:szCs w:val="4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2"/>
          <w:szCs w:val="12"/>
        </w:rPr>
        <w:t>'-'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p>
      <w:pPr>
        <w:rPr>
          <w:rFonts w:cs="Arial" w:hAnsi="Arial" w:eastAsia="Arial" w:ascii="Arial"/>
          <w:sz w:val="32"/>
          <w:szCs w:val="32"/>
        </w:rPr>
        <w:jc w:val="left"/>
        <w:spacing w:lineRule="atLeast" w:line="20"/>
        <w:ind w:left="106"/>
      </w:pPr>
      <w:r>
        <w:rPr>
          <w:rFonts w:cs="Arial" w:hAnsi="Arial" w:eastAsia="Arial" w:ascii="Arial"/>
          <w:color w:val="3D3D3D"/>
          <w:spacing w:val="0"/>
          <w:w w:val="27"/>
          <w:sz w:val="32"/>
          <w:szCs w:val="32"/>
        </w:rPr>
        <w:t>~.</w:t>
      </w:r>
      <w:r>
        <w:rPr>
          <w:rFonts w:cs="Arial" w:hAnsi="Arial" w:eastAsia="Arial" w:ascii="Arial"/>
          <w:color w:val="000000"/>
          <w:spacing w:val="0"/>
          <w:w w:val="100"/>
          <w:sz w:val="32"/>
          <w:szCs w:val="3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atLeast" w:line="100"/>
        <w:ind w:right="-56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83"/>
          <w:sz w:val="10"/>
          <w:szCs w:val="10"/>
        </w:rPr>
        <w:t>E</w:t>
      </w:r>
      <w:r>
        <w:rPr>
          <w:rFonts w:cs="Arial" w:hAnsi="Arial" w:eastAsia="Arial" w:ascii="Arial"/>
          <w:color w:val="3D3D3D"/>
          <w:spacing w:val="0"/>
          <w:w w:val="83"/>
          <w:sz w:val="10"/>
          <w:szCs w:val="10"/>
        </w:rPr>
        <w:t>          </w:t>
      </w:r>
      <w:r>
        <w:rPr>
          <w:rFonts w:cs="Arial" w:hAnsi="Arial" w:eastAsia="Arial" w:ascii="Arial"/>
          <w:color w:val="3D3D3D"/>
          <w:spacing w:val="3"/>
          <w:w w:val="83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8"/>
          <w:sz w:val="10"/>
          <w:szCs w:val="10"/>
        </w:rPr>
        <w:t>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8"/>
          <w:sz w:val="10"/>
          <w:szCs w:val="10"/>
        </w:rPr>
        <w:t>                            </w:t>
      </w:r>
      <w:r>
        <w:rPr>
          <w:rFonts w:cs="Times New Roman" w:hAnsi="Times New Roman" w:eastAsia="Times New Roman" w:ascii="Times New Roman"/>
          <w:color w:val="3D3D3D"/>
          <w:spacing w:val="6"/>
          <w:w w:val="100"/>
          <w:position w:val="-8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-4"/>
          <w:sz w:val="22"/>
          <w:szCs w:val="22"/>
        </w:rPr>
        <w:t>]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Arial" w:hAnsi="Arial" w:eastAsia="Arial" w:ascii="Arial"/>
          <w:sz w:val="20"/>
          <w:szCs w:val="20"/>
        </w:rPr>
        <w:jc w:val="right"/>
        <w:spacing w:lineRule="atLeast" w:line="140"/>
        <w:ind w:right="14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49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14"/>
          <w:szCs w:val="14"/>
        </w:rPr>
        <w:jc w:val="right"/>
        <w:spacing w:lineRule="exact" w:line="0"/>
        <w:ind w:left="-41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2"/>
          <w:sz w:val="10"/>
          <w:szCs w:val="10"/>
        </w:rPr>
        <w:t>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2"/>
          <w:sz w:val="10"/>
          <w:szCs w:val="10"/>
        </w:rPr>
        <w:t>                       </w:t>
      </w:r>
      <w:r>
        <w:rPr>
          <w:rFonts w:cs="Times New Roman" w:hAnsi="Times New Roman" w:eastAsia="Times New Roman" w:ascii="Times New Roman"/>
          <w:color w:val="3D3D3D"/>
          <w:spacing w:val="11"/>
          <w:w w:val="100"/>
          <w:position w:val="-2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5"/>
          <w:sz w:val="14"/>
          <w:szCs w:val="14"/>
        </w:rPr>
        <w:t>'-'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120"/>
        <w:ind w:left="24" w:right="-50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49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8"/>
          <w:szCs w:val="8"/>
        </w:rPr>
        <w:jc w:val="left"/>
        <w:spacing w:lineRule="atLeast" w:line="20"/>
        <w:ind w:right="-42"/>
      </w:pPr>
      <w:r>
        <w:pict>
          <v:shape type="#_x0000_t202" style="position:absolute;margin-left:707.52pt;margin-top:-13.3311pt;width:1.65pt;height:3pt;mso-position-horizontal-relative:page;mso-position-vertical-relative:paragraph;z-index:-1608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6"/>
                      <w:szCs w:val="6"/>
                    </w:rPr>
                    <w:jc w:val="left"/>
                    <w:spacing w:lineRule="exact" w:line="60"/>
                    <w:ind w:right="-29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09"/>
                      <w:sz w:val="6"/>
                      <w:szCs w:val="6"/>
                    </w:rPr>
                    <w:t>y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6"/>
                      <w:szCs w:val="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-5"/>
          <w:w w:val="110"/>
          <w:sz w:val="8"/>
          <w:szCs w:val="8"/>
        </w:rPr>
        <w:t>-</w:t>
      </w:r>
      <w:r>
        <w:rPr>
          <w:rFonts w:cs="Arial" w:hAnsi="Arial" w:eastAsia="Arial" w:ascii="Arial"/>
          <w:color w:val="3D3D3D"/>
          <w:spacing w:val="-52"/>
          <w:w w:val="49"/>
          <w:position w:val="-6"/>
          <w:sz w:val="20"/>
          <w:szCs w:val="20"/>
        </w:rPr>
        <w:t>~</w:t>
      </w:r>
      <w:r>
        <w:rPr>
          <w:rFonts w:cs="Times New Roman" w:hAnsi="Times New Roman" w:eastAsia="Times New Roman" w:ascii="Times New Roman"/>
          <w:color w:val="3D3D3D"/>
          <w:spacing w:val="0"/>
          <w:w w:val="109"/>
          <w:position w:val="0"/>
          <w:sz w:val="8"/>
          <w:szCs w:val="8"/>
        </w:rPr>
        <w:t>g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100"/>
        <w:ind w:right="-52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76"/>
          <w:sz w:val="20"/>
          <w:szCs w:val="20"/>
        </w:rPr>
        <w:t>"'</w:t>
      </w:r>
      <w:r>
        <w:rPr>
          <w:rFonts w:cs="Arial" w:hAnsi="Arial" w:eastAsia="Arial" w:ascii="Arial"/>
          <w:color w:val="3D3D3D"/>
          <w:spacing w:val="0"/>
          <w:w w:val="76"/>
          <w:sz w:val="20"/>
          <w:szCs w:val="20"/>
        </w:rPr>
        <w:t>   </w:t>
      </w:r>
      <w:r>
        <w:rPr>
          <w:rFonts w:cs="Arial" w:hAnsi="Arial" w:eastAsia="Arial" w:ascii="Arial"/>
          <w:color w:val="3D3D3D"/>
          <w:spacing w:val="3"/>
          <w:w w:val="76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76"/>
          <w:position w:val="1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center"/>
        <w:spacing w:lineRule="atLeast" w:line="200"/>
        <w:ind w:left="170" w:right="933"/>
      </w:pPr>
      <w:r>
        <w:br w:type="column"/>
      </w:r>
      <w:r>
        <w:rPr>
          <w:rFonts w:cs="Times New Roman" w:hAnsi="Times New Roman" w:eastAsia="Times New Roman" w:ascii="Times New Roman"/>
          <w:b/>
          <w:color w:val="3D3D3D"/>
          <w:spacing w:val="0"/>
          <w:w w:val="110"/>
          <w:sz w:val="16"/>
          <w:szCs w:val="16"/>
        </w:rPr>
        <w:t>e~~i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center"/>
        <w:spacing w:lineRule="exact" w:line="60"/>
        <w:ind w:left="-35" w:right="545"/>
        <w:sectPr>
          <w:type w:val="continuous"/>
          <w:pgSz w:w="16840" w:h="11920" w:orient="landscape"/>
          <w:pgMar w:top="1280" w:bottom="280" w:left="420" w:right="400"/>
          <w:cols w:num="12" w:equalWidth="off">
            <w:col w:w="2655" w:space="2982"/>
            <w:col w:w="170" w:space="401"/>
            <w:col w:w="719" w:space="726"/>
            <w:col w:w="342" w:space="705"/>
            <w:col w:w="605" w:space="269"/>
            <w:col w:w="539" w:space="85"/>
            <w:col w:w="592" w:space="469"/>
            <w:col w:w="1162" w:space="335"/>
            <w:col w:w="763" w:space="187"/>
            <w:col w:w="82" w:space="197"/>
            <w:col w:w="341" w:space="211"/>
            <w:col w:w="1483"/>
          </w:cols>
        </w:sectPr>
      </w:pPr>
      <w:r>
        <w:rPr>
          <w:rFonts w:cs="Arial" w:hAnsi="Arial" w:eastAsia="Arial" w:ascii="Arial"/>
          <w:color w:val="3D3D3D"/>
          <w:spacing w:val="0"/>
          <w:w w:val="41"/>
          <w:position w:val="-3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41"/>
          <w:position w:val="-3"/>
          <w:sz w:val="20"/>
          <w:szCs w:val="20"/>
        </w:rPr>
        <w:t>    </w:t>
      </w:r>
      <w:r>
        <w:rPr>
          <w:rFonts w:cs="Arial" w:hAnsi="Arial" w:eastAsia="Arial" w:ascii="Arial"/>
          <w:color w:val="3D3D3D"/>
          <w:spacing w:val="16"/>
          <w:w w:val="41"/>
          <w:position w:val="-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-2"/>
          <w:sz w:val="16"/>
          <w:szCs w:val="16"/>
        </w:rPr>
        <w:t>~-6u.a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-2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b/>
          <w:color w:val="3D3D3D"/>
          <w:spacing w:val="23"/>
          <w:w w:val="100"/>
          <w:position w:val="-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85"/>
          <w:position w:val="-2"/>
          <w:sz w:val="16"/>
          <w:szCs w:val="16"/>
        </w:rPr>
        <w:t>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right"/>
        <w:spacing w:lineRule="atLeast" w:line="280"/>
        <w:ind w:right="806"/>
      </w:pPr>
      <w:r>
        <w:pict>
          <v:shape type="#_x0000_t202" style="position:absolute;margin-left:329.76pt;margin-top:2.62419pt;width:7.70859pt;height:12pt;mso-position-horizontal-relative:page;mso-position-vertical-relative:paragraph;z-index:-1620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4"/>
                      <w:szCs w:val="24"/>
                    </w:rPr>
                    <w:jc w:val="left"/>
                    <w:spacing w:lineRule="exact" w:line="240"/>
                    <w:ind w:right="-56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10"/>
                      <w:sz w:val="24"/>
                      <w:szCs w:val="24"/>
                    </w:rPr>
                    <w:t>&lt;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pict>
          <v:shape type="#_x0000_t202" style="position:absolute;margin-left:351.36pt;margin-top:-14.3061pt;width:1.65pt;height:3pt;mso-position-horizontal-relative:page;mso-position-vertical-relative:paragraph;z-index:-1609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6"/>
                      <w:szCs w:val="6"/>
                    </w:rPr>
                    <w:jc w:val="left"/>
                    <w:spacing w:lineRule="exact" w:line="60"/>
                    <w:ind w:right="-29"/>
                  </w:pP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109"/>
                      <w:sz w:val="6"/>
                      <w:szCs w:val="6"/>
                    </w:rPr>
                    <w:t>0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6"/>
                      <w:szCs w:val="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0"/>
          <w:szCs w:val="10"/>
        </w:rPr>
        <w:t>'O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14"/>
          <w:szCs w:val="14"/>
        </w:rPr>
        <w:jc w:val="right"/>
        <w:spacing w:lineRule="exact" w:line="100"/>
      </w:pPr>
      <w:r>
        <w:pict>
          <v:shape type="#_x0000_t202" style="position:absolute;margin-left:410.16pt;margin-top:4.0772pt;width:2.44707pt;height:4pt;mso-position-horizontal-relative:page;mso-position-vertical-relative:paragraph;z-index:-1599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8"/>
                      <w:szCs w:val="8"/>
                    </w:rPr>
                    <w:jc w:val="left"/>
                    <w:spacing w:lineRule="exact" w:line="80"/>
                    <w:ind w:right="-32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10"/>
                      <w:sz w:val="8"/>
                      <w:szCs w:val="8"/>
                    </w:rPr>
                    <w:t>0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8"/>
                      <w:szCs w:val="8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69"/>
          <w:position w:val="-6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69"/>
          <w:position w:val="-6"/>
          <w:sz w:val="20"/>
          <w:szCs w:val="20"/>
        </w:rPr>
        <w:t>   </w:t>
      </w:r>
      <w:r>
        <w:rPr>
          <w:rFonts w:cs="Arial" w:hAnsi="Arial" w:eastAsia="Arial" w:ascii="Arial"/>
          <w:color w:val="3D3D3D"/>
          <w:spacing w:val="35"/>
          <w:w w:val="69"/>
          <w:position w:val="-6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-26"/>
          <w:w w:val="68"/>
          <w:position w:val="-3"/>
          <w:sz w:val="14"/>
          <w:szCs w:val="14"/>
        </w:rPr>
        <w:t>,</w:t>
      </w:r>
      <w:r>
        <w:rPr>
          <w:rFonts w:cs="Times New Roman" w:hAnsi="Times New Roman" w:eastAsia="Times New Roman" w:ascii="Times New Roman"/>
          <w:color w:val="3D3D3D"/>
          <w:spacing w:val="-20"/>
          <w:w w:val="110"/>
          <w:position w:val="0"/>
          <w:sz w:val="10"/>
          <w:szCs w:val="10"/>
        </w:rPr>
        <w:t>c</w:t>
      </w:r>
      <w:r>
        <w:rPr>
          <w:rFonts w:cs="Arial" w:hAnsi="Arial" w:eastAsia="Arial" w:ascii="Arial"/>
          <w:color w:val="3D3D3D"/>
          <w:spacing w:val="0"/>
          <w:w w:val="68"/>
          <w:position w:val="-3"/>
          <w:sz w:val="14"/>
          <w:szCs w:val="14"/>
        </w:rPr>
        <w:t>,,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atLeast" w:line="160"/>
        <w:ind w:right="-47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54"/>
          <w:sz w:val="18"/>
          <w:szCs w:val="18"/>
        </w:rPr>
        <w:t>;;;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atLeast" w:line="160"/>
        <w:ind w:right="-48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63"/>
          <w:sz w:val="16"/>
          <w:szCs w:val="16"/>
        </w:rPr>
        <w:t>.,,</w:t>
      </w:r>
      <w:r>
        <w:rPr>
          <w:rFonts w:cs="Arial" w:hAnsi="Arial" w:eastAsia="Arial" w:ascii="Arial"/>
          <w:color w:val="3D3D3D"/>
          <w:spacing w:val="0"/>
          <w:w w:val="63"/>
          <w:sz w:val="16"/>
          <w:szCs w:val="16"/>
        </w:rPr>
        <w:t>     </w:t>
      </w:r>
      <w:r>
        <w:rPr>
          <w:rFonts w:cs="Arial" w:hAnsi="Arial" w:eastAsia="Arial" w:ascii="Arial"/>
          <w:color w:val="3D3D3D"/>
          <w:spacing w:val="18"/>
          <w:w w:val="63"/>
          <w:sz w:val="16"/>
          <w:szCs w:val="16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9"/>
          <w:sz w:val="8"/>
          <w:szCs w:val="8"/>
        </w:rPr>
        <w:t>0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Times New Roman" w:hAnsi="Times New Roman" w:eastAsia="Times New Roman" w:ascii="Times New Roman"/>
          <w:sz w:val="8"/>
          <w:szCs w:val="8"/>
        </w:rPr>
        <w:jc w:val="left"/>
        <w:spacing w:lineRule="atLeast" w:line="160"/>
        <w:ind w:right="-47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65"/>
          <w:position w:val="2"/>
          <w:sz w:val="18"/>
          <w:szCs w:val="18"/>
        </w:rPr>
        <w:t>u,</w:t>
      </w:r>
      <w:r>
        <w:rPr>
          <w:rFonts w:cs="Times New Roman" w:hAnsi="Times New Roman" w:eastAsia="Times New Roman" w:ascii="Times New Roman"/>
          <w:color w:val="3D3D3D"/>
          <w:spacing w:val="0"/>
          <w:w w:val="65"/>
          <w:position w:val="2"/>
          <w:sz w:val="18"/>
          <w:szCs w:val="18"/>
        </w:rPr>
        <w:t>           </w:t>
      </w:r>
      <w:r>
        <w:rPr>
          <w:rFonts w:cs="Times New Roman" w:hAnsi="Times New Roman" w:eastAsia="Times New Roman" w:ascii="Times New Roman"/>
          <w:color w:val="3D3D3D"/>
          <w:spacing w:val="11"/>
          <w:w w:val="65"/>
          <w:position w:val="2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9"/>
          <w:position w:val="0"/>
          <w:sz w:val="8"/>
          <w:szCs w:val="8"/>
        </w:rPr>
        <w:t>\\1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atLeast" w:line="100"/>
        <w:ind w:left="29"/>
      </w:pPr>
      <w:r>
        <w:br w:type="column"/>
      </w:r>
      <w:r>
        <w:rPr>
          <w:rFonts w:cs="Arial" w:hAnsi="Arial" w:eastAsia="Arial" w:ascii="Arial"/>
          <w:b/>
          <w:color w:val="3D3D3D"/>
          <w:spacing w:val="0"/>
          <w:w w:val="100"/>
          <w:sz w:val="8"/>
          <w:szCs w:val="8"/>
        </w:rPr>
        <w:t>\\1•</w:t>
      </w:r>
      <w:r>
        <w:rPr>
          <w:rFonts w:cs="Arial" w:hAnsi="Arial" w:eastAsia="Arial" w:ascii="Arial"/>
          <w:color w:val="000000"/>
          <w:spacing w:val="0"/>
          <w:w w:val="100"/>
          <w:sz w:val="8"/>
          <w:szCs w:val="8"/>
        </w:rPr>
      </w:r>
    </w:p>
    <w:p>
      <w:pPr>
        <w:rPr>
          <w:rFonts w:cs="Arial" w:hAnsi="Arial" w:eastAsia="Arial" w:ascii="Arial"/>
          <w:sz w:val="10"/>
          <w:szCs w:val="10"/>
        </w:rPr>
        <w:jc w:val="left"/>
        <w:spacing w:before="9" w:lineRule="atLeast" w:line="60"/>
        <w:ind w:right="-35"/>
      </w:pPr>
      <w:r>
        <w:rPr>
          <w:rFonts w:cs="Arial" w:hAnsi="Arial" w:eastAsia="Arial" w:ascii="Arial"/>
          <w:color w:val="3D3D3D"/>
          <w:spacing w:val="0"/>
          <w:w w:val="110"/>
          <w:sz w:val="10"/>
          <w:szCs w:val="10"/>
        </w:rPr>
        <w:t>(%)</w:t>
      </w:r>
      <w:r>
        <w:rPr>
          <w:rFonts w:cs="Arial" w:hAnsi="Arial" w:eastAsia="Arial" w:ascii="Arial"/>
          <w:color w:val="000000"/>
          <w:spacing w:val="0"/>
          <w:w w:val="100"/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lineRule="atLeast" w:line="160"/>
        <w:ind w:right="-38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60"/>
          <w:sz w:val="12"/>
          <w:szCs w:val="12"/>
        </w:rPr>
        <w:t>1,.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lineRule="atLeast" w:line="160"/>
        <w:ind w:right="-63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0</w:t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        </w:t>
      </w:r>
      <w:r>
        <w:rPr>
          <w:rFonts w:cs="Arial" w:hAnsi="Arial" w:eastAsia="Arial" w:ascii="Arial"/>
          <w:color w:val="3D3D3D"/>
          <w:spacing w:val="20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69"/>
          <w:position w:val="-5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69"/>
          <w:position w:val="-5"/>
          <w:sz w:val="20"/>
          <w:szCs w:val="20"/>
        </w:rPr>
        <w:t>   </w:t>
      </w:r>
      <w:r>
        <w:rPr>
          <w:rFonts w:cs="Arial" w:hAnsi="Arial" w:eastAsia="Arial" w:ascii="Arial"/>
          <w:color w:val="3D3D3D"/>
          <w:spacing w:val="35"/>
          <w:w w:val="69"/>
          <w:position w:val="-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10"/>
          <w:szCs w:val="10"/>
        </w:rPr>
        <w:t>c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10"/>
          <w:szCs w:val="10"/>
        </w:rPr>
        <w:t>             </w:t>
      </w:r>
      <w:r>
        <w:rPr>
          <w:rFonts w:cs="Times New Roman" w:hAnsi="Times New Roman" w:eastAsia="Times New Roman" w:ascii="Times New Roman"/>
          <w:color w:val="3D3D3D"/>
          <w:spacing w:val="23"/>
          <w:w w:val="100"/>
          <w:position w:val="0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8"/>
          <w:szCs w:val="8"/>
        </w:rPr>
        <w:t>II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8"/>
          <w:szCs w:val="8"/>
        </w:rPr>
        <w:t>             </w:t>
      </w:r>
      <w:r>
        <w:rPr>
          <w:rFonts w:cs="Arial" w:hAnsi="Arial" w:eastAsia="Arial" w:ascii="Arial"/>
          <w:color w:val="3D3D3D"/>
          <w:spacing w:val="0"/>
          <w:w w:val="100"/>
          <w:position w:val="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60"/>
          <w:position w:val="-11"/>
          <w:sz w:val="18"/>
          <w:szCs w:val="18"/>
        </w:rPr>
        <w:t>'</w:t>
      </w:r>
      <w:r>
        <w:rPr>
          <w:rFonts w:cs="Arial" w:hAnsi="Arial" w:eastAsia="Arial" w:ascii="Arial"/>
          <w:color w:val="3D3D3D"/>
          <w:spacing w:val="0"/>
          <w:w w:val="60"/>
          <w:position w:val="-11"/>
          <w:sz w:val="18"/>
          <w:szCs w:val="18"/>
        </w:rPr>
        <w:t>          </w:t>
      </w:r>
      <w:r>
        <w:rPr>
          <w:rFonts w:cs="Arial" w:hAnsi="Arial" w:eastAsia="Arial" w:ascii="Arial"/>
          <w:color w:val="3D3D3D"/>
          <w:spacing w:val="25"/>
          <w:w w:val="60"/>
          <w:position w:val="-1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60"/>
          <w:position w:val="0"/>
          <w:sz w:val="10"/>
          <w:szCs w:val="10"/>
        </w:rPr>
        <w:t>11</w:t>
      </w:r>
      <w:r>
        <w:rPr>
          <w:rFonts w:cs="Times New Roman" w:hAnsi="Times New Roman" w:eastAsia="Times New Roman" w:ascii="Times New Roman"/>
          <w:color w:val="3D3D3D"/>
          <w:spacing w:val="0"/>
          <w:w w:val="60"/>
          <w:position w:val="0"/>
          <w:sz w:val="10"/>
          <w:szCs w:val="10"/>
        </w:rPr>
        <w:t>                     </w:t>
      </w:r>
      <w:r>
        <w:rPr>
          <w:rFonts w:cs="Times New Roman" w:hAnsi="Times New Roman" w:eastAsia="Times New Roman" w:ascii="Times New Roman"/>
          <w:color w:val="3D3D3D"/>
          <w:spacing w:val="7"/>
          <w:w w:val="60"/>
          <w:position w:val="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60"/>
          <w:position w:val="-4"/>
          <w:sz w:val="24"/>
          <w:szCs w:val="24"/>
        </w:rPr>
        <w:t>•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atLeast" w:line="160"/>
        <w:ind w:right="-44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73"/>
          <w:sz w:val="12"/>
          <w:szCs w:val="12"/>
        </w:rPr>
        <w:t>S,</w:t>
      </w:r>
      <w:r>
        <w:rPr>
          <w:rFonts w:cs="Times New Roman" w:hAnsi="Times New Roman" w:eastAsia="Times New Roman" w:ascii="Times New Roman"/>
          <w:color w:val="3D3D3D"/>
          <w:spacing w:val="0"/>
          <w:w w:val="73"/>
          <w:sz w:val="12"/>
          <w:szCs w:val="12"/>
        </w:rPr>
        <w:t>           </w:t>
      </w:r>
      <w:r>
        <w:rPr>
          <w:rFonts w:cs="Times New Roman" w:hAnsi="Times New Roman" w:eastAsia="Times New Roman" w:ascii="Times New Roman"/>
          <w:color w:val="3D3D3D"/>
          <w:spacing w:val="12"/>
          <w:w w:val="73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2"/>
          <w:szCs w:val="12"/>
        </w:rPr>
        <w:t>p,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2"/>
          <w:szCs w:val="12"/>
        </w:rPr>
        <w:t>      </w:t>
      </w:r>
      <w:r>
        <w:rPr>
          <w:rFonts w:cs="Times New Roman" w:hAnsi="Times New Roman" w:eastAsia="Times New Roman" w:ascii="Times New Roman"/>
          <w:color w:val="3D3D3D"/>
          <w:spacing w:val="16"/>
          <w:w w:val="100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80"/>
          <w:position w:val="-4"/>
          <w:sz w:val="12"/>
          <w:szCs w:val="12"/>
        </w:rPr>
        <w:t>k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atLeast" w:line="160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76"/>
          <w:position w:val="-4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76"/>
          <w:position w:val="-4"/>
          <w:sz w:val="20"/>
          <w:szCs w:val="20"/>
        </w:rPr>
        <w:t>   </w:t>
      </w:r>
      <w:r>
        <w:rPr>
          <w:rFonts w:cs="Arial" w:hAnsi="Arial" w:eastAsia="Arial" w:ascii="Arial"/>
          <w:color w:val="3D3D3D"/>
          <w:spacing w:val="26"/>
          <w:w w:val="76"/>
          <w:position w:val="-4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76"/>
          <w:position w:val="-13"/>
          <w:sz w:val="40"/>
          <w:szCs w:val="40"/>
        </w:rPr>
        <w:t>!</w:t>
      </w:r>
      <w:r>
        <w:rPr>
          <w:rFonts w:cs="Arial" w:hAnsi="Arial" w:eastAsia="Arial" w:ascii="Arial"/>
          <w:color w:val="3D3D3D"/>
          <w:spacing w:val="0"/>
          <w:w w:val="76"/>
          <w:position w:val="-13"/>
          <w:sz w:val="40"/>
          <w:szCs w:val="40"/>
        </w:rPr>
        <w:t> </w:t>
      </w:r>
      <w:r>
        <w:rPr>
          <w:rFonts w:cs="Arial" w:hAnsi="Arial" w:eastAsia="Arial" w:ascii="Arial"/>
          <w:color w:val="3D3D3D"/>
          <w:spacing w:val="30"/>
          <w:w w:val="76"/>
          <w:position w:val="-13"/>
          <w:sz w:val="40"/>
          <w:szCs w:val="40"/>
        </w:rPr>
        <w:t> </w:t>
      </w:r>
      <w:r>
        <w:rPr>
          <w:rFonts w:cs="Times New Roman" w:hAnsi="Times New Roman" w:eastAsia="Times New Roman" w:ascii="Times New Roman"/>
          <w:color w:val="3D3D3D"/>
          <w:spacing w:val="-55"/>
          <w:w w:val="78"/>
          <w:position w:val="0"/>
          <w:sz w:val="16"/>
          <w:szCs w:val="16"/>
        </w:rPr>
        <w:t>e</w:t>
      </w:r>
      <w:r>
        <w:rPr>
          <w:rFonts w:cs="Arial" w:hAnsi="Arial" w:eastAsia="Arial" w:ascii="Arial"/>
          <w:color w:val="3D3D3D"/>
          <w:spacing w:val="-57"/>
          <w:w w:val="49"/>
          <w:position w:val="-10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lineRule="atLeast" w:line="160"/>
        <w:sectPr>
          <w:type w:val="continuous"/>
          <w:pgSz w:w="16840" w:h="11920" w:orient="landscape"/>
          <w:pgMar w:top="1280" w:bottom="280" w:left="420" w:right="400"/>
          <w:cols w:num="10" w:equalWidth="off">
            <w:col w:w="7071" w:space="184"/>
            <w:col w:w="82" w:space="182"/>
            <w:col w:w="318" w:space="469"/>
            <w:col w:w="552" w:space="269"/>
            <w:col w:w="172" w:space="284"/>
            <w:col w:w="74" w:space="646"/>
            <w:col w:w="2125" w:space="342"/>
            <w:col w:w="711" w:space="220"/>
            <w:col w:w="647" w:space="164"/>
            <w:col w:w="1508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b/>
          <w:color w:val="3D3D3D"/>
          <w:spacing w:val="0"/>
          <w:w w:val="53"/>
          <w:position w:val="-5"/>
          <w:sz w:val="28"/>
          <w:szCs w:val="28"/>
        </w:rPr>
        <w:t>J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53"/>
          <w:position w:val="-5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b/>
          <w:color w:val="3D3D3D"/>
          <w:spacing w:val="10"/>
          <w:w w:val="53"/>
          <w:position w:val="-5"/>
          <w:sz w:val="28"/>
          <w:szCs w:val="28"/>
        </w:rPr>
        <w:t> </w:t>
      </w:r>
      <w:r>
        <w:rPr>
          <w:rFonts w:cs="Arial" w:hAnsi="Arial" w:eastAsia="Arial" w:ascii="Arial"/>
          <w:b/>
          <w:i/>
          <w:color w:val="4F5041"/>
          <w:spacing w:val="0"/>
          <w:w w:val="53"/>
          <w:position w:val="0"/>
          <w:sz w:val="28"/>
          <w:szCs w:val="28"/>
        </w:rPr>
        <w:t>~</w:t>
      </w:r>
      <w:r>
        <w:rPr>
          <w:rFonts w:cs="Arial" w:hAnsi="Arial" w:eastAsia="Arial" w:ascii="Arial"/>
          <w:b/>
          <w:i/>
          <w:color w:val="4F5041"/>
          <w:spacing w:val="6"/>
          <w:w w:val="53"/>
          <w:position w:val="0"/>
          <w:sz w:val="28"/>
          <w:szCs w:val="28"/>
        </w:rPr>
        <w:t> </w:t>
      </w:r>
      <w:r>
        <w:rPr>
          <w:rFonts w:cs="Arial" w:hAnsi="Arial" w:eastAsia="Arial" w:ascii="Arial"/>
          <w:b/>
          <w:i/>
          <w:color w:val="3D3D3D"/>
          <w:spacing w:val="0"/>
          <w:w w:val="53"/>
          <w:position w:val="0"/>
          <w:sz w:val="28"/>
          <w:szCs w:val="28"/>
        </w:rPr>
        <w:t>~</w:t>
      </w:r>
      <w:r>
        <w:rPr>
          <w:rFonts w:cs="Arial" w:hAnsi="Arial" w:eastAsia="Arial" w:ascii="Arial"/>
          <w:b/>
          <w:i/>
          <w:color w:val="3D3D3D"/>
          <w:spacing w:val="6"/>
          <w:w w:val="53"/>
          <w:position w:val="0"/>
          <w:sz w:val="28"/>
          <w:szCs w:val="28"/>
        </w:rPr>
        <w:t> </w:t>
      </w:r>
      <w:r>
        <w:rPr>
          <w:rFonts w:cs="Arial" w:hAnsi="Arial" w:eastAsia="Arial" w:ascii="Arial"/>
          <w:b/>
          <w:i/>
          <w:color w:val="3D3D3D"/>
          <w:spacing w:val="0"/>
          <w:w w:val="31"/>
          <w:position w:val="0"/>
          <w:sz w:val="28"/>
          <w:szCs w:val="28"/>
        </w:rPr>
        <w:t>-~</w:t>
      </w:r>
      <w:r>
        <w:rPr>
          <w:rFonts w:cs="Arial" w:hAnsi="Arial" w:eastAsia="Arial" w:ascii="Arial"/>
          <w:b/>
          <w:i/>
          <w:color w:val="3D3D3D"/>
          <w:spacing w:val="0"/>
          <w:w w:val="31"/>
          <w:position w:val="0"/>
          <w:sz w:val="28"/>
          <w:szCs w:val="28"/>
        </w:rPr>
        <w:t> </w:t>
      </w:r>
      <w:r>
        <w:rPr>
          <w:rFonts w:cs="Arial" w:hAnsi="Arial" w:eastAsia="Arial" w:ascii="Arial"/>
          <w:b/>
          <w:i/>
          <w:color w:val="3D3D3D"/>
          <w:spacing w:val="1"/>
          <w:w w:val="31"/>
          <w:position w:val="0"/>
          <w:sz w:val="28"/>
          <w:szCs w:val="28"/>
        </w:rPr>
        <w:t> </w:t>
      </w:r>
      <w:r>
        <w:rPr>
          <w:rFonts w:cs="Arial" w:hAnsi="Arial" w:eastAsia="Arial" w:ascii="Arial"/>
          <w:b/>
          <w:i/>
          <w:color w:val="3D3D3D"/>
          <w:spacing w:val="0"/>
          <w:w w:val="100"/>
          <w:position w:val="0"/>
          <w:sz w:val="28"/>
          <w:szCs w:val="28"/>
        </w:rPr>
        <w:t>l</w:t>
      </w:r>
      <w:r>
        <w:rPr>
          <w:rFonts w:cs="Arial" w:hAnsi="Arial" w:eastAsia="Arial" w:ascii="Arial"/>
          <w:b/>
          <w:i/>
          <w:color w:val="3D3D3D"/>
          <w:spacing w:val="0"/>
          <w:w w:val="100"/>
          <w:position w:val="0"/>
          <w:sz w:val="28"/>
          <w:szCs w:val="28"/>
        </w:rPr>
        <w:t> </w:t>
      </w:r>
      <w:r>
        <w:rPr>
          <w:rFonts w:cs="Arial" w:hAnsi="Arial" w:eastAsia="Arial" w:ascii="Arial"/>
          <w:b/>
          <w:i/>
          <w:color w:val="3D3D3D"/>
          <w:spacing w:val="36"/>
          <w:w w:val="100"/>
          <w:position w:val="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6"/>
          <w:position w:val="0"/>
          <w:sz w:val="12"/>
          <w:szCs w:val="12"/>
        </w:rPr>
        <w:t>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8"/>
          <w:szCs w:val="8"/>
        </w:rPr>
        <w:jc w:val="right"/>
        <w:spacing w:lineRule="atLeast" w:line="160"/>
      </w:pPr>
      <w:r>
        <w:pict>
          <v:shape type="#_x0000_t202" style="position:absolute;margin-left:410.4pt;margin-top:0.510694pt;width:2.44707pt;height:4pt;mso-position-horizontal-relative:page;mso-position-vertical-relative:paragraph;z-index:-1598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8"/>
                      <w:szCs w:val="8"/>
                    </w:rPr>
                    <w:jc w:val="left"/>
                    <w:spacing w:lineRule="exact" w:line="80"/>
                    <w:ind w:right="-32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10"/>
                      <w:sz w:val="8"/>
                      <w:szCs w:val="8"/>
                    </w:rPr>
                    <w:t>0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8"/>
                      <w:szCs w:val="8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0</w:t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        </w:t>
      </w:r>
      <w:r>
        <w:rPr>
          <w:rFonts w:cs="Arial" w:hAnsi="Arial" w:eastAsia="Arial" w:ascii="Arial"/>
          <w:color w:val="3D3D3D"/>
          <w:spacing w:val="20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0</w:t>
      </w:r>
      <w:r>
        <w:rPr>
          <w:rFonts w:cs="Arial" w:hAnsi="Arial" w:eastAsia="Arial" w:ascii="Arial"/>
          <w:color w:val="3D3D3D"/>
          <w:spacing w:val="0"/>
          <w:w w:val="100"/>
          <w:sz w:val="8"/>
          <w:szCs w:val="8"/>
        </w:rPr>
        <w:t>        </w:t>
      </w:r>
      <w:r>
        <w:rPr>
          <w:rFonts w:cs="Arial" w:hAnsi="Arial" w:eastAsia="Arial" w:ascii="Arial"/>
          <w:color w:val="3D3D3D"/>
          <w:spacing w:val="20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8"/>
          <w:szCs w:val="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8"/>
          <w:szCs w:val="8"/>
        </w:rPr>
      </w:r>
    </w:p>
    <w:p>
      <w:pPr>
        <w:rPr>
          <w:rFonts w:cs="Arial" w:hAnsi="Arial" w:eastAsia="Arial" w:ascii="Arial"/>
          <w:sz w:val="8"/>
          <w:szCs w:val="8"/>
        </w:rPr>
        <w:jc w:val="right"/>
        <w:spacing w:lineRule="atLeast" w:line="20"/>
        <w:ind w:right="20"/>
      </w:pPr>
      <w:r>
        <w:rPr>
          <w:rFonts w:cs="Arial" w:hAnsi="Arial" w:eastAsia="Arial" w:ascii="Arial"/>
          <w:i/>
          <w:color w:val="3D3D3D"/>
          <w:spacing w:val="0"/>
          <w:w w:val="110"/>
          <w:sz w:val="8"/>
          <w:szCs w:val="8"/>
        </w:rPr>
        <w:t>;i</w:t>
      </w:r>
      <w:r>
        <w:rPr>
          <w:rFonts w:cs="Arial" w:hAnsi="Arial" w:eastAsia="Arial" w:ascii="Arial"/>
          <w:color w:val="000000"/>
          <w:spacing w:val="0"/>
          <w:w w:val="100"/>
          <w:sz w:val="8"/>
          <w:szCs w:val="8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lineRule="atLeast" w:line="180"/>
        <w:ind w:right="-35"/>
      </w:pPr>
      <w:r>
        <w:br w:type="column"/>
      </w:r>
      <w:r>
        <w:rPr>
          <w:rFonts w:cs="Times New Roman" w:hAnsi="Times New Roman" w:eastAsia="Times New Roman" w:ascii="Times New Roman"/>
          <w:color w:val="3D3D3D"/>
          <w:w w:val="73"/>
          <w:sz w:val="10"/>
          <w:szCs w:val="10"/>
        </w:rPr>
        <w:t>(</w:t>
      </w:r>
      <w:r>
        <w:rPr>
          <w:rFonts w:cs="Times New Roman" w:hAnsi="Times New Roman" w:eastAsia="Times New Roman" w:ascii="Times New Roman"/>
          <w:color w:val="4F5041"/>
          <w:w w:val="123"/>
          <w:sz w:val="10"/>
          <w:szCs w:val="10"/>
        </w:rPr>
        <w:t>\</w:t>
      </w:r>
      <w:r>
        <w:rPr>
          <w:rFonts w:cs="Times New Roman" w:hAnsi="Times New Roman" w:eastAsia="Times New Roman" w:ascii="Times New Roman"/>
          <w:color w:val="3D3D3D"/>
          <w:w w:val="88"/>
          <w:sz w:val="10"/>
          <w:szCs w:val="10"/>
        </w:rPr>
        <w:t>o)</w:t>
      </w:r>
      <w:r>
        <w:rPr>
          <w:rFonts w:cs="Times New Roman" w:hAnsi="Times New Roman" w:eastAsia="Times New Roman" w:ascii="Times New Roman"/>
          <w:color w:val="000000"/>
          <w:w w:val="100"/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lineRule="atLeast" w:line="180"/>
        <w:ind w:right="-35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9"/>
          <w:sz w:val="10"/>
          <w:szCs w:val="10"/>
        </w:rPr>
        <w:t>(%)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atLeast" w:line="180"/>
        <w:ind w:right="-49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80"/>
          <w:position w:val="5"/>
          <w:sz w:val="10"/>
          <w:szCs w:val="10"/>
        </w:rPr>
        <w:t>r&lt;</w:t>
      </w:r>
      <w:r>
        <w:rPr>
          <w:rFonts w:cs="Times New Roman" w:hAnsi="Times New Roman" w:eastAsia="Times New Roman" w:ascii="Times New Roman"/>
          <w:color w:val="3D3D3D"/>
          <w:spacing w:val="0"/>
          <w:w w:val="80"/>
          <w:position w:val="5"/>
          <w:sz w:val="10"/>
          <w:szCs w:val="10"/>
        </w:rPr>
        <w:t>                                   </w:t>
      </w:r>
      <w:r>
        <w:rPr>
          <w:rFonts w:cs="Times New Roman" w:hAnsi="Times New Roman" w:eastAsia="Times New Roman" w:ascii="Times New Roman"/>
          <w:color w:val="3D3D3D"/>
          <w:spacing w:val="15"/>
          <w:w w:val="80"/>
          <w:position w:val="5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5"/>
          <w:sz w:val="8"/>
          <w:szCs w:val="8"/>
        </w:rPr>
        <w:t>0</w:t>
      </w:r>
      <w:r>
        <w:rPr>
          <w:rFonts w:cs="Arial" w:hAnsi="Arial" w:eastAsia="Arial" w:ascii="Arial"/>
          <w:color w:val="3D3D3D"/>
          <w:spacing w:val="0"/>
          <w:w w:val="100"/>
          <w:position w:val="5"/>
          <w:sz w:val="8"/>
          <w:szCs w:val="8"/>
        </w:rPr>
        <w:t>                          </w:t>
      </w:r>
      <w:r>
        <w:rPr>
          <w:rFonts w:cs="Arial" w:hAnsi="Arial" w:eastAsia="Arial" w:ascii="Arial"/>
          <w:color w:val="3D3D3D"/>
          <w:spacing w:val="10"/>
          <w:w w:val="100"/>
          <w:position w:val="5"/>
          <w:sz w:val="8"/>
          <w:szCs w:val="8"/>
        </w:rPr>
        <w:t> </w:t>
      </w:r>
      <w:r>
        <w:rPr>
          <w:rFonts w:cs="Arial" w:hAnsi="Arial" w:eastAsia="Arial" w:ascii="Arial"/>
          <w:b/>
          <w:color w:val="3D3D3D"/>
          <w:spacing w:val="0"/>
          <w:w w:val="100"/>
          <w:position w:val="2"/>
          <w:sz w:val="8"/>
          <w:szCs w:val="8"/>
        </w:rPr>
        <w:t>(l..•n1•1</w:t>
      </w:r>
      <w:r>
        <w:rPr>
          <w:rFonts w:cs="Arial" w:hAnsi="Arial" w:eastAsia="Arial" w:ascii="Arial"/>
          <w:b/>
          <w:color w:val="3D3D3D"/>
          <w:spacing w:val="0"/>
          <w:w w:val="100"/>
          <w:position w:val="2"/>
          <w:sz w:val="8"/>
          <w:szCs w:val="8"/>
        </w:rPr>
        <w:t>     </w:t>
      </w:r>
      <w:r>
        <w:rPr>
          <w:rFonts w:cs="Arial" w:hAnsi="Arial" w:eastAsia="Arial" w:ascii="Arial"/>
          <w:b/>
          <w:color w:val="3D3D3D"/>
          <w:spacing w:val="12"/>
          <w:w w:val="100"/>
          <w:position w:val="2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82"/>
          <w:position w:val="0"/>
          <w:sz w:val="10"/>
          <w:szCs w:val="10"/>
        </w:rPr>
        <w:t>((.</w:t>
      </w:r>
      <w:r>
        <w:rPr>
          <w:rFonts w:cs="Times New Roman" w:hAnsi="Times New Roman" w:eastAsia="Times New Roman" w:ascii="Times New Roman"/>
          <w:b/>
          <w:color w:val="A0A0A0"/>
          <w:spacing w:val="-3"/>
          <w:w w:val="82"/>
          <w:position w:val="0"/>
          <w:sz w:val="10"/>
          <w:szCs w:val="10"/>
        </w:rPr>
        <w:t>j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82"/>
          <w:position w:val="0"/>
          <w:sz w:val="10"/>
          <w:szCs w:val="10"/>
        </w:rPr>
        <w:t>b)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82"/>
          <w:position w:val="0"/>
          <w:sz w:val="10"/>
          <w:szCs w:val="10"/>
        </w:rPr>
        <w:t>                                            </w:t>
      </w:r>
      <w:r>
        <w:rPr>
          <w:rFonts w:cs="Times New Roman" w:hAnsi="Times New Roman" w:eastAsia="Times New Roman" w:ascii="Times New Roman"/>
          <w:b/>
          <w:color w:val="3D3D3D"/>
          <w:spacing w:val="20"/>
          <w:w w:val="82"/>
          <w:position w:val="0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3"/>
          <w:sz w:val="12"/>
          <w:szCs w:val="12"/>
        </w:rPr>
        <w:t>!kPaJ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3"/>
          <w:sz w:val="12"/>
          <w:szCs w:val="12"/>
        </w:rPr>
        <w:t>            </w:t>
      </w:r>
      <w:r>
        <w:rPr>
          <w:rFonts w:cs="Times New Roman" w:hAnsi="Times New Roman" w:eastAsia="Times New Roman" w:ascii="Times New Roman"/>
          <w:color w:val="3D3D3D"/>
          <w:spacing w:val="10"/>
          <w:w w:val="100"/>
          <w:position w:val="-3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57"/>
          <w:position w:val="-2"/>
          <w:sz w:val="12"/>
          <w:szCs w:val="12"/>
        </w:rPr>
        <w:t>::;;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atLeast" w:line="180"/>
        <w:sectPr>
          <w:type w:val="continuous"/>
          <w:pgSz w:w="16840" w:h="11920" w:orient="landscape"/>
          <w:pgMar w:top="1280" w:bottom="280" w:left="420" w:right="400"/>
          <w:cols w:num="5" w:equalWidth="off">
            <w:col w:w="7319" w:space="958"/>
            <w:col w:w="132" w:space="324"/>
            <w:col w:w="164" w:space="1137"/>
            <w:col w:w="3749" w:space="735"/>
            <w:col w:w="1502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63"/>
          <w:position w:val="-1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color w:val="3D3D3D"/>
          <w:spacing w:val="0"/>
          <w:w w:val="63"/>
          <w:position w:val="-1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color w:val="3D3D3D"/>
          <w:spacing w:val="22"/>
          <w:w w:val="63"/>
          <w:position w:val="-1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-11"/>
          <w:w w:val="59"/>
          <w:position w:val="-10"/>
          <w:sz w:val="18"/>
          <w:szCs w:val="18"/>
        </w:rPr>
        <w:t>:</w:t>
      </w:r>
      <w:r>
        <w:rPr>
          <w:rFonts w:cs="Arial" w:hAnsi="Arial" w:eastAsia="Arial" w:ascii="Arial"/>
          <w:i/>
          <w:color w:val="3D3D3D"/>
          <w:spacing w:val="-26"/>
          <w:w w:val="53"/>
          <w:position w:val="0"/>
          <w:sz w:val="12"/>
          <w:szCs w:val="12"/>
        </w:rPr>
        <w:t>=</w:t>
      </w:r>
      <w:r>
        <w:rPr>
          <w:rFonts w:cs="Times New Roman" w:hAnsi="Times New Roman" w:eastAsia="Times New Roman" w:ascii="Times New Roman"/>
          <w:b/>
          <w:color w:val="3D3D3D"/>
          <w:spacing w:val="-27"/>
          <w:w w:val="58"/>
          <w:position w:val="-10"/>
          <w:sz w:val="18"/>
          <w:szCs w:val="18"/>
        </w:rPr>
        <w:t>3</w:t>
      </w:r>
      <w:r>
        <w:rPr>
          <w:rFonts w:cs="Times New Roman" w:hAnsi="Times New Roman" w:eastAsia="Times New Roman" w:ascii="Times New Roman"/>
          <w:i/>
          <w:color w:val="3D3D3D"/>
          <w:spacing w:val="0"/>
          <w:w w:val="62"/>
          <w:position w:val="0"/>
          <w:sz w:val="6"/>
          <w:szCs w:val="6"/>
        </w:rPr>
        <w:t>11</w:t>
      </w:r>
      <w:r>
        <w:rPr>
          <w:rFonts w:cs="Times New Roman" w:hAnsi="Times New Roman" w:eastAsia="Times New Roman" w:ascii="Times New Roman"/>
          <w:i/>
          <w:color w:val="3D3D3D"/>
          <w:spacing w:val="0"/>
          <w:w w:val="100"/>
          <w:position w:val="0"/>
          <w:sz w:val="6"/>
          <w:szCs w:val="6"/>
        </w:rPr>
        <w:t>   </w:t>
      </w:r>
      <w:r>
        <w:rPr>
          <w:rFonts w:cs="Times New Roman" w:hAnsi="Times New Roman" w:eastAsia="Times New Roman" w:ascii="Times New Roman"/>
          <w:i/>
          <w:color w:val="3D3D3D"/>
          <w:spacing w:val="-5"/>
          <w:w w:val="100"/>
          <w:position w:val="0"/>
          <w:sz w:val="6"/>
          <w:szCs w:val="6"/>
        </w:rPr>
        <w:t> </w:t>
      </w:r>
      <w:r>
        <w:rPr>
          <w:rFonts w:cs="Arial" w:hAnsi="Arial" w:eastAsia="Arial" w:ascii="Arial"/>
          <w:b/>
          <w:color w:val="3D3D3D"/>
          <w:spacing w:val="0"/>
          <w:w w:val="72"/>
          <w:position w:val="0"/>
          <w:sz w:val="16"/>
          <w:szCs w:val="16"/>
        </w:rPr>
        <w:t>a</w:t>
      </w:r>
      <w:r>
        <w:rPr>
          <w:rFonts w:cs="Arial" w:hAnsi="Arial" w:eastAsia="Arial" w:ascii="Arial"/>
          <w:b/>
          <w:color w:val="3D3D3D"/>
          <w:spacing w:val="0"/>
          <w:w w:val="72"/>
          <w:position w:val="0"/>
          <w:sz w:val="16"/>
          <w:szCs w:val="16"/>
        </w:rPr>
        <w:t> </w:t>
      </w:r>
      <w:r>
        <w:rPr>
          <w:rFonts w:cs="Arial" w:hAnsi="Arial" w:eastAsia="Arial" w:ascii="Arial"/>
          <w:b/>
          <w:color w:val="3D3D3D"/>
          <w:spacing w:val="7"/>
          <w:w w:val="72"/>
          <w:position w:val="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0"/>
          <w:sz w:val="12"/>
          <w:szCs w:val="12"/>
        </w:rPr>
        <w:t>8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0"/>
          <w:sz w:val="12"/>
          <w:szCs w:val="12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9"/>
          <w:w w:val="100"/>
          <w:position w:val="0"/>
          <w:sz w:val="12"/>
          <w:szCs w:val="12"/>
        </w:rPr>
        <w:t> </w:t>
      </w:r>
      <w:r>
        <w:rPr>
          <w:rFonts w:cs="Arial" w:hAnsi="Arial" w:eastAsia="Arial" w:ascii="Arial"/>
          <w:b/>
          <w:color w:val="3D3D3D"/>
          <w:spacing w:val="0"/>
          <w:w w:val="47"/>
          <w:position w:val="0"/>
          <w:sz w:val="14"/>
          <w:szCs w:val="14"/>
        </w:rPr>
        <w:t>:a</w:t>
      </w:r>
      <w:r>
        <w:rPr>
          <w:rFonts w:cs="Arial" w:hAnsi="Arial" w:eastAsia="Arial" w:ascii="Arial"/>
          <w:b/>
          <w:color w:val="3D3D3D"/>
          <w:spacing w:val="0"/>
          <w:w w:val="47"/>
          <w:position w:val="0"/>
          <w:sz w:val="14"/>
          <w:szCs w:val="14"/>
        </w:rPr>
        <w:t>       </w:t>
      </w:r>
      <w:r>
        <w:rPr>
          <w:rFonts w:cs="Arial" w:hAnsi="Arial" w:eastAsia="Arial" w:ascii="Arial"/>
          <w:b/>
          <w:color w:val="3D3D3D"/>
          <w:spacing w:val="11"/>
          <w:w w:val="47"/>
          <w:position w:val="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10"/>
          <w:position w:val="-10"/>
          <w:sz w:val="16"/>
          <w:szCs w:val="16"/>
        </w:rPr>
        <w:t>z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40"/>
        <w:ind w:left="266"/>
      </w:pPr>
      <w:r>
        <w:rPr>
          <w:rFonts w:cs="Times New Roman" w:hAnsi="Times New Roman" w:eastAsia="Times New Roman" w:ascii="Times New Roman"/>
          <w:spacing w:val="0"/>
          <w:w w:val="100"/>
          <w:position w:val="3"/>
          <w:sz w:val="18"/>
          <w:szCs w:val="18"/>
        </w:rPr>
        <w:t>0.00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8"/>
          <w:szCs w:val="18"/>
        </w:rPr>
        <w:jc w:val="left"/>
        <w:spacing w:before="5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238" w:right="-47"/>
      </w:pP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-1.00</w:t>
      </w: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  </w:t>
      </w:r>
      <w:r>
        <w:rPr>
          <w:rFonts w:cs="Times New Roman" w:hAnsi="Times New Roman" w:eastAsia="Times New Roman" w:ascii="Times New Roman"/>
          <w:color w:val="121212"/>
          <w:spacing w:val="37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5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right="-41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4"/>
          <w:szCs w:val="14"/>
        </w:rPr>
        <w:t>0.90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sz w:val="20"/>
          <w:szCs w:val="20"/>
        </w:rPr>
        <w:jc w:val="left"/>
        <w:spacing w:before="12"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right="-47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0.90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42"/>
          <w:szCs w:val="42"/>
        </w:rPr>
        <w:jc w:val="left"/>
        <w:spacing w:lineRule="exact" w:line="260"/>
      </w:pPr>
      <w:r>
        <w:br w:type="column"/>
      </w:r>
      <w:r>
        <w:rPr>
          <w:rFonts w:cs="Arial" w:hAnsi="Arial" w:eastAsia="Arial" w:ascii="Arial"/>
          <w:b/>
          <w:color w:val="3D3D3D"/>
          <w:spacing w:val="0"/>
          <w:w w:val="100"/>
          <w:position w:val="4"/>
          <w:sz w:val="42"/>
          <w:szCs w:val="42"/>
        </w:rPr>
        <w:t>f-!~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2"/>
          <w:szCs w:val="42"/>
        </w:rPr>
      </w:r>
    </w:p>
    <w:p>
      <w:pPr>
        <w:rPr>
          <w:sz w:val="15"/>
          <w:szCs w:val="15"/>
        </w:rPr>
        <w:jc w:val="left"/>
        <w:spacing w:before="5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</w:pPr>
      <w:r>
        <w:rPr>
          <w:rFonts w:cs="Arial" w:hAnsi="Arial" w:eastAsia="Arial" w:ascii="Arial"/>
          <w:color w:val="3D3D3D"/>
          <w:spacing w:val="0"/>
          <w:w w:val="110"/>
          <w:sz w:val="20"/>
          <w:szCs w:val="20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sz w:val="20"/>
          <w:szCs w:val="20"/>
        </w:rPr>
      </w:r>
    </w:p>
    <w:p>
      <w:pPr>
        <w:rPr>
          <w:sz w:val="10"/>
          <w:szCs w:val="10"/>
        </w:rPr>
        <w:jc w:val="left"/>
        <w:spacing w:before="3" w:lineRule="exact" w:line="100"/>
      </w:pPr>
      <w:r>
        <w:rPr>
          <w:sz w:val="10"/>
          <w:szCs w:val="10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exact" w:line="80"/>
        <w:ind w:left="58" w:right="-32"/>
      </w:pPr>
      <w:r>
        <w:rPr>
          <w:rFonts w:cs="Arial" w:hAnsi="Arial" w:eastAsia="Arial" w:ascii="Arial"/>
          <w:color w:val="F9F99E"/>
          <w:w w:val="32"/>
          <w:sz w:val="8"/>
          <w:szCs w:val="8"/>
        </w:rPr>
        <w:t>·</w:t>
      </w:r>
      <w:r>
        <w:rPr>
          <w:rFonts w:cs="Arial" w:hAnsi="Arial" w:eastAsia="Arial" w:ascii="Arial"/>
          <w:color w:val="3D3D3D"/>
          <w:w w:val="600"/>
          <w:sz w:val="8"/>
          <w:szCs w:val="8"/>
        </w:rPr>
        <w:t>--</w:t>
      </w:r>
      <w:r>
        <w:rPr>
          <w:rFonts w:cs="Arial" w:hAnsi="Arial" w:eastAsia="Arial" w:ascii="Arial"/>
          <w:color w:val="E2DF90"/>
          <w:w w:val="477"/>
          <w:sz w:val="8"/>
          <w:szCs w:val="8"/>
        </w:rPr>
        <w:t>~</w:t>
      </w:r>
      <w:r>
        <w:rPr>
          <w:rFonts w:cs="Arial" w:hAnsi="Arial" w:eastAsia="Arial" w:ascii="Arial"/>
          <w:color w:val="F9F99E"/>
          <w:w w:val="61"/>
          <w:sz w:val="8"/>
          <w:szCs w:val="8"/>
        </w:rPr>
        <w:t>ii</w:t>
      </w:r>
      <w:r>
        <w:rPr>
          <w:rFonts w:cs="Arial" w:hAnsi="Arial" w:eastAsia="Arial" w:ascii="Arial"/>
          <w:color w:val="000000"/>
          <w:w w:val="100"/>
          <w:sz w:val="8"/>
          <w:szCs w:val="8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exact" w:line="120"/>
        <w:ind w:left="10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00"/>
          <w:sz w:val="14"/>
          <w:szCs w:val="14"/>
        </w:rPr>
        <w:t>Umplutura</w:t>
      </w:r>
      <w:r>
        <w:rPr>
          <w:rFonts w:cs="Arial" w:hAnsi="Arial" w:eastAsia="Arial" w:ascii="Arial"/>
          <w:color w:val="3D3D3D"/>
          <w:spacing w:val="-3"/>
          <w:w w:val="100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14"/>
          <w:szCs w:val="14"/>
        </w:rPr>
        <w:t>eterogena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before="6" w:lineRule="auto" w:line="234"/>
        <w:ind w:right="-28"/>
      </w:pPr>
      <w:r>
        <w:rPr>
          <w:rFonts w:cs="Times New Roman" w:hAnsi="Times New Roman" w:eastAsia="Times New Roman" w:ascii="Times New Roman"/>
          <w:color w:val="3D3D3D"/>
          <w:spacing w:val="0"/>
          <w:w w:val="92"/>
          <w:sz w:val="16"/>
          <w:szCs w:val="16"/>
        </w:rPr>
        <w:t>(parnant</w:t>
      </w:r>
      <w:r>
        <w:rPr>
          <w:rFonts w:cs="Times New Roman" w:hAnsi="Times New Roman" w:eastAsia="Times New Roman" w:ascii="Times New Roman"/>
          <w:color w:val="3D3D3D"/>
          <w:spacing w:val="5"/>
          <w:w w:val="9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92"/>
          <w:sz w:val="16"/>
          <w:szCs w:val="16"/>
        </w:rPr>
        <w:t>argilos</w:t>
      </w:r>
      <w:r>
        <w:rPr>
          <w:rFonts w:cs="Times New Roman" w:hAnsi="Times New Roman" w:eastAsia="Times New Roman" w:ascii="Times New Roman"/>
          <w:color w:val="3D3D3D"/>
          <w:spacing w:val="14"/>
          <w:w w:val="9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cu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5"/>
          <w:sz w:val="16"/>
          <w:szCs w:val="16"/>
        </w:rPr>
        <w:t>pietris</w:t>
      </w:r>
      <w:r>
        <w:rPr>
          <w:rFonts w:cs="Times New Roman" w:hAnsi="Times New Roman" w:eastAsia="Times New Roman" w:ascii="Times New Roman"/>
          <w:color w:val="3D3D3D"/>
          <w:spacing w:val="0"/>
          <w:w w:val="85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10"/>
          <w:w w:val="85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5"/>
          <w:sz w:val="16"/>
          <w:szCs w:val="16"/>
        </w:rPr>
        <w:t>si</w:t>
      </w:r>
      <w:r>
        <w:rPr>
          <w:rFonts w:cs="Times New Roman" w:hAnsi="Times New Roman" w:eastAsia="Times New Roman" w:ascii="Times New Roman"/>
          <w:color w:val="3D3D3D"/>
          <w:spacing w:val="15"/>
          <w:w w:val="85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ran:</w:t>
      </w:r>
      <w:r>
        <w:rPr>
          <w:rFonts w:cs="Times New Roman" w:hAnsi="Times New Roman" w:eastAsia="Times New Roman" w:ascii="Times New Roman"/>
          <w:color w:val="3D3D3D"/>
          <w:spacing w:val="-15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fragmente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de</w:t>
      </w:r>
      <w:r>
        <w:rPr>
          <w:rFonts w:cs="Times New Roman" w:hAnsi="Times New Roman" w:eastAsia="Times New Roman" w:ascii="Times New Roman"/>
          <w:color w:val="3D3D3D"/>
          <w:spacing w:val="-14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caramizi)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6"/>
          <w:szCs w:val="6"/>
        </w:rPr>
        <w:jc w:val="left"/>
        <w:spacing w:lineRule="atLeast" w:line="80"/>
        <w:ind w:right="-32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8"/>
          <w:szCs w:val="8"/>
        </w:rPr>
        <w:t>C-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8"/>
          <w:szCs w:val="8"/>
        </w:rPr>
        <w:t>        </w:t>
      </w:r>
      <w:r>
        <w:rPr>
          <w:rFonts w:cs="Times New Roman" w:hAnsi="Times New Roman" w:eastAsia="Times New Roman" w:ascii="Times New Roman"/>
          <w:color w:val="3D3D3D"/>
          <w:spacing w:val="9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sz w:val="6"/>
          <w:szCs w:val="6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6"/>
          <w:szCs w:val="6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lineRule="atLeast" w:line="80"/>
        <w:ind w:right="-35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0"/>
          <w:szCs w:val="10"/>
        </w:rPr>
        <w:t>(%)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0"/>
        <w:ind w:right="-53"/>
      </w:pPr>
      <w:r>
        <w:br w:type="column"/>
      </w:r>
      <w:r>
        <w:rPr>
          <w:rFonts w:cs="Arial" w:hAnsi="Arial" w:eastAsia="Arial" w:ascii="Arial"/>
          <w:i/>
          <w:color w:val="3D3D3D"/>
          <w:spacing w:val="0"/>
          <w:w w:val="100"/>
          <w:position w:val="14"/>
          <w:sz w:val="8"/>
          <w:szCs w:val="8"/>
        </w:rPr>
        <w:t>;i</w:t>
      </w:r>
      <w:r>
        <w:rPr>
          <w:rFonts w:cs="Arial" w:hAnsi="Arial" w:eastAsia="Arial" w:ascii="Arial"/>
          <w:i/>
          <w:color w:val="3D3D3D"/>
          <w:spacing w:val="0"/>
          <w:w w:val="100"/>
          <w:position w:val="14"/>
          <w:sz w:val="8"/>
          <w:szCs w:val="8"/>
        </w:rPr>
        <w:t>         </w:t>
      </w:r>
      <w:r>
        <w:rPr>
          <w:rFonts w:cs="Arial" w:hAnsi="Arial" w:eastAsia="Arial" w:ascii="Arial"/>
          <w:i/>
          <w:color w:val="3D3D3D"/>
          <w:spacing w:val="7"/>
          <w:w w:val="100"/>
          <w:position w:val="14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2"/>
          <w:position w:val="4"/>
          <w:sz w:val="22"/>
          <w:szCs w:val="22"/>
        </w:rPr>
        <w:t>"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lineRule="atLeast" w:line="80"/>
        <w:ind w:right="-35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0"/>
          <w:szCs w:val="10"/>
        </w:rPr>
        <w:t>('Yo)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exact" w:line="0"/>
        <w:ind w:right="-50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100"/>
          <w:position w:val="12"/>
          <w:sz w:val="10"/>
          <w:szCs w:val="10"/>
        </w:rPr>
        <w:t>(-)</w:t>
      </w:r>
      <w:r>
        <w:rPr>
          <w:rFonts w:cs="Arial" w:hAnsi="Arial" w:eastAsia="Arial" w:ascii="Arial"/>
          <w:color w:val="3D3D3D"/>
          <w:spacing w:val="0"/>
          <w:w w:val="100"/>
          <w:position w:val="12"/>
          <w:sz w:val="10"/>
          <w:szCs w:val="10"/>
        </w:rPr>
        <w:t>          </w:t>
      </w:r>
      <w:r>
        <w:rPr>
          <w:rFonts w:cs="Arial" w:hAnsi="Arial" w:eastAsia="Arial" w:ascii="Arial"/>
          <w:color w:val="3D3D3D"/>
          <w:spacing w:val="3"/>
          <w:w w:val="100"/>
          <w:position w:val="12"/>
          <w:sz w:val="10"/>
          <w:szCs w:val="1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11"/>
          <w:sz w:val="10"/>
          <w:szCs w:val="10"/>
        </w:rPr>
        <w:t>(·)</w:t>
      </w:r>
      <w:r>
        <w:rPr>
          <w:rFonts w:cs="Arial" w:hAnsi="Arial" w:eastAsia="Arial" w:ascii="Arial"/>
          <w:color w:val="3D3D3D"/>
          <w:spacing w:val="0"/>
          <w:w w:val="100"/>
          <w:position w:val="11"/>
          <w:sz w:val="10"/>
          <w:szCs w:val="10"/>
        </w:rPr>
        <w:t>                 </w:t>
      </w:r>
      <w:r>
        <w:rPr>
          <w:rFonts w:cs="Arial" w:hAnsi="Arial" w:eastAsia="Arial" w:ascii="Arial"/>
          <w:color w:val="3D3D3D"/>
          <w:spacing w:val="6"/>
          <w:w w:val="100"/>
          <w:position w:val="11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10"/>
          <w:sz w:val="8"/>
          <w:szCs w:val="8"/>
        </w:rPr>
        <w:t>h:m•I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position w:val="10"/>
          <w:sz w:val="8"/>
          <w:szCs w:val="8"/>
        </w:rPr>
        <w:t>                                 </w:t>
      </w:r>
      <w:r>
        <w:rPr>
          <w:rFonts w:cs="Times New Roman" w:hAnsi="Times New Roman" w:eastAsia="Times New Roman" w:ascii="Times New Roman"/>
          <w:b/>
          <w:color w:val="3D3D3D"/>
          <w:spacing w:val="7"/>
          <w:w w:val="100"/>
          <w:position w:val="1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57"/>
          <w:position w:val="3"/>
          <w:sz w:val="18"/>
          <w:szCs w:val="18"/>
        </w:rPr>
        <w:t>.::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lineRule="atLeast" w:line="20"/>
        <w:sectPr>
          <w:type w:val="continuous"/>
          <w:pgSz w:w="16840" w:h="11920" w:orient="landscape"/>
          <w:pgMar w:top="1280" w:bottom="280" w:left="420" w:right="400"/>
          <w:cols w:num="11" w:equalWidth="off">
            <w:col w:w="851" w:space="706"/>
            <w:col w:w="245" w:space="268"/>
            <w:col w:w="315" w:space="625"/>
            <w:col w:w="730" w:space="130"/>
            <w:col w:w="1408" w:space="2240"/>
            <w:col w:w="317" w:space="1694"/>
            <w:col w:w="165" w:space="339"/>
            <w:col w:w="343" w:space="823"/>
            <w:col w:w="183" w:space="965"/>
            <w:col w:w="1982" w:space="528"/>
            <w:col w:w="1163"/>
          </w:cols>
        </w:sectPr>
      </w:pPr>
      <w:r>
        <w:br w:type="column"/>
      </w:r>
      <w:r>
        <w:rPr>
          <w:rFonts w:cs="Arial" w:hAnsi="Arial" w:eastAsia="Arial" w:ascii="Arial"/>
          <w:b/>
          <w:color w:val="3D3D3D"/>
          <w:spacing w:val="0"/>
          <w:w w:val="54"/>
          <w:sz w:val="10"/>
          <w:szCs w:val="10"/>
        </w:rPr>
        <w:t>.!:::</w:t>
      </w:r>
      <w:r>
        <w:rPr>
          <w:rFonts w:cs="Arial" w:hAnsi="Arial" w:eastAsia="Arial" w:ascii="Arial"/>
          <w:b/>
          <w:color w:val="3D3D3D"/>
          <w:spacing w:val="14"/>
          <w:w w:val="54"/>
          <w:sz w:val="10"/>
          <w:szCs w:val="10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sz w:val="16"/>
          <w:szCs w:val="16"/>
        </w:rPr>
        <w:t>v</w:t>
      </w:r>
      <w:r>
        <w:rPr>
          <w:rFonts w:cs="Times New Roman" w:hAnsi="Times New Roman" w:eastAsia="Times New Roman" w:ascii="Times New Roman"/>
          <w:b/>
          <w:color w:val="3D3D3D"/>
          <w:spacing w:val="23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b/>
          <w:color w:val="3D3D3D"/>
          <w:spacing w:val="0"/>
          <w:w w:val="100"/>
          <w:sz w:val="14"/>
          <w:szCs w:val="14"/>
        </w:rPr>
        <w:t>.ti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sz w:val="17"/>
          <w:szCs w:val="17"/>
        </w:rPr>
        <w:jc w:val="left"/>
        <w:spacing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238" w:right="-47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-2.00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2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10"/>
          <w:szCs w:val="10"/>
        </w:rPr>
        <w:jc w:val="left"/>
        <w:spacing w:before="7" w:lineRule="exact" w:line="100"/>
      </w:pPr>
      <w:r>
        <w:br w:type="column"/>
      </w: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right="-41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4"/>
          <w:szCs w:val="14"/>
        </w:rPr>
        <w:t>2.00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sz w:val="16"/>
          <w:szCs w:val="16"/>
        </w:rPr>
        <w:jc w:val="left"/>
        <w:spacing w:before="2" w:lineRule="exact" w:line="160"/>
      </w:pPr>
      <w:r>
        <w:br w:type="column"/>
      </w: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right="-47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1.10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lineRule="exact" w:line="160"/>
        <w:ind w:left="734"/>
      </w:pPr>
      <w:r>
        <w:br w:type="column"/>
      </w:r>
      <w:r>
        <w:rPr>
          <w:rFonts w:cs="Arial" w:hAnsi="Arial" w:eastAsia="Arial" w:ascii="Arial"/>
          <w:color w:val="F9F99E"/>
          <w:spacing w:val="0"/>
          <w:w w:val="195"/>
          <w:sz w:val="16"/>
          <w:szCs w:val="16"/>
        </w:rPr>
        <w:t>'</w:t>
      </w:r>
      <w:r>
        <w:rPr>
          <w:rFonts w:cs="Arial" w:hAnsi="Arial" w:eastAsia="Arial" w:ascii="Arial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280"/>
        <w:ind w:left="67" w:right="-68"/>
      </w:pPr>
      <w:r>
        <w:pict>
          <v:shape type="#_x0000_t202" style="position:absolute;margin-left:173.28pt;margin-top:-6.57944pt;width:13.7077pt;height:18pt;mso-position-horizontal-relative:page;mso-position-vertical-relative:paragraph;z-index:-1618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36"/>
                      <w:szCs w:val="36"/>
                    </w:rPr>
                    <w:jc w:val="left"/>
                    <w:spacing w:lineRule="exact" w:line="360"/>
                    <w:ind w:right="-74"/>
                  </w:pPr>
                  <w:r>
                    <w:rPr>
                      <w:rFonts w:cs="Times New Roman" w:hAnsi="Times New Roman" w:eastAsia="Times New Roman" w:ascii="Times New Roman"/>
                      <w:color w:val="BDBC7C"/>
                      <w:w w:val="59"/>
                      <w:sz w:val="36"/>
                      <w:szCs w:val="36"/>
                    </w:rPr>
                    <w:t>"</w:t>
                  </w:r>
                  <w:r>
                    <w:rPr>
                      <w:rFonts w:cs="Times New Roman" w:hAnsi="Times New Roman" w:eastAsia="Times New Roman" w:ascii="Times New Roman"/>
                      <w:color w:val="A3A170"/>
                      <w:spacing w:val="-27"/>
                      <w:w w:val="110"/>
                      <w:sz w:val="36"/>
                      <w:szCs w:val="36"/>
                    </w:rPr>
                    <w:t>~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w w:val="307"/>
          <w:position w:val="-4"/>
          <w:sz w:val="24"/>
          <w:szCs w:val="24"/>
        </w:rPr>
        <w:t>-</w:t>
      </w:r>
      <w:r>
        <w:rPr>
          <w:rFonts w:cs="Arial" w:hAnsi="Arial" w:eastAsia="Arial" w:ascii="Arial"/>
          <w:color w:val="BDBC7C"/>
          <w:w w:val="204"/>
          <w:position w:val="-4"/>
          <w:sz w:val="24"/>
          <w:szCs w:val="24"/>
        </w:rPr>
        <w:t>~</w:t>
      </w:r>
      <w:r>
        <w:rPr>
          <w:rFonts w:cs="Arial" w:hAnsi="Arial" w:eastAsia="Arial" w:ascii="Arial"/>
          <w:color w:val="F9F99E"/>
          <w:w w:val="115"/>
          <w:position w:val="-4"/>
          <w:sz w:val="24"/>
          <w:szCs w:val="24"/>
        </w:rPr>
        <w:t>··</w:t>
      </w:r>
      <w:r>
        <w:rPr>
          <w:rFonts w:cs="Arial" w:hAnsi="Arial" w:eastAsia="Arial" w:ascii="Arial"/>
          <w:color w:val="7E8282"/>
          <w:w w:val="12"/>
          <w:position w:val="-4"/>
          <w:sz w:val="24"/>
          <w:szCs w:val="24"/>
        </w:rPr>
        <w:t>·</w:t>
      </w:r>
      <w:r>
        <w:rPr>
          <w:rFonts w:cs="Arial" w:hAnsi="Arial" w:eastAsia="Arial" w:ascii="Arial"/>
          <w:color w:val="7E8282"/>
          <w:spacing w:val="11"/>
          <w:w w:val="100"/>
          <w:position w:val="-4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position w:val="8"/>
          <w:sz w:val="16"/>
          <w:szCs w:val="16"/>
        </w:rPr>
        <w:t>Argila,</w:t>
      </w:r>
      <w:r>
        <w:rPr>
          <w:rFonts w:cs="Times New Roman" w:hAnsi="Times New Roman" w:eastAsia="Times New Roman" w:ascii="Times New Roman"/>
          <w:color w:val="3D3D3D"/>
          <w:spacing w:val="30"/>
          <w:w w:val="89"/>
          <w:position w:val="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position w:val="8"/>
          <w:sz w:val="16"/>
          <w:szCs w:val="16"/>
        </w:rPr>
        <w:t>maroniu</w:t>
      </w:r>
      <w:r>
        <w:rPr>
          <w:rFonts w:cs="Times New Roman" w:hAnsi="Times New Roman" w:eastAsia="Times New Roman" w:ascii="Times New Roman"/>
          <w:color w:val="3D3D3D"/>
          <w:spacing w:val="32"/>
          <w:w w:val="89"/>
          <w:position w:val="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8"/>
          <w:sz w:val="16"/>
          <w:szCs w:val="16"/>
        </w:rPr>
        <w:t>roscata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8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color w:val="3D3D3D"/>
          <w:spacing w:val="17"/>
          <w:w w:val="100"/>
          <w:position w:val="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1"/>
          <w:sz w:val="16"/>
          <w:szCs w:val="16"/>
        </w:rPr>
        <w:t>C?3JPI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26"/>
          <w:szCs w:val="26"/>
        </w:rPr>
        <w:jc w:val="left"/>
        <w:spacing w:lineRule="exact" w:line="260"/>
      </w:pPr>
      <w:r>
        <w:pict>
          <v:shape type="#_x0000_t202" style="position:absolute;margin-left:183.84pt;margin-top:7.65241pt;width:6.42383pt;height:10pt;mso-position-horizontal-relative:page;mso-position-vertical-relative:paragraph;z-index:-1619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20"/>
                      <w:szCs w:val="20"/>
                    </w:rPr>
                    <w:jc w:val="left"/>
                    <w:spacing w:lineRule="exact" w:line="200"/>
                    <w:ind w:right="-50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110"/>
                      <w:sz w:val="20"/>
                      <w:szCs w:val="20"/>
                    </w:rPr>
                    <w:t>~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4F5041"/>
          <w:spacing w:val="-42"/>
          <w:w w:val="65"/>
          <w:position w:val="-2"/>
          <w:sz w:val="20"/>
          <w:szCs w:val="20"/>
        </w:rPr>
        <w:t>~</w:t>
      </w:r>
      <w:r>
        <w:rPr>
          <w:rFonts w:cs="Arial" w:hAnsi="Arial" w:eastAsia="Arial" w:ascii="Arial"/>
          <w:b/>
          <w:color w:val="BDBC7C"/>
          <w:spacing w:val="0"/>
          <w:w w:val="59"/>
          <w:position w:val="4"/>
          <w:sz w:val="26"/>
          <w:szCs w:val="26"/>
        </w:rPr>
        <w:t>"</w:t>
      </w:r>
      <w:r>
        <w:rPr>
          <w:rFonts w:cs="Arial" w:hAnsi="Arial" w:eastAsia="Arial" w:ascii="Arial"/>
          <w:b/>
          <w:color w:val="BDBC7C"/>
          <w:spacing w:val="-26"/>
          <w:w w:val="59"/>
          <w:position w:val="4"/>
          <w:sz w:val="26"/>
          <w:szCs w:val="26"/>
        </w:rPr>
        <w:t>'</w:t>
      </w:r>
      <w:r>
        <w:rPr>
          <w:rFonts w:cs="Arial" w:hAnsi="Arial" w:eastAsia="Arial" w:ascii="Arial"/>
          <w:b/>
          <w:color w:val="F9F99E"/>
          <w:spacing w:val="0"/>
          <w:w w:val="81"/>
          <w:position w:val="4"/>
          <w:sz w:val="26"/>
          <w:szCs w:val="26"/>
        </w:rPr>
        <w:t>-</w:t>
      </w:r>
      <w:r>
        <w:rPr>
          <w:rFonts w:cs="Arial" w:hAnsi="Arial" w:eastAsia="Arial" w:ascii="Arial"/>
          <w:b/>
          <w:color w:val="A3A170"/>
          <w:spacing w:val="-61"/>
          <w:w w:val="102"/>
          <w:position w:val="4"/>
          <w:sz w:val="26"/>
          <w:szCs w:val="26"/>
        </w:rPr>
        <w:t>P</w:t>
      </w:r>
      <w:r>
        <w:rPr>
          <w:rFonts w:cs="Times New Roman" w:hAnsi="Times New Roman" w:eastAsia="Times New Roman" w:ascii="Times New Roman"/>
          <w:color w:val="4F5041"/>
          <w:spacing w:val="0"/>
          <w:w w:val="109"/>
          <w:position w:val="0"/>
          <w:sz w:val="12"/>
          <w:szCs w:val="12"/>
        </w:rPr>
        <w:t>.</w:t>
      </w:r>
      <w:r>
        <w:rPr>
          <w:rFonts w:cs="Times New Roman" w:hAnsi="Times New Roman" w:eastAsia="Times New Roman" w:ascii="Times New Roman"/>
          <w:color w:val="4F5041"/>
          <w:spacing w:val="-5"/>
          <w:w w:val="109"/>
          <w:position w:val="0"/>
          <w:sz w:val="12"/>
          <w:szCs w:val="12"/>
        </w:rPr>
        <w:t>.</w:t>
      </w:r>
      <w:r>
        <w:rPr>
          <w:rFonts w:cs="Arial" w:hAnsi="Arial" w:eastAsia="Arial" w:ascii="Arial"/>
          <w:b/>
          <w:color w:val="A3A170"/>
          <w:spacing w:val="-84"/>
          <w:w w:val="102"/>
          <w:position w:val="4"/>
          <w:sz w:val="26"/>
          <w:szCs w:val="26"/>
        </w:rPr>
        <w:t>-</w:t>
      </w:r>
      <w:r>
        <w:rPr>
          <w:rFonts w:cs="Times New Roman" w:hAnsi="Times New Roman" w:eastAsia="Times New Roman" w:ascii="Times New Roman"/>
          <w:color w:val="4F5041"/>
          <w:spacing w:val="0"/>
          <w:w w:val="109"/>
          <w:position w:val="0"/>
          <w:sz w:val="12"/>
          <w:szCs w:val="12"/>
        </w:rPr>
        <w:t>.,</w:t>
      </w:r>
      <w:r>
        <w:rPr>
          <w:rFonts w:cs="Times New Roman" w:hAnsi="Times New Roman" w:eastAsia="Times New Roman" w:ascii="Times New Roman"/>
          <w:color w:val="4F5041"/>
          <w:spacing w:val="-26"/>
          <w:w w:val="110"/>
          <w:position w:val="0"/>
          <w:sz w:val="12"/>
          <w:szCs w:val="12"/>
        </w:rPr>
        <w:t>-</w:t>
      </w:r>
      <w:r>
        <w:rPr>
          <w:rFonts w:cs="Arial" w:hAnsi="Arial" w:eastAsia="Arial" w:ascii="Arial"/>
          <w:b/>
          <w:color w:val="7B7B5E"/>
          <w:spacing w:val="-84"/>
          <w:w w:val="73"/>
          <w:position w:val="4"/>
          <w:sz w:val="26"/>
          <w:szCs w:val="26"/>
        </w:rPr>
        <w:t>=</w:t>
      </w:r>
      <w:r>
        <w:rPr>
          <w:rFonts w:cs="Times New Roman" w:hAnsi="Times New Roman" w:eastAsia="Times New Roman" w:ascii="Times New Roman"/>
          <w:color w:val="4F5041"/>
          <w:spacing w:val="0"/>
          <w:w w:val="110"/>
          <w:position w:val="0"/>
          <w:sz w:val="12"/>
          <w:szCs w:val="12"/>
        </w:rPr>
        <w:t>-</w:t>
      </w:r>
      <w:r>
        <w:rPr>
          <w:rFonts w:cs="Times New Roman" w:hAnsi="Times New Roman" w:eastAsia="Times New Roman" w:ascii="Times New Roman"/>
          <w:color w:val="4F5041"/>
          <w:spacing w:val="10"/>
          <w:w w:val="100"/>
          <w:position w:val="0"/>
          <w:sz w:val="12"/>
          <w:szCs w:val="12"/>
        </w:rPr>
        <w:t> </w:t>
      </w:r>
      <w:r>
        <w:rPr>
          <w:rFonts w:cs="Arial" w:hAnsi="Arial" w:eastAsia="Arial" w:ascii="Arial"/>
          <w:b/>
          <w:color w:val="7B7B5E"/>
          <w:spacing w:val="-40"/>
          <w:w w:val="73"/>
          <w:position w:val="4"/>
          <w:sz w:val="26"/>
          <w:szCs w:val="26"/>
        </w:rPr>
        <w:t>-</w:t>
      </w:r>
      <w:r>
        <w:rPr>
          <w:rFonts w:cs="Arial" w:hAnsi="Arial" w:eastAsia="Arial" w:ascii="Arial"/>
          <w:color w:val="F9F99E"/>
          <w:spacing w:val="-88"/>
          <w:w w:val="110"/>
          <w:position w:val="0"/>
          <w:sz w:val="20"/>
          <w:szCs w:val="20"/>
        </w:rPr>
        <w:t>~</w:t>
      </w:r>
      <w:r>
        <w:rPr>
          <w:rFonts w:cs="Arial" w:hAnsi="Arial" w:eastAsia="Arial" w:ascii="Arial"/>
          <w:b/>
          <w:color w:val="7B7B5E"/>
          <w:spacing w:val="0"/>
          <w:w w:val="73"/>
          <w:position w:val="4"/>
          <w:sz w:val="26"/>
          <w:szCs w:val="26"/>
        </w:rPr>
        <w:t>'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6"/>
          <w:szCs w:val="26"/>
        </w:rPr>
      </w:r>
    </w:p>
    <w:p>
      <w:pPr>
        <w:rPr>
          <w:sz w:val="16"/>
          <w:szCs w:val="16"/>
        </w:rPr>
        <w:jc w:val="left"/>
        <w:spacing w:before="1" w:lineRule="exact" w:line="160"/>
      </w:pPr>
      <w:r>
        <w:br w:type="column"/>
      </w: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right="-41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4"/>
          <w:szCs w:val="14"/>
        </w:rPr>
        <w:t>1.50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rFonts w:cs="Arial" w:hAnsi="Arial" w:eastAsia="Arial" w:ascii="Arial"/>
          <w:sz w:val="30"/>
          <w:szCs w:val="30"/>
        </w:rPr>
        <w:jc w:val="left"/>
        <w:spacing w:before="34"/>
        <w:ind w:right="-65"/>
      </w:pPr>
      <w:r>
        <w:br w:type="column"/>
      </w:r>
      <w:r>
        <w:rPr>
          <w:rFonts w:cs="Arial" w:hAnsi="Arial" w:eastAsia="Arial" w:ascii="Arial"/>
          <w:color w:val="3D3D3D"/>
          <w:w w:val="42"/>
          <w:sz w:val="30"/>
          <w:szCs w:val="30"/>
        </w:rPr>
        <w:t>.</w:t>
      </w:r>
      <w:r>
        <w:rPr>
          <w:rFonts w:cs="Arial" w:hAnsi="Arial" w:eastAsia="Arial" w:ascii="Arial"/>
          <w:color w:val="3D3D3D"/>
          <w:spacing w:val="-21"/>
          <w:w w:val="42"/>
          <w:sz w:val="30"/>
          <w:szCs w:val="30"/>
        </w:rPr>
        <w:t>.</w:t>
      </w:r>
      <w:r>
        <w:rPr>
          <w:rFonts w:cs="Arial" w:hAnsi="Arial" w:eastAsia="Arial" w:ascii="Arial"/>
          <w:color w:val="3D3D3D"/>
          <w:spacing w:val="-3"/>
          <w:w w:val="110"/>
          <w:position w:val="5"/>
          <w:sz w:val="8"/>
          <w:szCs w:val="8"/>
        </w:rPr>
        <w:t>.</w:t>
      </w:r>
      <w:r>
        <w:rPr>
          <w:rFonts w:cs="Arial" w:hAnsi="Arial" w:eastAsia="Arial" w:ascii="Arial"/>
          <w:color w:val="3D3D3D"/>
          <w:spacing w:val="0"/>
          <w:w w:val="42"/>
          <w:position w:val="0"/>
          <w:sz w:val="30"/>
          <w:szCs w:val="30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0"/>
          <w:szCs w:val="30"/>
        </w:rPr>
      </w:r>
    </w:p>
    <w:p>
      <w:pPr>
        <w:rPr>
          <w:sz w:val="10"/>
          <w:szCs w:val="10"/>
        </w:rPr>
        <w:jc w:val="left"/>
        <w:spacing w:before="8" w:lineRule="exact" w:line="100"/>
      </w:pPr>
      <w:r>
        <w:br w:type="column"/>
      </w:r>
      <w:r>
        <w:rPr>
          <w:sz w:val="10"/>
          <w:szCs w:val="10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ind w:right="-53"/>
      </w:pPr>
      <w:r>
        <w:pict>
          <v:shape type="#_x0000_t202" style="position:absolute;margin-left:435.84pt;margin-top:7.82616pt;width:2.75pt;height:5pt;mso-position-horizontal-relative:page;mso-position-vertical-relative:paragraph;z-index:-1596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10"/>
                      <w:szCs w:val="10"/>
                    </w:rPr>
                    <w:jc w:val="left"/>
                    <w:spacing w:lineRule="exact" w:line="100"/>
                    <w:ind w:right="-35"/>
                  </w:pP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109"/>
                      <w:sz w:val="10"/>
                      <w:szCs w:val="10"/>
                    </w:rPr>
                    <w:t>0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10"/>
                      <w:szCs w:val="10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-49"/>
          <w:w w:val="110"/>
          <w:sz w:val="8"/>
          <w:szCs w:val="8"/>
        </w:rPr>
        <w:t>0</w:t>
      </w:r>
      <w:r>
        <w:rPr>
          <w:rFonts w:cs="Times New Roman" w:hAnsi="Times New Roman" w:eastAsia="Times New Roman" w:ascii="Times New Roman"/>
          <w:color w:val="3D3D3D"/>
          <w:spacing w:val="0"/>
          <w:w w:val="47"/>
          <w:position w:val="-5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color w:val="3D3D3D"/>
          <w:spacing w:val="-4"/>
          <w:w w:val="47"/>
          <w:position w:val="-5"/>
          <w:sz w:val="22"/>
          <w:szCs w:val="22"/>
        </w:rPr>
        <w:t>.</w:t>
      </w:r>
      <w:r>
        <w:rPr>
          <w:rFonts w:cs="Arial" w:hAnsi="Arial" w:eastAsia="Arial" w:ascii="Arial"/>
          <w:color w:val="3D3D3D"/>
          <w:spacing w:val="-45"/>
          <w:w w:val="110"/>
          <w:position w:val="0"/>
          <w:sz w:val="8"/>
          <w:szCs w:val="8"/>
        </w:rPr>
        <w:t>0</w:t>
      </w:r>
      <w:r>
        <w:rPr>
          <w:rFonts w:cs="Times New Roman" w:hAnsi="Times New Roman" w:eastAsia="Times New Roman" w:ascii="Times New Roman"/>
          <w:color w:val="3D3D3D"/>
          <w:spacing w:val="0"/>
          <w:w w:val="47"/>
          <w:position w:val="-5"/>
          <w:sz w:val="22"/>
          <w:szCs w:val="22"/>
        </w:rPr>
        <w:t>.,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5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color w:val="3D3D3D"/>
          <w:spacing w:val="-21"/>
          <w:w w:val="100"/>
          <w:position w:val="-5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0"/>
          <w:sz w:val="8"/>
          <w:szCs w:val="8"/>
        </w:rPr>
        <w:t>00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before="76"/>
        <w:ind w:right="-67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"/>
          <w:sz w:val="8"/>
          <w:szCs w:val="8"/>
        </w:rPr>
        <w:t>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"/>
          <w:sz w:val="8"/>
          <w:szCs w:val="8"/>
        </w:rPr>
        <w:t>                    </w:t>
      </w:r>
      <w:r>
        <w:rPr>
          <w:rFonts w:cs="Times New Roman" w:hAnsi="Times New Roman" w:eastAsia="Times New Roman" w:ascii="Times New Roman"/>
          <w:color w:val="3D3D3D"/>
          <w:spacing w:val="15"/>
          <w:w w:val="100"/>
          <w:position w:val="1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-68"/>
          <w:w w:val="87"/>
          <w:position w:val="-11"/>
          <w:sz w:val="22"/>
          <w:szCs w:val="22"/>
        </w:rPr>
        <w:t>"</w:t>
      </w:r>
      <w:r>
        <w:rPr>
          <w:rFonts w:cs="Arial" w:hAnsi="Arial" w:eastAsia="Arial" w:ascii="Arial"/>
          <w:color w:val="3D3D3D"/>
          <w:spacing w:val="0"/>
          <w:w w:val="42"/>
          <w:position w:val="-8"/>
          <w:sz w:val="30"/>
          <w:szCs w:val="30"/>
        </w:rPr>
        <w:t>.</w:t>
      </w:r>
      <w:r>
        <w:rPr>
          <w:rFonts w:cs="Arial" w:hAnsi="Arial" w:eastAsia="Arial" w:ascii="Arial"/>
          <w:color w:val="3D3D3D"/>
          <w:spacing w:val="-2"/>
          <w:w w:val="42"/>
          <w:position w:val="-8"/>
          <w:sz w:val="30"/>
          <w:szCs w:val="30"/>
        </w:rPr>
        <w:t>.</w:t>
      </w:r>
      <w:r>
        <w:rPr>
          <w:rFonts w:cs="Arial" w:hAnsi="Arial" w:eastAsia="Arial" w:ascii="Arial"/>
          <w:color w:val="3D3D3D"/>
          <w:spacing w:val="-34"/>
          <w:w w:val="87"/>
          <w:position w:val="-11"/>
          <w:sz w:val="22"/>
          <w:szCs w:val="22"/>
        </w:rPr>
        <w:t>'</w:t>
      </w:r>
      <w:r>
        <w:rPr>
          <w:rFonts w:cs="Arial" w:hAnsi="Arial" w:eastAsia="Arial" w:ascii="Arial"/>
          <w:color w:val="3D3D3D"/>
          <w:spacing w:val="0"/>
          <w:w w:val="42"/>
          <w:position w:val="-8"/>
          <w:sz w:val="30"/>
          <w:szCs w:val="30"/>
        </w:rPr>
        <w:t>.</w:t>
      </w:r>
      <w:r>
        <w:rPr>
          <w:rFonts w:cs="Arial" w:hAnsi="Arial" w:eastAsia="Arial" w:ascii="Arial"/>
          <w:color w:val="3D3D3D"/>
          <w:spacing w:val="0"/>
          <w:w w:val="100"/>
          <w:position w:val="-8"/>
          <w:sz w:val="30"/>
          <w:szCs w:val="30"/>
        </w:rPr>
        <w:t>  </w:t>
      </w:r>
      <w:r>
        <w:rPr>
          <w:rFonts w:cs="Arial" w:hAnsi="Arial" w:eastAsia="Arial" w:ascii="Arial"/>
          <w:color w:val="3D3D3D"/>
          <w:spacing w:val="20"/>
          <w:w w:val="100"/>
          <w:position w:val="-8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8"/>
          <w:szCs w:val="8"/>
        </w:rPr>
        <w:t>00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8"/>
          <w:szCs w:val="8"/>
        </w:rPr>
        <w:t>               </w:t>
      </w:r>
      <w:r>
        <w:rPr>
          <w:rFonts w:cs="Times New Roman" w:hAnsi="Times New Roman" w:eastAsia="Times New Roman" w:ascii="Times New Roman"/>
          <w:color w:val="3D3D3D"/>
          <w:spacing w:val="17"/>
          <w:w w:val="100"/>
          <w:position w:val="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0"/>
          <w:sz w:val="8"/>
          <w:szCs w:val="8"/>
        </w:rPr>
        <w:t>00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94"/>
        <w:ind w:right="-41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50"/>
          <w:sz w:val="14"/>
          <w:szCs w:val="14"/>
        </w:rPr>
        <w:t>,..._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lineRule="exact" w:line="140"/>
      </w:pPr>
      <w:r>
        <w:pict>
          <v:shape type="#_x0000_t202" style="position:absolute;margin-left:553.68pt;margin-top:65.5871pt;width:2.2pt;height:4pt;mso-position-horizontal-relative:page;mso-position-vertical-relative:paragraph;z-index:-1594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8"/>
                      <w:szCs w:val="8"/>
                    </w:rPr>
                    <w:jc w:val="left"/>
                    <w:spacing w:lineRule="exact" w:line="80"/>
                    <w:ind w:right="-32"/>
                  </w:pP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109"/>
                      <w:sz w:val="8"/>
                      <w:szCs w:val="8"/>
                    </w:rPr>
                    <w:t>0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8"/>
                      <w:szCs w:val="8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109"/>
          <w:sz w:val="14"/>
          <w:szCs w:val="14"/>
        </w:rPr>
        <w:t>6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sz w:val="12"/>
          <w:szCs w:val="12"/>
        </w:rPr>
        <w:jc w:val="left"/>
        <w:spacing w:before="4" w:lineRule="exact" w:line="120"/>
      </w:pPr>
      <w:r>
        <w:br w:type="column"/>
      </w: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exact" w:line="220"/>
        <w:ind w:right="-52"/>
      </w:pPr>
      <w:r>
        <w:rPr>
          <w:rFonts w:cs="Times New Roman" w:hAnsi="Times New Roman" w:eastAsia="Times New Roman" w:ascii="Times New Roman"/>
          <w:color w:val="3D3D3D"/>
          <w:spacing w:val="-32"/>
          <w:w w:val="113"/>
          <w:position w:val="2"/>
          <w:sz w:val="18"/>
          <w:szCs w:val="18"/>
        </w:rPr>
        <w:t>'</w:t>
      </w:r>
      <w:r>
        <w:rPr>
          <w:rFonts w:cs="Arial" w:hAnsi="Arial" w:eastAsia="Arial" w:ascii="Arial"/>
          <w:color w:val="3D3D3D"/>
          <w:spacing w:val="-75"/>
          <w:w w:val="131"/>
          <w:position w:val="-2"/>
          <w:sz w:val="14"/>
          <w:szCs w:val="14"/>
        </w:rPr>
        <w:t>~</w:t>
      </w:r>
      <w:r>
        <w:rPr>
          <w:rFonts w:cs="Times New Roman" w:hAnsi="Times New Roman" w:eastAsia="Times New Roman" w:ascii="Times New Roman"/>
          <w:color w:val="3D3D3D"/>
          <w:spacing w:val="-6"/>
          <w:w w:val="113"/>
          <w:position w:val="2"/>
          <w:sz w:val="18"/>
          <w:szCs w:val="18"/>
        </w:rPr>
        <w:t>°</w:t>
      </w:r>
      <w:r>
        <w:rPr>
          <w:rFonts w:cs="Arial" w:hAnsi="Arial" w:eastAsia="Arial" w:ascii="Arial"/>
          <w:color w:val="3D3D3D"/>
          <w:spacing w:val="0"/>
          <w:w w:val="131"/>
          <w:position w:val="-2"/>
          <w:sz w:val="14"/>
          <w:szCs w:val="14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exact" w:line="60"/>
      </w:pPr>
      <w:r>
        <w:rPr>
          <w:rFonts w:cs="Arial" w:hAnsi="Arial" w:eastAsia="Arial" w:ascii="Arial"/>
          <w:color w:val="3D3D3D"/>
          <w:spacing w:val="0"/>
          <w:w w:val="110"/>
          <w:sz w:val="8"/>
          <w:szCs w:val="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8"/>
          <w:szCs w:val="8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br w:type="column"/>
      </w: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exact" w:line="80"/>
      </w:pPr>
      <w:r>
        <w:rPr>
          <w:rFonts w:cs="Arial" w:hAnsi="Arial" w:eastAsia="Arial" w:ascii="Arial"/>
          <w:color w:val="3D3D3D"/>
          <w:spacing w:val="0"/>
          <w:w w:val="110"/>
          <w:position w:val="-1"/>
          <w:sz w:val="8"/>
          <w:szCs w:val="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lineRule="exact" w:line="200"/>
        <w:ind w:right="-53"/>
      </w:pPr>
      <w:r>
        <w:rPr>
          <w:rFonts w:cs="Arial" w:hAnsi="Arial" w:eastAsia="Arial" w:ascii="Arial"/>
          <w:color w:val="3D3D3D"/>
          <w:spacing w:val="-76"/>
          <w:w w:val="108"/>
          <w:position w:val="2"/>
          <w:sz w:val="20"/>
          <w:szCs w:val="20"/>
        </w:rPr>
        <w:t>"</w:t>
      </w:r>
      <w:r>
        <w:rPr>
          <w:rFonts w:cs="Arial" w:hAnsi="Arial" w:eastAsia="Arial" w:ascii="Arial"/>
          <w:color w:val="3D3D3D"/>
          <w:spacing w:val="-40"/>
          <w:w w:val="100"/>
          <w:position w:val="0"/>
          <w:sz w:val="20"/>
          <w:szCs w:val="20"/>
        </w:rPr>
        <w:t>~</w:t>
      </w:r>
      <w:r>
        <w:rPr>
          <w:rFonts w:cs="Arial" w:hAnsi="Arial" w:eastAsia="Arial" w:ascii="Arial"/>
          <w:color w:val="3D3D3D"/>
          <w:spacing w:val="0"/>
          <w:w w:val="108"/>
          <w:position w:val="2"/>
          <w:sz w:val="20"/>
          <w:szCs w:val="20"/>
        </w:rPr>
        <w:t>'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sz w:val="22"/>
          <w:szCs w:val="22"/>
        </w:rPr>
        <w:jc w:val="left"/>
        <w:spacing w:before="9" w:lineRule="exact" w:line="220"/>
      </w:pPr>
      <w:r>
        <w:br w:type="column"/>
      </w: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right="-41"/>
      </w:pPr>
      <w:r>
        <w:rPr>
          <w:rFonts w:cs="Times New Roman" w:hAnsi="Times New Roman" w:eastAsia="Times New Roman" w:ascii="Times New Roman"/>
          <w:color w:val="3D3D3D"/>
          <w:spacing w:val="0"/>
          <w:w w:val="72"/>
          <w:sz w:val="14"/>
          <w:szCs w:val="14"/>
        </w:rPr>
        <w:t>-e-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sz w:val="12"/>
          <w:szCs w:val="12"/>
        </w:rPr>
        <w:jc w:val="left"/>
        <w:spacing w:before="7" w:lineRule="exact" w:line="120"/>
      </w:pPr>
      <w:r>
        <w:br w:type="column"/>
      </w: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ind w:right="-41"/>
      </w:pPr>
      <w:r>
        <w:rPr>
          <w:rFonts w:cs="Arial" w:hAnsi="Arial" w:eastAsia="Arial" w:ascii="Arial"/>
          <w:color w:val="3D3D3D"/>
          <w:spacing w:val="0"/>
          <w:w w:val="50"/>
          <w:sz w:val="14"/>
          <w:szCs w:val="14"/>
        </w:rPr>
        <w:t>,..._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before="7"/>
      </w:pPr>
      <w:r>
        <w:rPr>
          <w:rFonts w:cs="Times New Roman" w:hAnsi="Times New Roman" w:eastAsia="Times New Roman" w:ascii="Times New Roman"/>
          <w:color w:val="3D3D3D"/>
          <w:spacing w:val="0"/>
          <w:w w:val="109"/>
          <w:sz w:val="12"/>
          <w:szCs w:val="12"/>
        </w:rPr>
        <w:t>6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p>
      <w:pPr>
        <w:rPr>
          <w:sz w:val="19"/>
          <w:szCs w:val="19"/>
        </w:rPr>
        <w:jc w:val="left"/>
        <w:spacing w:before="1" w:lineRule="exact" w:line="180"/>
      </w:pPr>
      <w:r>
        <w:br w:type="column"/>
      </w:r>
      <w:r>
        <w:rPr>
          <w:sz w:val="19"/>
          <w:szCs w:val="19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ind w:right="-64"/>
      </w:pPr>
      <w:r>
        <w:rPr>
          <w:rFonts w:cs="Arial" w:hAnsi="Arial" w:eastAsia="Arial" w:ascii="Arial"/>
          <w:color w:val="3D3D3D"/>
          <w:spacing w:val="-77"/>
          <w:w w:val="100"/>
          <w:position w:val="1"/>
          <w:sz w:val="22"/>
          <w:szCs w:val="22"/>
        </w:rPr>
        <w:t>"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0"/>
          <w:sz w:val="12"/>
          <w:szCs w:val="12"/>
        </w:rPr>
        <w:t>6</w:t>
      </w:r>
      <w:r>
        <w:rPr>
          <w:rFonts w:cs="Times New Roman" w:hAnsi="Times New Roman" w:eastAsia="Times New Roman" w:ascii="Times New Roman"/>
          <w:color w:val="3D3D3D"/>
          <w:spacing w:val="-2"/>
          <w:w w:val="100"/>
          <w:position w:val="0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107"/>
          <w:position w:val="1"/>
          <w:sz w:val="22"/>
          <w:szCs w:val="22"/>
        </w:rPr>
        <w:t>'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sz w:val="13"/>
          <w:szCs w:val="13"/>
        </w:rPr>
        <w:jc w:val="left"/>
        <w:spacing w:before="7" w:lineRule="exact" w:line="120"/>
      </w:pPr>
      <w:r>
        <w:br w:type="column"/>
      </w:r>
      <w:r>
        <w:rPr>
          <w:sz w:val="13"/>
          <w:szCs w:val="13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spacing w:lineRule="exact" w:line="100"/>
      </w:pPr>
      <w:r>
        <w:rPr>
          <w:rFonts w:cs="Times New Roman" w:hAnsi="Times New Roman" w:eastAsia="Times New Roman" w:ascii="Times New Roman"/>
          <w:color w:val="3D3D3D"/>
          <w:spacing w:val="0"/>
          <w:w w:val="75"/>
          <w:position w:val="-2"/>
          <w:sz w:val="12"/>
          <w:szCs w:val="12"/>
        </w:rPr>
        <w:t>r-e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exact" w:line="220"/>
        <w:sectPr>
          <w:type w:val="continuous"/>
          <w:pgSz w:w="16840" w:h="11920" w:orient="landscape"/>
          <w:pgMar w:top="1280" w:bottom="280" w:left="420" w:right="400"/>
          <w:cols w:num="15" w:equalWidth="off">
            <w:col w:w="794" w:space="778"/>
            <w:col w:w="245" w:space="258"/>
            <w:col w:w="315" w:space="616"/>
            <w:col w:w="2879" w:space="241"/>
            <w:col w:w="245" w:space="206"/>
            <w:col w:w="105" w:space="135"/>
            <w:col w:w="348" w:space="1126"/>
            <w:col w:w="1366" w:space="833"/>
            <w:col w:w="108" w:space="612"/>
            <w:col w:w="153" w:space="197"/>
            <w:col w:w="118" w:space="270"/>
            <w:col w:w="112" w:space="267"/>
            <w:col w:w="117" w:space="310"/>
            <w:col w:w="129" w:space="821"/>
            <w:col w:w="2316"/>
          </w:cols>
        </w:sectPr>
      </w:pPr>
      <w:r>
        <w:rPr>
          <w:rFonts w:cs="Arial" w:hAnsi="Arial" w:eastAsia="Arial" w:ascii="Arial"/>
          <w:b/>
          <w:color w:val="3D3D3D"/>
          <w:spacing w:val="0"/>
          <w:w w:val="100"/>
          <w:sz w:val="24"/>
          <w:szCs w:val="24"/>
        </w:rPr>
        <w:t>~I~;</w:t>
      </w:r>
      <w:r>
        <w:rPr>
          <w:rFonts w:cs="Arial" w:hAnsi="Arial" w:eastAsia="Arial" w:ascii="Arial"/>
          <w:b/>
          <w:color w:val="3D3D3D"/>
          <w:spacing w:val="0"/>
          <w:w w:val="100"/>
          <w:sz w:val="24"/>
          <w:szCs w:val="24"/>
        </w:rPr>
        <w:t>        </w:t>
      </w:r>
      <w:r>
        <w:rPr>
          <w:rFonts w:cs="Arial" w:hAnsi="Arial" w:eastAsia="Arial" w:ascii="Arial"/>
          <w:b/>
          <w:color w:val="3D3D3D"/>
          <w:spacing w:val="21"/>
          <w:w w:val="100"/>
          <w:sz w:val="24"/>
          <w:szCs w:val="24"/>
        </w:rPr>
        <w:t> </w:t>
      </w:r>
      <w:r>
        <w:rPr>
          <w:rFonts w:cs="Arial" w:hAnsi="Arial" w:eastAsia="Arial" w:ascii="Arial"/>
          <w:b/>
          <w:color w:val="3D3D3D"/>
          <w:spacing w:val="0"/>
          <w:w w:val="110"/>
          <w:position w:val="8"/>
          <w:sz w:val="12"/>
          <w:szCs w:val="12"/>
        </w:rPr>
        <w:t>r----1~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sz w:val="26"/>
          <w:szCs w:val="26"/>
        </w:rPr>
        <w:jc w:val="left"/>
        <w:spacing w:before="14" w:lineRule="exact" w:line="260"/>
        <w:sectPr>
          <w:type w:val="continuous"/>
          <w:pgSz w:w="16840" w:h="11920" w:orient="landscape"/>
          <w:pgMar w:top="1280" w:bottom="280" w:left="420" w:right="400"/>
        </w:sectPr>
      </w:pPr>
      <w:r>
        <w:rPr>
          <w:sz w:val="26"/>
          <w:szCs w:val="26"/>
        </w:rPr>
      </w:r>
    </w:p>
    <w:p>
      <w:pPr>
        <w:rPr>
          <w:sz w:val="13"/>
          <w:szCs w:val="13"/>
        </w:rPr>
        <w:jc w:val="left"/>
        <w:spacing w:before="6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atLeast" w:line="20"/>
        <w:ind w:left="233" w:right="-47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-3.00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  </w:t>
      </w:r>
      <w:r>
        <w:rPr>
          <w:rFonts w:cs="Times New Roman" w:hAnsi="Times New Roman" w:eastAsia="Times New Roman" w:ascii="Times New Roman"/>
          <w:color w:val="3D3D3D"/>
          <w:spacing w:val="3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10" w:lineRule="exact" w:line="140"/>
      </w:pPr>
      <w:r>
        <w:br w:type="column"/>
      </w: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atLeast" w:line="40"/>
        <w:ind w:right="-47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2.00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12"/>
          <w:szCs w:val="12"/>
        </w:rPr>
        <w:jc w:val="left"/>
        <w:spacing w:before="9" w:lineRule="exact" w:line="120"/>
      </w:pPr>
      <w:r>
        <w:br w:type="column"/>
      </w: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atLeast" w:line="180"/>
        <w:ind w:right="694"/>
      </w:pP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Argila</w:t>
      </w:r>
      <w:r>
        <w:rPr>
          <w:rFonts w:cs="Times New Roman" w:hAnsi="Times New Roman" w:eastAsia="Times New Roman" w:ascii="Times New Roman"/>
          <w:color w:val="3D3D3D"/>
          <w:spacing w:val="27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prafoasa,</w:t>
      </w:r>
      <w:r>
        <w:rPr>
          <w:rFonts w:cs="Times New Roman" w:hAnsi="Times New Roman" w:eastAsia="Times New Roman" w:ascii="Times New Roman"/>
          <w:color w:val="3D3D3D"/>
          <w:spacing w:val="32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galben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cafonie,</w:t>
      </w:r>
      <w:r>
        <w:rPr>
          <w:rFonts w:cs="Times New Roman" w:hAnsi="Times New Roman" w:eastAsia="Times New Roman" w:ascii="Times New Roman"/>
          <w:color w:val="3D3D3D"/>
          <w:spacing w:val="23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cu</w:t>
      </w:r>
      <w:r>
        <w:rPr>
          <w:rFonts w:cs="Times New Roman" w:hAnsi="Times New Roman" w:eastAsia="Times New Roman" w:ascii="Times New Roman"/>
          <w:color w:val="3D3D3D"/>
          <w:spacing w:val="-13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cunrn:tiuni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exact" w:line="300"/>
        <w:ind w:right="-95"/>
      </w:pPr>
      <w:r>
        <w:br w:type="column"/>
      </w:r>
      <w:r>
        <w:rPr>
          <w:rFonts w:cs="Arial" w:hAnsi="Arial" w:eastAsia="Arial" w:ascii="Arial"/>
          <w:color w:val="3D3D3D"/>
          <w:w w:val="17"/>
          <w:position w:val="-22"/>
          <w:sz w:val="50"/>
          <w:szCs w:val="50"/>
        </w:rPr>
        <w:t>I</w:t>
      </w:r>
      <w:r>
        <w:rPr>
          <w:rFonts w:cs="Arial" w:hAnsi="Arial" w:eastAsia="Arial" w:ascii="Arial"/>
          <w:color w:val="3D3D3D"/>
          <w:spacing w:val="-81"/>
          <w:w w:val="100"/>
          <w:position w:val="-22"/>
          <w:sz w:val="50"/>
          <w:szCs w:val="50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22"/>
          <w:sz w:val="18"/>
          <w:szCs w:val="18"/>
        </w:rPr>
        <w:t>i.i</w:t>
      </w:r>
      <w:r>
        <w:rPr>
          <w:rFonts w:cs="Arial" w:hAnsi="Arial" w:eastAsia="Arial" w:ascii="Arial"/>
          <w:color w:val="3D3D3D"/>
          <w:spacing w:val="0"/>
          <w:w w:val="100"/>
          <w:position w:val="-22"/>
          <w:sz w:val="18"/>
          <w:szCs w:val="18"/>
        </w:rPr>
        <w:t> </w:t>
      </w:r>
      <w:r>
        <w:rPr>
          <w:rFonts w:cs="Arial" w:hAnsi="Arial" w:eastAsia="Arial" w:ascii="Arial"/>
          <w:color w:val="3D3D3D"/>
          <w:spacing w:val="15"/>
          <w:w w:val="100"/>
          <w:position w:val="-22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26"/>
          <w:sz w:val="20"/>
          <w:szCs w:val="20"/>
        </w:rPr>
        <w:t>°'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2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D3D3D"/>
          <w:spacing w:val="34"/>
          <w:w w:val="100"/>
          <w:position w:val="-26"/>
          <w:sz w:val="20"/>
          <w:szCs w:val="20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-18"/>
          <w:sz w:val="8"/>
          <w:szCs w:val="8"/>
        </w:rPr>
        <w:t>00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8"/>
          <w:szCs w:val="8"/>
        </w:rPr>
      </w:r>
    </w:p>
    <w:p>
      <w:pPr>
        <w:rPr>
          <w:rFonts w:cs="Arial" w:hAnsi="Arial" w:eastAsia="Arial" w:ascii="Arial"/>
          <w:sz w:val="26"/>
          <w:szCs w:val="26"/>
        </w:rPr>
        <w:jc w:val="left"/>
        <w:spacing w:before="96" w:lineRule="exact" w:line="200"/>
        <w:ind w:right="-106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20"/>
          <w:position w:val="-37"/>
          <w:sz w:val="50"/>
          <w:szCs w:val="50"/>
        </w:rPr>
        <w:t>I</w:t>
      </w:r>
      <w:r>
        <w:rPr>
          <w:rFonts w:cs="Arial" w:hAnsi="Arial" w:eastAsia="Arial" w:ascii="Arial"/>
          <w:color w:val="3D3D3D"/>
          <w:spacing w:val="0"/>
          <w:w w:val="20"/>
          <w:position w:val="-37"/>
          <w:sz w:val="50"/>
          <w:szCs w:val="50"/>
        </w:rPr>
        <w:t>    </w:t>
      </w:r>
      <w:r>
        <w:rPr>
          <w:rFonts w:cs="Arial" w:hAnsi="Arial" w:eastAsia="Arial" w:ascii="Arial"/>
          <w:color w:val="3D3D3D"/>
          <w:spacing w:val="26"/>
          <w:w w:val="20"/>
          <w:position w:val="-37"/>
          <w:sz w:val="50"/>
          <w:szCs w:val="5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20"/>
          <w:sz w:val="8"/>
          <w:szCs w:val="8"/>
        </w:rPr>
        <w:t>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20"/>
          <w:sz w:val="8"/>
          <w:szCs w:val="8"/>
        </w:rPr>
        <w:t>             </w:t>
      </w:r>
      <w:r>
        <w:rPr>
          <w:rFonts w:cs="Times New Roman" w:hAnsi="Times New Roman" w:eastAsia="Times New Roman" w:ascii="Times New Roman"/>
          <w:color w:val="3D3D3D"/>
          <w:spacing w:val="6"/>
          <w:w w:val="100"/>
          <w:position w:val="-20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76"/>
          <w:position w:val="-31"/>
          <w:sz w:val="32"/>
          <w:szCs w:val="32"/>
        </w:rPr>
        <w:t>1~</w:t>
      </w:r>
      <w:r>
        <w:rPr>
          <w:rFonts w:cs="Times New Roman" w:hAnsi="Times New Roman" w:eastAsia="Times New Roman" w:ascii="Times New Roman"/>
          <w:color w:val="3D3D3D"/>
          <w:spacing w:val="0"/>
          <w:w w:val="76"/>
          <w:position w:val="-31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D3D3D"/>
          <w:spacing w:val="18"/>
          <w:w w:val="76"/>
          <w:position w:val="-31"/>
          <w:sz w:val="32"/>
          <w:szCs w:val="32"/>
        </w:rPr>
        <w:t> </w:t>
      </w:r>
      <w:r>
        <w:rPr>
          <w:rFonts w:cs="Arial" w:hAnsi="Arial" w:eastAsia="Arial" w:ascii="Arial"/>
          <w:b/>
          <w:color w:val="3D3D3D"/>
          <w:spacing w:val="0"/>
          <w:w w:val="42"/>
          <w:position w:val="-30"/>
          <w:sz w:val="50"/>
          <w:szCs w:val="50"/>
        </w:rPr>
        <w:t>1~</w:t>
      </w:r>
      <w:r>
        <w:rPr>
          <w:rFonts w:cs="Arial" w:hAnsi="Arial" w:eastAsia="Arial" w:ascii="Arial"/>
          <w:b/>
          <w:color w:val="3D3D3D"/>
          <w:spacing w:val="0"/>
          <w:w w:val="42"/>
          <w:position w:val="-30"/>
          <w:sz w:val="50"/>
          <w:szCs w:val="50"/>
        </w:rPr>
        <w:t> </w:t>
      </w:r>
      <w:r>
        <w:rPr>
          <w:rFonts w:cs="Arial" w:hAnsi="Arial" w:eastAsia="Arial" w:ascii="Arial"/>
          <w:b/>
          <w:color w:val="3D3D3D"/>
          <w:spacing w:val="42"/>
          <w:w w:val="42"/>
          <w:position w:val="-30"/>
          <w:sz w:val="50"/>
          <w:szCs w:val="5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76"/>
          <w:position w:val="-31"/>
          <w:sz w:val="32"/>
          <w:szCs w:val="32"/>
        </w:rPr>
        <w:t>1~</w:t>
      </w:r>
      <w:r>
        <w:rPr>
          <w:rFonts w:cs="Times New Roman" w:hAnsi="Times New Roman" w:eastAsia="Times New Roman" w:ascii="Times New Roman"/>
          <w:color w:val="3D3D3D"/>
          <w:spacing w:val="0"/>
          <w:w w:val="76"/>
          <w:position w:val="-31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D3D3D"/>
          <w:spacing w:val="18"/>
          <w:w w:val="76"/>
          <w:position w:val="-31"/>
          <w:sz w:val="32"/>
          <w:szCs w:val="32"/>
        </w:rPr>
        <w:t> </w:t>
      </w:r>
      <w:r>
        <w:rPr>
          <w:rFonts w:cs="Arial" w:hAnsi="Arial" w:eastAsia="Arial" w:ascii="Arial"/>
          <w:color w:val="3D3D3D"/>
          <w:spacing w:val="0"/>
          <w:w w:val="20"/>
          <w:position w:val="-37"/>
          <w:sz w:val="50"/>
          <w:szCs w:val="50"/>
        </w:rPr>
        <w:t>I</w:t>
      </w:r>
      <w:r>
        <w:rPr>
          <w:rFonts w:cs="Arial" w:hAnsi="Arial" w:eastAsia="Arial" w:ascii="Arial"/>
          <w:color w:val="3D3D3D"/>
          <w:spacing w:val="0"/>
          <w:w w:val="20"/>
          <w:position w:val="-37"/>
          <w:sz w:val="50"/>
          <w:szCs w:val="50"/>
        </w:rPr>
        <w:t>                            </w:t>
      </w:r>
      <w:r>
        <w:rPr>
          <w:rFonts w:cs="Arial" w:hAnsi="Arial" w:eastAsia="Arial" w:ascii="Arial"/>
          <w:color w:val="3D3D3D"/>
          <w:spacing w:val="28"/>
          <w:w w:val="20"/>
          <w:position w:val="-37"/>
          <w:sz w:val="50"/>
          <w:szCs w:val="50"/>
        </w:rPr>
        <w:t> </w:t>
      </w:r>
      <w:r>
        <w:rPr>
          <w:rFonts w:cs="Arial" w:hAnsi="Arial" w:eastAsia="Arial" w:ascii="Arial"/>
          <w:color w:val="3D3D3D"/>
          <w:spacing w:val="-68"/>
          <w:w w:val="100"/>
          <w:position w:val="-24"/>
          <w:sz w:val="22"/>
          <w:szCs w:val="22"/>
        </w:rPr>
        <w:t>"</w:t>
      </w:r>
      <w:r>
        <w:rPr>
          <w:rFonts w:cs="Arial" w:hAnsi="Arial" w:eastAsia="Arial" w:ascii="Arial"/>
          <w:color w:val="3D3D3D"/>
          <w:spacing w:val="0"/>
          <w:w w:val="100"/>
          <w:position w:val="-20"/>
          <w:sz w:val="8"/>
          <w:szCs w:val="8"/>
        </w:rPr>
        <w:t>0</w:t>
      </w:r>
      <w:r>
        <w:rPr>
          <w:rFonts w:cs="Arial" w:hAnsi="Arial" w:eastAsia="Arial" w:ascii="Arial"/>
          <w:color w:val="3D3D3D"/>
          <w:spacing w:val="-30"/>
          <w:w w:val="100"/>
          <w:position w:val="-20"/>
          <w:sz w:val="8"/>
          <w:szCs w:val="8"/>
        </w:rPr>
        <w:t>0</w:t>
      </w:r>
      <w:r>
        <w:rPr>
          <w:rFonts w:cs="Arial" w:hAnsi="Arial" w:eastAsia="Arial" w:ascii="Arial"/>
          <w:color w:val="3D3D3D"/>
          <w:spacing w:val="0"/>
          <w:w w:val="100"/>
          <w:position w:val="-24"/>
          <w:sz w:val="22"/>
          <w:szCs w:val="22"/>
        </w:rPr>
        <w:t>'</w:t>
      </w:r>
      <w:r>
        <w:rPr>
          <w:rFonts w:cs="Arial" w:hAnsi="Arial" w:eastAsia="Arial" w:ascii="Arial"/>
          <w:color w:val="3D3D3D"/>
          <w:spacing w:val="0"/>
          <w:w w:val="100"/>
          <w:position w:val="-24"/>
          <w:sz w:val="22"/>
          <w:szCs w:val="22"/>
        </w:rPr>
        <w:t>     </w:t>
      </w:r>
      <w:r>
        <w:rPr>
          <w:rFonts w:cs="Arial" w:hAnsi="Arial" w:eastAsia="Arial" w:ascii="Arial"/>
          <w:color w:val="3D3D3D"/>
          <w:spacing w:val="4"/>
          <w:w w:val="100"/>
          <w:position w:val="-24"/>
          <w:sz w:val="22"/>
          <w:szCs w:val="22"/>
        </w:rPr>
        <w:t> </w:t>
      </w:r>
      <w:r>
        <w:rPr>
          <w:rFonts w:cs="Arial" w:hAnsi="Arial" w:eastAsia="Arial" w:ascii="Arial"/>
          <w:b/>
          <w:color w:val="3D3D3D"/>
          <w:spacing w:val="0"/>
          <w:w w:val="42"/>
          <w:position w:val="-32"/>
          <w:sz w:val="50"/>
          <w:szCs w:val="50"/>
        </w:rPr>
        <w:t>1;</w:t>
      </w:r>
      <w:r>
        <w:rPr>
          <w:rFonts w:cs="Arial" w:hAnsi="Arial" w:eastAsia="Arial" w:ascii="Arial"/>
          <w:b/>
          <w:color w:val="3D3D3D"/>
          <w:spacing w:val="-56"/>
          <w:w w:val="100"/>
          <w:position w:val="-32"/>
          <w:sz w:val="50"/>
          <w:szCs w:val="50"/>
        </w:rPr>
        <w:t> </w:t>
      </w:r>
      <w:r>
        <w:rPr>
          <w:rFonts w:cs="Arial" w:hAnsi="Arial" w:eastAsia="Arial" w:ascii="Arial"/>
          <w:color w:val="3D3D3D"/>
          <w:spacing w:val="0"/>
          <w:w w:val="20"/>
          <w:position w:val="-32"/>
          <w:sz w:val="50"/>
          <w:szCs w:val="50"/>
        </w:rPr>
        <w:t>I</w:t>
      </w:r>
      <w:r>
        <w:rPr>
          <w:rFonts w:cs="Arial" w:hAnsi="Arial" w:eastAsia="Arial" w:ascii="Arial"/>
          <w:color w:val="3D3D3D"/>
          <w:spacing w:val="0"/>
          <w:w w:val="20"/>
          <w:position w:val="-32"/>
          <w:sz w:val="50"/>
          <w:szCs w:val="50"/>
        </w:rPr>
        <w:t>   </w:t>
      </w:r>
      <w:r>
        <w:rPr>
          <w:rFonts w:cs="Arial" w:hAnsi="Arial" w:eastAsia="Arial" w:ascii="Arial"/>
          <w:color w:val="3D3D3D"/>
          <w:spacing w:val="11"/>
          <w:w w:val="20"/>
          <w:position w:val="-32"/>
          <w:sz w:val="50"/>
          <w:szCs w:val="5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53"/>
          <w:position w:val="-32"/>
          <w:sz w:val="46"/>
          <w:szCs w:val="46"/>
        </w:rPr>
        <w:t>2</w:t>
      </w:r>
      <w:r>
        <w:rPr>
          <w:rFonts w:cs="Times New Roman" w:hAnsi="Times New Roman" w:eastAsia="Times New Roman" w:ascii="Times New Roman"/>
          <w:color w:val="3D3D3D"/>
          <w:spacing w:val="0"/>
          <w:w w:val="53"/>
          <w:position w:val="-32"/>
          <w:sz w:val="46"/>
          <w:szCs w:val="46"/>
        </w:rPr>
        <w:t> </w:t>
      </w:r>
      <w:r>
        <w:rPr>
          <w:rFonts w:cs="Times New Roman" w:hAnsi="Times New Roman" w:eastAsia="Times New Roman" w:ascii="Times New Roman"/>
          <w:color w:val="3D3D3D"/>
          <w:spacing w:val="8"/>
          <w:w w:val="53"/>
          <w:position w:val="-32"/>
          <w:sz w:val="46"/>
          <w:szCs w:val="46"/>
        </w:rPr>
        <w:t> </w:t>
      </w:r>
      <w:r>
        <w:rPr>
          <w:rFonts w:cs="Arial" w:hAnsi="Arial" w:eastAsia="Arial" w:ascii="Arial"/>
          <w:b/>
          <w:color w:val="3D3D3D"/>
          <w:spacing w:val="0"/>
          <w:w w:val="53"/>
          <w:position w:val="-32"/>
          <w:sz w:val="46"/>
          <w:szCs w:val="46"/>
        </w:rPr>
        <w:t>I~</w:t>
      </w:r>
      <w:r>
        <w:rPr>
          <w:rFonts w:cs="Arial" w:hAnsi="Arial" w:eastAsia="Arial" w:ascii="Arial"/>
          <w:b/>
          <w:color w:val="3D3D3D"/>
          <w:spacing w:val="0"/>
          <w:w w:val="53"/>
          <w:position w:val="-32"/>
          <w:sz w:val="46"/>
          <w:szCs w:val="46"/>
        </w:rPr>
        <w:t> </w:t>
      </w:r>
      <w:r>
        <w:rPr>
          <w:rFonts w:cs="Arial" w:hAnsi="Arial" w:eastAsia="Arial" w:ascii="Arial"/>
          <w:b/>
          <w:color w:val="3D3D3D"/>
          <w:spacing w:val="34"/>
          <w:w w:val="53"/>
          <w:position w:val="-32"/>
          <w:sz w:val="46"/>
          <w:szCs w:val="46"/>
        </w:rPr>
        <w:t> </w:t>
      </w:r>
      <w:r>
        <w:rPr>
          <w:rFonts w:cs="Arial" w:hAnsi="Arial" w:eastAsia="Arial" w:ascii="Arial"/>
          <w:b/>
          <w:color w:val="3D3D3D"/>
          <w:spacing w:val="0"/>
          <w:w w:val="100"/>
          <w:position w:val="-32"/>
          <w:sz w:val="46"/>
          <w:szCs w:val="46"/>
        </w:rPr>
        <w:t>I;</w:t>
      </w:r>
      <w:r>
        <w:rPr>
          <w:rFonts w:cs="Arial" w:hAnsi="Arial" w:eastAsia="Arial" w:ascii="Arial"/>
          <w:b/>
          <w:color w:val="3D3D3D"/>
          <w:spacing w:val="-5"/>
          <w:w w:val="100"/>
          <w:position w:val="-32"/>
          <w:sz w:val="46"/>
          <w:szCs w:val="46"/>
        </w:rPr>
        <w:t> </w:t>
      </w:r>
      <w:r>
        <w:rPr>
          <w:rFonts w:cs="Arial" w:hAnsi="Arial" w:eastAsia="Arial" w:ascii="Arial"/>
          <w:b/>
          <w:color w:val="3D3D3D"/>
          <w:spacing w:val="0"/>
          <w:w w:val="66"/>
          <w:position w:val="-32"/>
          <w:sz w:val="46"/>
          <w:szCs w:val="46"/>
        </w:rPr>
        <w:t>I~</w:t>
      </w:r>
      <w:r>
        <w:rPr>
          <w:rFonts w:cs="Arial" w:hAnsi="Arial" w:eastAsia="Arial" w:ascii="Arial"/>
          <w:b/>
          <w:color w:val="3D3D3D"/>
          <w:spacing w:val="57"/>
          <w:w w:val="66"/>
          <w:position w:val="-32"/>
          <w:sz w:val="46"/>
          <w:szCs w:val="46"/>
        </w:rPr>
        <w:t> </w:t>
      </w:r>
      <w:r>
        <w:rPr>
          <w:rFonts w:cs="Arial" w:hAnsi="Arial" w:eastAsia="Arial" w:ascii="Arial"/>
          <w:b/>
          <w:color w:val="3D3D3D"/>
          <w:spacing w:val="0"/>
          <w:w w:val="25"/>
          <w:position w:val="-32"/>
          <w:sz w:val="38"/>
          <w:szCs w:val="38"/>
        </w:rPr>
        <w:t>I</w:t>
      </w:r>
      <w:r>
        <w:rPr>
          <w:rFonts w:cs="Arial" w:hAnsi="Arial" w:eastAsia="Arial" w:ascii="Arial"/>
          <w:b/>
          <w:color w:val="3D3D3D"/>
          <w:spacing w:val="0"/>
          <w:w w:val="25"/>
          <w:position w:val="-32"/>
          <w:sz w:val="38"/>
          <w:szCs w:val="38"/>
        </w:rPr>
        <w:t>         </w:t>
      </w:r>
      <w:r>
        <w:rPr>
          <w:rFonts w:cs="Arial" w:hAnsi="Arial" w:eastAsia="Arial" w:ascii="Arial"/>
          <w:b/>
          <w:color w:val="3D3D3D"/>
          <w:spacing w:val="23"/>
          <w:w w:val="25"/>
          <w:position w:val="-32"/>
          <w:sz w:val="38"/>
          <w:szCs w:val="38"/>
        </w:rPr>
        <w:t> </w:t>
      </w:r>
      <w:r>
        <w:rPr>
          <w:rFonts w:cs="Arial" w:hAnsi="Arial" w:eastAsia="Arial" w:ascii="Arial"/>
          <w:color w:val="3D3D3D"/>
          <w:spacing w:val="0"/>
          <w:w w:val="25"/>
          <w:position w:val="-37"/>
          <w:sz w:val="42"/>
          <w:szCs w:val="42"/>
        </w:rPr>
        <w:t>I</w:t>
      </w:r>
      <w:r>
        <w:rPr>
          <w:rFonts w:cs="Arial" w:hAnsi="Arial" w:eastAsia="Arial" w:ascii="Arial"/>
          <w:color w:val="3D3D3D"/>
          <w:spacing w:val="0"/>
          <w:w w:val="25"/>
          <w:position w:val="-37"/>
          <w:sz w:val="42"/>
          <w:szCs w:val="42"/>
        </w:rPr>
        <w:t>        </w:t>
      </w:r>
      <w:r>
        <w:rPr>
          <w:rFonts w:cs="Arial" w:hAnsi="Arial" w:eastAsia="Arial" w:ascii="Arial"/>
          <w:color w:val="3D3D3D"/>
          <w:spacing w:val="12"/>
          <w:w w:val="25"/>
          <w:position w:val="-37"/>
          <w:sz w:val="42"/>
          <w:szCs w:val="42"/>
        </w:rPr>
        <w:t> </w:t>
      </w:r>
      <w:r>
        <w:rPr>
          <w:rFonts w:cs="Arial" w:hAnsi="Arial" w:eastAsia="Arial" w:ascii="Arial"/>
          <w:b/>
          <w:color w:val="3D3D3D"/>
          <w:spacing w:val="0"/>
          <w:w w:val="74"/>
          <w:position w:val="-34"/>
          <w:sz w:val="26"/>
          <w:szCs w:val="26"/>
        </w:rPr>
        <w:t>1~1~1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6"/>
          <w:szCs w:val="26"/>
        </w:rPr>
      </w:r>
    </w:p>
    <w:p>
      <w:pPr>
        <w:rPr>
          <w:sz w:val="12"/>
          <w:szCs w:val="12"/>
        </w:rPr>
        <w:jc w:val="left"/>
        <w:spacing w:before="7" w:lineRule="exact" w:line="120"/>
      </w:pPr>
      <w:r>
        <w:br w:type="column"/>
      </w: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atLeast" w:line="0"/>
        <w:sectPr>
          <w:type w:val="continuous"/>
          <w:pgSz w:w="16840" w:h="11920" w:orient="landscape"/>
          <w:pgMar w:top="1280" w:bottom="280" w:left="420" w:right="400"/>
          <w:cols w:num="6" w:equalWidth="off">
            <w:col w:w="842" w:space="1220"/>
            <w:col w:w="315" w:space="1480"/>
            <w:col w:w="2114" w:space="511"/>
            <w:col w:w="674" w:space="934"/>
            <w:col w:w="6061" w:space="260"/>
            <w:col w:w="1609"/>
          </w:cols>
        </w:sectPr>
      </w:pPr>
      <w:r>
        <w:rPr>
          <w:rFonts w:cs="Arial" w:hAnsi="Arial" w:eastAsia="Arial" w:ascii="Arial"/>
          <w:color w:val="3D3D3D"/>
          <w:spacing w:val="0"/>
          <w:w w:val="26"/>
          <w:position w:val="-7"/>
          <w:sz w:val="26"/>
          <w:szCs w:val="26"/>
        </w:rPr>
        <w:t>I</w:t>
      </w:r>
      <w:r>
        <w:rPr>
          <w:rFonts w:cs="Arial" w:hAnsi="Arial" w:eastAsia="Arial" w:ascii="Arial"/>
          <w:color w:val="3D3D3D"/>
          <w:spacing w:val="0"/>
          <w:w w:val="26"/>
          <w:position w:val="-7"/>
          <w:sz w:val="26"/>
          <w:szCs w:val="26"/>
        </w:rPr>
        <w:t>           </w:t>
      </w:r>
      <w:r>
        <w:rPr>
          <w:rFonts w:cs="Arial" w:hAnsi="Arial" w:eastAsia="Arial" w:ascii="Arial"/>
          <w:color w:val="3D3D3D"/>
          <w:spacing w:val="15"/>
          <w:w w:val="26"/>
          <w:position w:val="-7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56"/>
          <w:position w:val="0"/>
          <w:sz w:val="22"/>
          <w:szCs w:val="22"/>
        </w:rPr>
        <w:t>I;:;;</w:t>
      </w:r>
      <w:r>
        <w:rPr>
          <w:rFonts w:cs="Times New Roman" w:hAnsi="Times New Roman" w:eastAsia="Times New Roman" w:ascii="Times New Roman"/>
          <w:color w:val="3D3D3D"/>
          <w:spacing w:val="0"/>
          <w:w w:val="56"/>
          <w:position w:val="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color w:val="3D3D3D"/>
          <w:spacing w:val="4"/>
          <w:w w:val="56"/>
          <w:position w:val="0"/>
          <w:sz w:val="22"/>
          <w:szCs w:val="22"/>
        </w:rPr>
        <w:t> </w:t>
      </w:r>
      <w:r>
        <w:rPr>
          <w:rFonts w:cs="Arial" w:hAnsi="Arial" w:eastAsia="Arial" w:ascii="Arial"/>
          <w:color w:val="3D3D3D"/>
          <w:spacing w:val="0"/>
          <w:w w:val="110"/>
          <w:position w:val="0"/>
          <w:sz w:val="12"/>
          <w:szCs w:val="12"/>
        </w:rPr>
        <w:t>It--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2"/>
          <w:szCs w:val="1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atLeast" w:line="40"/>
        <w:ind w:left="3857"/>
      </w:pPr>
      <w:r>
        <w:pict>
          <v:shape type="#_x0000_t202" style="position:absolute;margin-left:292.32pt;margin-top:-10.7947pt;width:27.2124pt;height:25pt;mso-position-horizontal-relative:page;mso-position-vertical-relative:paragraph;z-index:-1617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32"/>
                      <w:szCs w:val="32"/>
                    </w:rPr>
                    <w:jc w:val="left"/>
                    <w:spacing w:lineRule="exact" w:line="500"/>
                    <w:ind w:right="-95"/>
                  </w:pPr>
                  <w:r>
                    <w:rPr>
                      <w:rFonts w:cs="Arial" w:hAnsi="Arial" w:eastAsia="Arial" w:ascii="Arial"/>
                      <w:b/>
                      <w:color w:val="3D3D3D"/>
                      <w:w w:val="57"/>
                      <w:position w:val="-1"/>
                      <w:sz w:val="50"/>
                      <w:szCs w:val="50"/>
                    </w:rPr>
                    <w:t>1~</w:t>
                  </w:r>
                  <w:r>
                    <w:rPr>
                      <w:rFonts w:cs="Arial" w:hAnsi="Arial" w:eastAsia="Arial" w:ascii="Arial"/>
                      <w:b/>
                      <w:color w:val="3D3D3D"/>
                      <w:spacing w:val="-103"/>
                      <w:w w:val="100"/>
                      <w:position w:val="-1"/>
                      <w:sz w:val="50"/>
                      <w:szCs w:val="50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color w:val="3D3D3D"/>
                      <w:spacing w:val="0"/>
                      <w:w w:val="37"/>
                      <w:position w:val="-1"/>
                      <w:sz w:val="32"/>
                      <w:szCs w:val="32"/>
                    </w:rPr>
                    <w:t>P21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position w:val="0"/>
                      <w:sz w:val="32"/>
                      <w:szCs w:val="3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calcaroast:</w:t>
      </w:r>
      <w:r>
        <w:rPr>
          <w:rFonts w:cs="Times New Roman" w:hAnsi="Times New Roman" w:eastAsia="Times New Roman" w:ascii="Times New Roman"/>
          <w:color w:val="3D3D3D"/>
          <w:spacing w:val="22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dm:mmate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16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cu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                 </w:t>
      </w:r>
      <w:r>
        <w:rPr>
          <w:rFonts w:cs="Times New Roman" w:hAnsi="Times New Roman" w:eastAsia="Times New Roman" w:ascii="Times New Roman"/>
          <w:color w:val="3D3D3D"/>
          <w:spacing w:val="12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2"/>
          <w:sz w:val="16"/>
          <w:szCs w:val="16"/>
        </w:rPr>
        <w:t>3.00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12"/>
          <w:sz w:val="16"/>
          <w:szCs w:val="16"/>
        </w:rPr>
        <w:t>         </w:t>
      </w:r>
      <w:r>
        <w:rPr>
          <w:rFonts w:cs="Times New Roman" w:hAnsi="Times New Roman" w:eastAsia="Times New Roman" w:ascii="Times New Roman"/>
          <w:color w:val="3D3D3D"/>
          <w:spacing w:val="22"/>
          <w:w w:val="100"/>
          <w:position w:val="1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44"/>
          <w:position w:val="9"/>
          <w:sz w:val="24"/>
          <w:szCs w:val="24"/>
        </w:rPr>
        <w:t>....</w:t>
      </w:r>
      <w:r>
        <w:rPr>
          <w:rFonts w:cs="Times New Roman" w:hAnsi="Times New Roman" w:eastAsia="Times New Roman" w:ascii="Times New Roman"/>
          <w:color w:val="3D3D3D"/>
          <w:spacing w:val="0"/>
          <w:w w:val="44"/>
          <w:position w:val="9"/>
          <w:sz w:val="24"/>
          <w:szCs w:val="24"/>
        </w:rPr>
        <w:t>    </w:t>
      </w:r>
      <w:r>
        <w:rPr>
          <w:rFonts w:cs="Times New Roman" w:hAnsi="Times New Roman" w:eastAsia="Times New Roman" w:ascii="Times New Roman"/>
          <w:color w:val="3D3D3D"/>
          <w:spacing w:val="10"/>
          <w:w w:val="44"/>
          <w:position w:val="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8"/>
          <w:sz w:val="12"/>
          <w:szCs w:val="12"/>
        </w:rPr>
        <w:t>r&lt;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8"/>
          <w:sz w:val="12"/>
          <w:szCs w:val="12"/>
        </w:rPr>
        <w:t>                                    </w:t>
      </w:r>
      <w:r>
        <w:rPr>
          <w:rFonts w:cs="Times New Roman" w:hAnsi="Times New Roman" w:eastAsia="Times New Roman" w:ascii="Times New Roman"/>
          <w:color w:val="3D3D3D"/>
          <w:spacing w:val="6"/>
          <w:w w:val="100"/>
          <w:position w:val="8"/>
          <w:sz w:val="12"/>
          <w:szCs w:val="12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position w:val="-6"/>
          <w:sz w:val="22"/>
          <w:szCs w:val="22"/>
        </w:rPr>
        <w:t>"'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60"/>
        <w:ind w:left="3857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2"/>
          <w:sz w:val="16"/>
          <w:szCs w:val="16"/>
        </w:rPr>
        <w:t>rar</w:t>
      </w:r>
      <w:r>
        <w:rPr>
          <w:rFonts w:cs="Times New Roman" w:hAnsi="Times New Roman" w:eastAsia="Times New Roman" w:ascii="Times New Roman"/>
          <w:color w:val="3D3D3D"/>
          <w:spacing w:val="-7"/>
          <w:w w:val="100"/>
          <w:position w:val="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3"/>
          <w:position w:val="2"/>
          <w:sz w:val="16"/>
          <w:szCs w:val="16"/>
        </w:rPr>
        <w:t>p1etns</w:t>
      </w:r>
      <w:r>
        <w:rPr>
          <w:rFonts w:cs="Times New Roman" w:hAnsi="Times New Roman" w:eastAsia="Times New Roman" w:ascii="Times New Roman"/>
          <w:color w:val="3D3D3D"/>
          <w:spacing w:val="33"/>
          <w:w w:val="83"/>
          <w:position w:val="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3"/>
          <w:position w:val="2"/>
          <w:sz w:val="16"/>
          <w:szCs w:val="16"/>
        </w:rPr>
        <w:t>m1c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sz w:val="28"/>
          <w:szCs w:val="28"/>
        </w:rPr>
        <w:jc w:val="left"/>
        <w:spacing w:before="1" w:lineRule="exact" w:line="280"/>
        <w:sectPr>
          <w:type w:val="continuous"/>
          <w:pgSz w:w="16840" w:h="11920" w:orient="landscape"/>
          <w:pgMar w:top="1280" w:bottom="280" w:left="420" w:right="400"/>
        </w:sectPr>
      </w:pPr>
      <w:r>
        <w:rPr>
          <w:sz w:val="28"/>
          <w:szCs w:val="28"/>
        </w:rPr>
      </w:r>
    </w:p>
    <w:p>
      <w:pPr>
        <w:rPr>
          <w:sz w:val="11"/>
          <w:szCs w:val="11"/>
        </w:rPr>
        <w:jc w:val="left"/>
        <w:spacing w:before="10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228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-4.00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2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16"/>
          <w:szCs w:val="16"/>
        </w:rPr>
        <w:jc w:val="left"/>
        <w:spacing w:before="1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233" w:right="-47"/>
      </w:pP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-5.00</w:t>
      </w: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  </w:t>
      </w:r>
      <w:r>
        <w:rPr>
          <w:rFonts w:cs="Times New Roman" w:hAnsi="Times New Roman" w:eastAsia="Times New Roman" w:ascii="Times New Roman"/>
          <w:color w:val="121212"/>
          <w:spacing w:val="3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4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228"/>
      </w:pP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-6.00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212121"/>
          <w:spacing w:val="2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3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228" w:right="-47"/>
      </w:pP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8"/>
          <w:szCs w:val="18"/>
        </w:rPr>
        <w:t>7.0</w:t>
      </w: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0</w:t>
      </w: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  </w:t>
      </w:r>
      <w:r>
        <w:rPr>
          <w:rFonts w:cs="Times New Roman" w:hAnsi="Times New Roman" w:eastAsia="Times New Roman" w:ascii="Times New Roman"/>
          <w:color w:val="121212"/>
          <w:spacing w:val="34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6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228"/>
      </w:pPr>
      <w:r>
        <w:rPr>
          <w:rFonts w:cs="Times New Roman" w:hAnsi="Times New Roman" w:eastAsia="Times New Roman" w:ascii="Times New Roman"/>
          <w:color w:val="121212"/>
          <w:w w:val="96"/>
          <w:position w:val="-1"/>
          <w:sz w:val="18"/>
          <w:szCs w:val="18"/>
        </w:rPr>
        <w:t>-8</w:t>
      </w:r>
      <w:r>
        <w:rPr>
          <w:rFonts w:cs="Times New Roman" w:hAnsi="Times New Roman" w:eastAsia="Times New Roman" w:ascii="Times New Roman"/>
          <w:color w:val="212121"/>
          <w:w w:val="62"/>
          <w:position w:val="-1"/>
          <w:sz w:val="18"/>
          <w:szCs w:val="18"/>
        </w:rPr>
        <w:t>.</w:t>
      </w:r>
      <w:r>
        <w:rPr>
          <w:rFonts w:cs="Times New Roman" w:hAnsi="Times New Roman" w:eastAsia="Times New Roman" w:ascii="Times New Roman"/>
          <w:color w:val="121212"/>
          <w:w w:val="99"/>
          <w:position w:val="-1"/>
          <w:sz w:val="18"/>
          <w:szCs w:val="18"/>
        </w:rPr>
        <w:t>00</w:t>
      </w:r>
      <w:r>
        <w:rPr>
          <w:rFonts w:cs="Times New Roman" w:hAnsi="Times New Roman" w:eastAsia="Times New Roman" w:ascii="Times New Roman"/>
          <w:color w:val="000000"/>
          <w:w w:val="100"/>
          <w:position w:val="0"/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42"/>
        <w:ind w:right="-36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4"/>
          <w:szCs w:val="14"/>
        </w:rPr>
        <w:t>4.00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left="5" w:right="-41"/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sz w:val="14"/>
          <w:szCs w:val="14"/>
        </w:rPr>
        <w:t>8.00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sz w:val="11"/>
          <w:szCs w:val="11"/>
        </w:rPr>
        <w:jc w:val="left"/>
        <w:spacing w:before="8" w:lineRule="exact" w:line="100"/>
      </w:pPr>
      <w:r>
        <w:br w:type="column"/>
      </w: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right="-47"/>
      </w:pP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4.00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8" w:lineRule="exact" w:line="140"/>
      </w:pPr>
      <w:r>
        <w:br w:type="column"/>
      </w: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left"/>
        <w:ind w:left="106"/>
      </w:pPr>
      <w:r>
        <w:rPr>
          <w:rFonts w:cs="Times New Roman" w:hAnsi="Times New Roman" w:eastAsia="Times New Roman" w:ascii="Times New Roman"/>
          <w:color w:val="3F311A"/>
          <w:w w:val="23"/>
          <w:sz w:val="12"/>
          <w:szCs w:val="12"/>
        </w:rPr>
        <w:t>·</w:t>
      </w:r>
      <w:r>
        <w:rPr>
          <w:rFonts w:cs="Times New Roman" w:hAnsi="Times New Roman" w:eastAsia="Times New Roman" w:ascii="Times New Roman"/>
          <w:color w:val="3D3B00"/>
          <w:w w:val="23"/>
          <w:sz w:val="12"/>
          <w:szCs w:val="12"/>
        </w:rPr>
        <w:t>·</w:t>
      </w:r>
      <w:r>
        <w:rPr>
          <w:rFonts w:cs="Times New Roman" w:hAnsi="Times New Roman" w:eastAsia="Times New Roman" w:ascii="Times New Roman"/>
          <w:color w:val="3D3D3D"/>
          <w:w w:val="94"/>
          <w:sz w:val="12"/>
          <w:szCs w:val="12"/>
        </w:rPr>
        <w:t>~</w:t>
      </w:r>
      <w:r>
        <w:rPr>
          <w:rFonts w:cs="Times New Roman" w:hAnsi="Times New Roman" w:eastAsia="Times New Roman" w:ascii="Times New Roman"/>
          <w:color w:val="3D3B00"/>
          <w:w w:val="35"/>
          <w:sz w:val="12"/>
          <w:szCs w:val="12"/>
        </w:rPr>
        <w:t>-</w:t>
      </w:r>
      <w:r>
        <w:rPr>
          <w:rFonts w:cs="Times New Roman" w:hAnsi="Times New Roman" w:eastAsia="Times New Roman" w:ascii="Times New Roman"/>
          <w:color w:val="4F5041"/>
          <w:w w:val="283"/>
          <w:sz w:val="12"/>
          <w:szCs w:val="12"/>
        </w:rPr>
        <w:t>~</w:t>
      </w:r>
      <w:r>
        <w:rPr>
          <w:rFonts w:cs="Times New Roman" w:hAnsi="Times New Roman" w:eastAsia="Times New Roman" w:ascii="Times New Roman"/>
          <w:color w:val="3D3B00"/>
          <w:w w:val="23"/>
          <w:sz w:val="12"/>
          <w:szCs w:val="12"/>
        </w:rPr>
        <w:t>·</w:t>
      </w:r>
      <w:r>
        <w:rPr>
          <w:rFonts w:cs="Times New Roman" w:hAnsi="Times New Roman" w:eastAsia="Times New Roman" w:ascii="Times New Roman"/>
          <w:color w:val="000000"/>
          <w:w w:val="100"/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lineRule="exact" w:line="100"/>
        <w:ind w:left="187"/>
      </w:pPr>
      <w:r>
        <w:rPr>
          <w:rFonts w:cs="Times New Roman" w:hAnsi="Times New Roman" w:eastAsia="Times New Roman" w:ascii="Times New Roman"/>
          <w:color w:val="3D3D3D"/>
          <w:spacing w:val="0"/>
          <w:w w:val="52"/>
          <w:sz w:val="10"/>
          <w:szCs w:val="10"/>
        </w:rPr>
        <w:t>;;;...,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0"/>
          <w:szCs w:val="10"/>
        </w:rPr>
      </w:r>
    </w:p>
    <w:p>
      <w:pPr>
        <w:rPr>
          <w:rFonts w:cs="Arial" w:hAnsi="Arial" w:eastAsia="Arial" w:ascii="Arial"/>
          <w:sz w:val="34"/>
          <w:szCs w:val="34"/>
        </w:rPr>
        <w:jc w:val="left"/>
        <w:spacing w:before="10" w:lineRule="exact" w:line="340"/>
        <w:ind w:left="48"/>
      </w:pPr>
      <w:r>
        <w:rPr>
          <w:rFonts w:cs="Arial" w:hAnsi="Arial" w:eastAsia="Arial" w:ascii="Arial"/>
          <w:color w:val="595921"/>
          <w:w w:val="19"/>
          <w:position w:val="-4"/>
          <w:sz w:val="34"/>
          <w:szCs w:val="34"/>
        </w:rPr>
        <w:t>.</w:t>
      </w:r>
      <w:r>
        <w:rPr>
          <w:rFonts w:cs="Arial" w:hAnsi="Arial" w:eastAsia="Arial" w:ascii="Arial"/>
          <w:color w:val="3D3D3D"/>
          <w:w w:val="36"/>
          <w:position w:val="-4"/>
          <w:sz w:val="34"/>
          <w:szCs w:val="34"/>
        </w:rPr>
        <w:t>'</w:t>
      </w:r>
      <w:r>
        <w:rPr>
          <w:rFonts w:cs="Arial" w:hAnsi="Arial" w:eastAsia="Arial" w:ascii="Arial"/>
          <w:color w:val="2A2A56"/>
          <w:w w:val="12"/>
          <w:position w:val="-4"/>
          <w:sz w:val="34"/>
          <w:szCs w:val="34"/>
        </w:rPr>
        <w:t>·</w:t>
      </w:r>
      <w:r>
        <w:rPr>
          <w:rFonts w:cs="Arial" w:hAnsi="Arial" w:eastAsia="Arial" w:ascii="Arial"/>
          <w:color w:val="4F5041"/>
          <w:w w:val="53"/>
          <w:position w:val="-4"/>
          <w:sz w:val="34"/>
          <w:szCs w:val="34"/>
        </w:rPr>
        <w:t>:~</w:t>
      </w:r>
      <w:r>
        <w:rPr>
          <w:rFonts w:cs="Arial" w:hAnsi="Arial" w:eastAsia="Arial" w:ascii="Arial"/>
          <w:color w:val="4F5041"/>
          <w:spacing w:val="-1"/>
          <w:w w:val="53"/>
          <w:position w:val="-4"/>
          <w:sz w:val="34"/>
          <w:szCs w:val="34"/>
        </w:rPr>
        <w:t>~</w:t>
      </w:r>
      <w:r>
        <w:rPr>
          <w:rFonts w:cs="Arial" w:hAnsi="Arial" w:eastAsia="Arial" w:ascii="Arial"/>
          <w:color w:val="3D3D3D"/>
          <w:spacing w:val="0"/>
          <w:w w:val="134"/>
          <w:position w:val="-4"/>
          <w:sz w:val="34"/>
          <w:szCs w:val="34"/>
        </w:rPr>
        <w:t>\</w:t>
      </w:r>
      <w:r>
        <w:rPr>
          <w:rFonts w:cs="Arial" w:hAnsi="Arial" w:eastAsia="Arial" w:ascii="Arial"/>
          <w:color w:val="4F5041"/>
          <w:spacing w:val="0"/>
          <w:w w:val="46"/>
          <w:position w:val="-4"/>
          <w:sz w:val="34"/>
          <w:szCs w:val="34"/>
        </w:rPr>
        <w:t>~~</w:t>
      </w:r>
      <w:r>
        <w:rPr>
          <w:rFonts w:cs="Arial" w:hAnsi="Arial" w:eastAsia="Arial" w:ascii="Arial"/>
          <w:color w:val="595921"/>
          <w:spacing w:val="0"/>
          <w:w w:val="12"/>
          <w:position w:val="-4"/>
          <w:sz w:val="34"/>
          <w:szCs w:val="34"/>
        </w:rPr>
        <w:t>-</w:t>
      </w:r>
      <w:r>
        <w:rPr>
          <w:rFonts w:cs="Arial" w:hAnsi="Arial" w:eastAsia="Arial" w:ascii="Arial"/>
          <w:color w:val="3D3D3D"/>
          <w:spacing w:val="0"/>
          <w:w w:val="26"/>
          <w:position w:val="-4"/>
          <w:sz w:val="34"/>
          <w:szCs w:val="34"/>
        </w:rPr>
        <w:t>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4"/>
          <w:szCs w:val="34"/>
        </w:rPr>
      </w:r>
    </w:p>
    <w:p>
      <w:pPr>
        <w:rPr>
          <w:rFonts w:cs="Arial" w:hAnsi="Arial" w:eastAsia="Arial" w:ascii="Arial"/>
          <w:sz w:val="78"/>
          <w:szCs w:val="78"/>
        </w:rPr>
        <w:jc w:val="left"/>
        <w:spacing w:lineRule="exact" w:line="580"/>
        <w:ind w:left="34"/>
      </w:pPr>
      <w:r>
        <w:pict>
          <v:shape type="#_x0000_t202" style="position:absolute;margin-left:203.76pt;margin-top:16.295pt;width:12.9092pt;height:31pt;mso-position-horizontal-relative:page;mso-position-vertical-relative:paragraph;z-index:-1615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62"/>
                      <w:szCs w:val="62"/>
                    </w:rPr>
                    <w:jc w:val="left"/>
                    <w:spacing w:lineRule="exact" w:line="620"/>
                    <w:ind w:right="-113"/>
                  </w:pPr>
                  <w:r>
                    <w:rPr>
                      <w:rFonts w:cs="Times New Roman" w:hAnsi="Times New Roman" w:eastAsia="Times New Roman" w:ascii="Times New Roman"/>
                      <w:color w:val="4F5041"/>
                      <w:w w:val="33"/>
                      <w:sz w:val="62"/>
                      <w:szCs w:val="62"/>
                    </w:rPr>
                    <w:t>7</w:t>
                  </w:r>
                  <w:r>
                    <w:rPr>
                      <w:rFonts w:cs="Times New Roman" w:hAnsi="Times New Roman" w:eastAsia="Times New Roman" w:ascii="Times New Roman"/>
                      <w:color w:val="3D3D3D"/>
                      <w:w w:val="74"/>
                      <w:sz w:val="62"/>
                      <w:szCs w:val="62"/>
                    </w:rPr>
                    <w:t>r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w w:val="100"/>
                      <w:sz w:val="62"/>
                      <w:szCs w:val="6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i/>
          <w:color w:val="4F5041"/>
          <w:spacing w:val="0"/>
          <w:w w:val="48"/>
          <w:position w:val="-13"/>
          <w:sz w:val="78"/>
          <w:szCs w:val="78"/>
        </w:rPr>
        <w:t>~t.~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78"/>
          <w:szCs w:val="78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860"/>
        <w:ind w:right="-182"/>
      </w:pPr>
      <w:r>
        <w:pict>
          <v:shape type="#_x0000_t202" style="position:absolute;margin-left:192.872pt;margin-top:6.05792pt;width:35.8478pt;height:36pt;mso-position-horizontal-relative:page;mso-position-vertical-relative:paragraph;z-index:-1616" filled="f" stroked="f">
            <v:textbox inset="0,0,0,0">
              <w:txbxContent>
                <w:p>
                  <w:pPr>
                    <w:rPr>
                      <w:rFonts w:cs="Times New Roman" w:hAnsi="Times New Roman" w:eastAsia="Times New Roman" w:ascii="Times New Roman"/>
                      <w:sz w:val="72"/>
                      <w:szCs w:val="72"/>
                    </w:rPr>
                    <w:jc w:val="left"/>
                    <w:spacing w:lineRule="exact" w:line="720"/>
                    <w:ind w:right="-128"/>
                  </w:pPr>
                  <w:r>
                    <w:rPr>
                      <w:rFonts w:cs="Times New Roman" w:hAnsi="Times New Roman" w:eastAsia="Times New Roman" w:ascii="Times New Roman"/>
                      <w:i/>
                      <w:color w:val="4F5041"/>
                      <w:w w:val="55"/>
                      <w:sz w:val="72"/>
                      <w:szCs w:val="72"/>
                    </w:rPr>
                    <w:t>8-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4F5041"/>
                      <w:spacing w:val="-95"/>
                      <w:w w:val="100"/>
                      <w:sz w:val="72"/>
                      <w:szCs w:val="72"/>
                    </w:rPr>
                    <w:t> </w:t>
                  </w:r>
                  <w:r>
                    <w:rPr>
                      <w:rFonts w:cs="Times New Roman" w:hAnsi="Times New Roman" w:eastAsia="Times New Roman" w:ascii="Times New Roman"/>
                      <w:i/>
                      <w:color w:val="3D3D3D"/>
                      <w:spacing w:val="0"/>
                      <w:w w:val="83"/>
                      <w:sz w:val="72"/>
                      <w:szCs w:val="72"/>
                    </w:rPr>
                    <w:t>_</w:t>
                  </w:r>
                  <w:r>
                    <w:rPr>
                      <w:rFonts w:cs="Times New Roman" w:hAnsi="Times New Roman" w:eastAsia="Times New Roman" w:ascii="Times New Roman"/>
                      <w:color w:val="000000"/>
                      <w:spacing w:val="0"/>
                      <w:w w:val="100"/>
                      <w:sz w:val="72"/>
                      <w:szCs w:val="72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F9F99E"/>
          <w:w w:val="2"/>
          <w:sz w:val="108"/>
          <w:szCs w:val="108"/>
        </w:rPr>
        <w:t>'</w:t>
      </w:r>
      <w:r>
        <w:rPr>
          <w:rFonts w:cs="Arial" w:hAnsi="Arial" w:eastAsia="Arial" w:ascii="Arial"/>
          <w:color w:val="3D3D3D"/>
          <w:spacing w:val="-107"/>
          <w:w w:val="55"/>
          <w:sz w:val="108"/>
          <w:szCs w:val="108"/>
        </w:rPr>
        <w:t>l</w:t>
      </w:r>
      <w:r>
        <w:rPr>
          <w:rFonts w:cs="Times New Roman" w:hAnsi="Times New Roman" w:eastAsia="Times New Roman" w:ascii="Times New Roman"/>
          <w:color w:val="4F5041"/>
          <w:spacing w:val="-9"/>
          <w:w w:val="144"/>
          <w:position w:val="46"/>
          <w:sz w:val="16"/>
          <w:szCs w:val="16"/>
        </w:rPr>
        <w:t>h</w:t>
      </w:r>
      <w:r>
        <w:rPr>
          <w:rFonts w:cs="Arial" w:hAnsi="Arial" w:eastAsia="Arial" w:ascii="Arial"/>
          <w:color w:val="4F5041"/>
          <w:spacing w:val="-320"/>
          <w:w w:val="110"/>
          <w:position w:val="0"/>
          <w:sz w:val="108"/>
          <w:szCs w:val="108"/>
        </w:rPr>
        <w:t>f</w:t>
      </w:r>
      <w:r>
        <w:rPr>
          <w:rFonts w:cs="Times New Roman" w:hAnsi="Times New Roman" w:eastAsia="Times New Roman" w:ascii="Times New Roman"/>
          <w:color w:val="4F5041"/>
          <w:spacing w:val="0"/>
          <w:w w:val="144"/>
          <w:position w:val="46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color w:val="595921"/>
          <w:spacing w:val="0"/>
          <w:w w:val="50"/>
          <w:position w:val="46"/>
          <w:sz w:val="16"/>
          <w:szCs w:val="16"/>
        </w:rPr>
        <w:t>'</w:t>
      </w:r>
      <w:r>
        <w:rPr>
          <w:rFonts w:cs="Times New Roman" w:hAnsi="Times New Roman" w:eastAsia="Times New Roman" w:ascii="Times New Roman"/>
          <w:color w:val="595921"/>
          <w:spacing w:val="0"/>
          <w:w w:val="100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595921"/>
          <w:spacing w:val="15"/>
          <w:w w:val="100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595921"/>
          <w:spacing w:val="0"/>
          <w:w w:val="50"/>
          <w:position w:val="46"/>
          <w:sz w:val="16"/>
          <w:szCs w:val="16"/>
        </w:rPr>
        <w:t>'</w:t>
      </w:r>
      <w:r>
        <w:rPr>
          <w:rFonts w:cs="Times New Roman" w:hAnsi="Times New Roman" w:eastAsia="Times New Roman" w:ascii="Times New Roman"/>
          <w:color w:val="4F5041"/>
          <w:spacing w:val="0"/>
          <w:w w:val="50"/>
          <w:position w:val="46"/>
          <w:sz w:val="16"/>
          <w:szCs w:val="16"/>
        </w:rPr>
        <w:t>'</w:t>
      </w:r>
      <w:r>
        <w:rPr>
          <w:rFonts w:cs="Times New Roman" w:hAnsi="Times New Roman" w:eastAsia="Times New Roman" w:ascii="Times New Roman"/>
          <w:color w:val="4F5041"/>
          <w:spacing w:val="0"/>
          <w:w w:val="50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041"/>
          <w:spacing w:val="8"/>
          <w:w w:val="50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i/>
          <w:color w:val="595921"/>
          <w:spacing w:val="-41"/>
          <w:w w:val="28"/>
          <w:position w:val="0"/>
          <w:sz w:val="72"/>
          <w:szCs w:val="72"/>
        </w:rPr>
        <w:t>i</w:t>
      </w:r>
      <w:r>
        <w:rPr>
          <w:rFonts w:cs="Times New Roman" w:hAnsi="Times New Roman" w:eastAsia="Times New Roman" w:ascii="Times New Roman"/>
          <w:color w:val="595921"/>
          <w:spacing w:val="0"/>
          <w:w w:val="98"/>
          <w:position w:val="46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color w:val="4F5041"/>
          <w:spacing w:val="0"/>
          <w:w w:val="35"/>
          <w:position w:val="46"/>
          <w:sz w:val="16"/>
          <w:szCs w:val="16"/>
        </w:rPr>
        <w:t>.</w:t>
      </w:r>
      <w:r>
        <w:rPr>
          <w:rFonts w:cs="Times New Roman" w:hAnsi="Times New Roman" w:eastAsia="Times New Roman" w:ascii="Times New Roman"/>
          <w:color w:val="3D3D3D"/>
          <w:spacing w:val="0"/>
          <w:w w:val="74"/>
          <w:position w:val="46"/>
          <w:sz w:val="16"/>
          <w:szCs w:val="16"/>
        </w:rPr>
        <w:t>"</w:t>
      </w:r>
      <w:r>
        <w:rPr>
          <w:rFonts w:cs="Times New Roman" w:hAnsi="Times New Roman" w:eastAsia="Times New Roman" w:ascii="Times New Roman"/>
          <w:color w:val="4F5041"/>
          <w:spacing w:val="0"/>
          <w:w w:val="36"/>
          <w:position w:val="46"/>
          <w:sz w:val="16"/>
          <w:szCs w:val="16"/>
        </w:rPr>
        <w:t>·</w:t>
      </w:r>
      <w:r>
        <w:rPr>
          <w:rFonts w:cs="Times New Roman" w:hAnsi="Times New Roman" w:eastAsia="Times New Roman" w:ascii="Times New Roman"/>
          <w:color w:val="4F5041"/>
          <w:spacing w:val="0"/>
          <w:w w:val="100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4F5041"/>
          <w:spacing w:val="-4"/>
          <w:w w:val="100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595921"/>
          <w:spacing w:val="0"/>
          <w:w w:val="65"/>
          <w:position w:val="46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color w:val="595921"/>
          <w:spacing w:val="0"/>
          <w:w w:val="65"/>
          <w:position w:val="46"/>
          <w:sz w:val="16"/>
          <w:szCs w:val="16"/>
        </w:rPr>
        <w:t>           </w:t>
      </w:r>
      <w:r>
        <w:rPr>
          <w:rFonts w:cs="Times New Roman" w:hAnsi="Times New Roman" w:eastAsia="Times New Roman" w:ascii="Times New Roman"/>
          <w:color w:val="595921"/>
          <w:spacing w:val="0"/>
          <w:w w:val="65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42"/>
          <w:position w:val="46"/>
          <w:sz w:val="18"/>
          <w:szCs w:val="18"/>
        </w:rPr>
        <w:t>P-</w:t>
      </w:r>
      <w:r>
        <w:rPr>
          <w:rFonts w:cs="Times New Roman" w:hAnsi="Times New Roman" w:eastAsia="Times New Roman" w:ascii="Times New Roman"/>
          <w:color w:val="7B7B5E"/>
          <w:spacing w:val="0"/>
          <w:w w:val="76"/>
          <w:position w:val="46"/>
          <w:sz w:val="18"/>
          <w:szCs w:val="18"/>
        </w:rPr>
        <w:t>J</w:t>
      </w:r>
      <w:r>
        <w:rPr>
          <w:rFonts w:cs="Times New Roman" w:hAnsi="Times New Roman" w:eastAsia="Times New Roman" w:ascii="Times New Roman"/>
          <w:color w:val="4F5041"/>
          <w:spacing w:val="0"/>
          <w:w w:val="59"/>
          <w:position w:val="46"/>
          <w:sz w:val="18"/>
          <w:szCs w:val="18"/>
        </w:rPr>
        <w:t>e:</w:t>
      </w:r>
      <w:r>
        <w:rPr>
          <w:rFonts w:cs="Times New Roman" w:hAnsi="Times New Roman" w:eastAsia="Times New Roman" w:ascii="Times New Roman"/>
          <w:color w:val="3D3D3D"/>
          <w:spacing w:val="0"/>
          <w:w w:val="79"/>
          <w:position w:val="46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i/>
          <w:color w:val="121212"/>
          <w:spacing w:val="-56"/>
          <w:w w:val="30"/>
          <w:position w:val="0"/>
          <w:sz w:val="72"/>
          <w:szCs w:val="72"/>
        </w:rPr>
        <w:t>,</w:t>
      </w:r>
      <w:r>
        <w:rPr>
          <w:rFonts w:cs="Times New Roman" w:hAnsi="Times New Roman" w:eastAsia="Times New Roman" w:ascii="Times New Roman"/>
          <w:color w:val="4F5041"/>
          <w:spacing w:val="-22"/>
          <w:w w:val="155"/>
          <w:position w:val="46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i/>
          <w:color w:val="121212"/>
          <w:spacing w:val="-34"/>
          <w:w w:val="30"/>
          <w:position w:val="0"/>
          <w:sz w:val="72"/>
          <w:szCs w:val="72"/>
        </w:rPr>
        <w:t>,</w:t>
      </w:r>
      <w:r>
        <w:rPr>
          <w:rFonts w:cs="Times New Roman" w:hAnsi="Times New Roman" w:eastAsia="Times New Roman" w:ascii="Times New Roman"/>
          <w:color w:val="3D3D3D"/>
          <w:spacing w:val="-14"/>
          <w:w w:val="69"/>
          <w:position w:val="46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i/>
          <w:color w:val="121212"/>
          <w:spacing w:val="-19"/>
          <w:w w:val="30"/>
          <w:position w:val="0"/>
          <w:sz w:val="72"/>
          <w:szCs w:val="72"/>
        </w:rPr>
        <w:t>,</w:t>
      </w:r>
      <w:r>
        <w:rPr>
          <w:rFonts w:cs="Times New Roman" w:hAnsi="Times New Roman" w:eastAsia="Times New Roman" w:ascii="Times New Roman"/>
          <w:color w:val="3D3D3D"/>
          <w:spacing w:val="-44"/>
          <w:w w:val="79"/>
          <w:position w:val="46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i/>
          <w:color w:val="212121"/>
          <w:spacing w:val="0"/>
          <w:w w:val="14"/>
          <w:position w:val="0"/>
          <w:sz w:val="72"/>
          <w:szCs w:val="72"/>
        </w:rPr>
        <w:t>,</w:t>
      </w:r>
      <w:r>
        <w:rPr>
          <w:rFonts w:cs="Times New Roman" w:hAnsi="Times New Roman" w:eastAsia="Times New Roman" w:ascii="Times New Roman"/>
          <w:i/>
          <w:color w:val="121212"/>
          <w:spacing w:val="-163"/>
          <w:w w:val="49"/>
          <w:position w:val="0"/>
          <w:sz w:val="72"/>
          <w:szCs w:val="72"/>
        </w:rPr>
        <w:t>_</w:t>
      </w:r>
      <w:r>
        <w:rPr>
          <w:rFonts w:cs="Times New Roman" w:hAnsi="Times New Roman" w:eastAsia="Times New Roman" w:ascii="Times New Roman"/>
          <w:color w:val="4F5041"/>
          <w:spacing w:val="0"/>
          <w:w w:val="126"/>
          <w:position w:val="46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color w:val="2A2A56"/>
          <w:spacing w:val="0"/>
          <w:w w:val="38"/>
          <w:position w:val="46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color w:val="2A2A56"/>
          <w:spacing w:val="-3"/>
          <w:w w:val="100"/>
          <w:position w:val="46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85"/>
          <w:position w:val="46"/>
          <w:sz w:val="16"/>
          <w:szCs w:val="16"/>
        </w:rPr>
        <w:t>bolovanis</w:t>
      </w:r>
      <w:r>
        <w:rPr>
          <w:rFonts w:cs="Times New Roman" w:hAnsi="Times New Roman" w:eastAsia="Times New Roman" w:ascii="Times New Roman"/>
          <w:color w:val="000000"/>
          <w:spacing w:val="0"/>
          <w:w w:val="85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000000"/>
          <w:spacing w:val="27"/>
          <w:w w:val="85"/>
          <w:position w:val="4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85"/>
          <w:position w:val="46"/>
          <w:sz w:val="16"/>
          <w:szCs w:val="16"/>
        </w:rPr>
        <w:t>in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lineRule="exact" w:line="1060"/>
        <w:ind w:left="67"/>
      </w:pPr>
      <w:r>
        <w:rPr>
          <w:rFonts w:cs="Arial" w:hAnsi="Arial" w:eastAsia="Arial" w:ascii="Arial"/>
          <w:i/>
          <w:color w:val="595921"/>
          <w:spacing w:val="-10"/>
          <w:w w:val="24"/>
          <w:position w:val="71"/>
          <w:sz w:val="22"/>
          <w:szCs w:val="22"/>
        </w:rPr>
        <w:t>.</w:t>
      </w:r>
      <w:r>
        <w:rPr>
          <w:rFonts w:cs="Arial" w:hAnsi="Arial" w:eastAsia="Arial" w:ascii="Arial"/>
          <w:color w:val="4F5041"/>
          <w:spacing w:val="-197"/>
          <w:w w:val="68"/>
          <w:position w:val="2"/>
          <w:sz w:val="110"/>
          <w:szCs w:val="110"/>
        </w:rPr>
        <w:t>;</w:t>
      </w:r>
      <w:r>
        <w:rPr>
          <w:rFonts w:cs="Arial" w:hAnsi="Arial" w:eastAsia="Arial" w:ascii="Arial"/>
          <w:i/>
          <w:color w:val="4F5041"/>
          <w:spacing w:val="0"/>
          <w:w w:val="131"/>
          <w:position w:val="71"/>
          <w:sz w:val="22"/>
          <w:szCs w:val="22"/>
        </w:rPr>
        <w:t>:</w:t>
      </w:r>
      <w:r>
        <w:rPr>
          <w:rFonts w:cs="Arial" w:hAnsi="Arial" w:eastAsia="Arial" w:ascii="Arial"/>
          <w:i/>
          <w:color w:val="4F5041"/>
          <w:spacing w:val="-43"/>
          <w:w w:val="131"/>
          <w:position w:val="71"/>
          <w:sz w:val="22"/>
          <w:szCs w:val="22"/>
        </w:rPr>
        <w:t>?</w:t>
      </w:r>
      <w:r>
        <w:rPr>
          <w:rFonts w:cs="Arial" w:hAnsi="Arial" w:eastAsia="Arial" w:ascii="Arial"/>
          <w:color w:val="4F5041"/>
          <w:spacing w:val="-164"/>
          <w:w w:val="68"/>
          <w:position w:val="2"/>
          <w:sz w:val="110"/>
          <w:szCs w:val="110"/>
        </w:rPr>
        <w:t>;</w:t>
      </w:r>
      <w:r>
        <w:rPr>
          <w:rFonts w:cs="Arial" w:hAnsi="Arial" w:eastAsia="Arial" w:ascii="Arial"/>
          <w:i/>
          <w:color w:val="595921"/>
          <w:spacing w:val="0"/>
          <w:w w:val="27"/>
          <w:position w:val="71"/>
          <w:sz w:val="22"/>
          <w:szCs w:val="22"/>
        </w:rPr>
        <w:t>·</w:t>
      </w:r>
      <w:r>
        <w:rPr>
          <w:rFonts w:cs="Arial" w:hAnsi="Arial" w:eastAsia="Arial" w:ascii="Arial"/>
          <w:i/>
          <w:color w:val="595921"/>
          <w:spacing w:val="-43"/>
          <w:w w:val="100"/>
          <w:position w:val="71"/>
          <w:sz w:val="22"/>
          <w:szCs w:val="22"/>
        </w:rPr>
        <w:t> </w:t>
      </w:r>
      <w:r>
        <w:rPr>
          <w:rFonts w:cs="Arial" w:hAnsi="Arial" w:eastAsia="Arial" w:ascii="Arial"/>
          <w:i/>
          <w:color w:val="595921"/>
          <w:spacing w:val="0"/>
          <w:w w:val="41"/>
          <w:position w:val="71"/>
          <w:sz w:val="22"/>
          <w:szCs w:val="22"/>
        </w:rPr>
        <w:t>..</w:t>
      </w:r>
      <w:r>
        <w:rPr>
          <w:rFonts w:cs="Arial" w:hAnsi="Arial" w:eastAsia="Arial" w:ascii="Arial"/>
          <w:i/>
          <w:color w:val="595921"/>
          <w:spacing w:val="-39"/>
          <w:w w:val="100"/>
          <w:position w:val="71"/>
          <w:sz w:val="22"/>
          <w:szCs w:val="22"/>
        </w:rPr>
        <w:t> </w:t>
      </w:r>
      <w:r>
        <w:rPr>
          <w:rFonts w:cs="Arial" w:hAnsi="Arial" w:eastAsia="Arial" w:ascii="Arial"/>
          <w:i/>
          <w:color w:val="3D3D3D"/>
          <w:spacing w:val="-6"/>
          <w:w w:val="99"/>
          <w:position w:val="71"/>
          <w:sz w:val="22"/>
          <w:szCs w:val="22"/>
        </w:rPr>
        <w:t>:</w:t>
      </w:r>
      <w:r>
        <w:rPr>
          <w:rFonts w:cs="Arial" w:hAnsi="Arial" w:eastAsia="Arial" w:ascii="Arial"/>
          <w:color w:val="4F5041"/>
          <w:spacing w:val="-6"/>
          <w:w w:val="68"/>
          <w:position w:val="2"/>
          <w:sz w:val="110"/>
          <w:szCs w:val="110"/>
        </w:rPr>
      </w:r>
      <w:r>
        <w:rPr>
          <w:rFonts w:cs="Arial" w:hAnsi="Arial" w:eastAsia="Arial" w:ascii="Arial"/>
          <w:color w:val="4F5041"/>
          <w:spacing w:val="-141"/>
          <w:w w:val="68"/>
          <w:position w:val="2"/>
          <w:sz w:val="110"/>
          <w:szCs w:val="110"/>
          <w:shadow/>
        </w:rPr>
        <w:t>;</w:t>
      </w:r>
      <w:r>
        <w:rPr>
          <w:rFonts w:cs="Arial" w:hAnsi="Arial" w:eastAsia="Arial" w:ascii="Arial"/>
          <w:color w:val="4F5041"/>
          <w:spacing w:val="-141"/>
          <w:w w:val="68"/>
          <w:position w:val="2"/>
          <w:sz w:val="110"/>
          <w:szCs w:val="110"/>
          <w:shadow/>
        </w:rPr>
      </w:r>
      <w:r>
        <w:rPr>
          <w:rFonts w:cs="Arial" w:hAnsi="Arial" w:eastAsia="Arial" w:ascii="Arial"/>
          <w:color w:val="4F5041"/>
          <w:spacing w:val="-141"/>
          <w:w w:val="68"/>
          <w:position w:val="2"/>
          <w:sz w:val="110"/>
          <w:szCs w:val="110"/>
        </w:rPr>
      </w:r>
      <w:r>
        <w:rPr>
          <w:rFonts w:cs="Arial" w:hAnsi="Arial" w:eastAsia="Arial" w:ascii="Arial"/>
          <w:color w:val="4F5041"/>
          <w:spacing w:val="-141"/>
          <w:w w:val="68"/>
          <w:position w:val="2"/>
          <w:sz w:val="110"/>
          <w:szCs w:val="110"/>
        </w:rPr>
      </w:r>
      <w:r>
        <w:rPr>
          <w:rFonts w:cs="Arial" w:hAnsi="Arial" w:eastAsia="Arial" w:ascii="Arial"/>
          <w:i/>
          <w:color w:val="595921"/>
          <w:spacing w:val="0"/>
          <w:w w:val="82"/>
          <w:position w:val="71"/>
          <w:sz w:val="22"/>
          <w:szCs w:val="22"/>
        </w:rPr>
        <w:t>·:</w:t>
      </w:r>
      <w:r>
        <w:rPr>
          <w:rFonts w:cs="Arial" w:hAnsi="Arial" w:eastAsia="Arial" w:ascii="Arial"/>
          <w:i/>
          <w:color w:val="595921"/>
          <w:spacing w:val="-30"/>
          <w:w w:val="100"/>
          <w:position w:val="71"/>
          <w:sz w:val="22"/>
          <w:szCs w:val="22"/>
        </w:rPr>
        <w:t> </w:t>
      </w:r>
      <w:r>
        <w:rPr>
          <w:rFonts w:cs="Arial" w:hAnsi="Arial" w:eastAsia="Arial" w:ascii="Arial"/>
          <w:color w:val="595921"/>
          <w:spacing w:val="-64"/>
          <w:w w:val="25"/>
          <w:position w:val="2"/>
          <w:sz w:val="110"/>
          <w:szCs w:val="110"/>
        </w:rPr>
        <w:t>;</w:t>
      </w:r>
      <w:r>
        <w:rPr>
          <w:rFonts w:cs="Arial" w:hAnsi="Arial" w:eastAsia="Arial" w:ascii="Arial"/>
          <w:i/>
          <w:color w:val="3D3D3D"/>
          <w:spacing w:val="0"/>
          <w:w w:val="49"/>
          <w:position w:val="71"/>
          <w:sz w:val="22"/>
          <w:szCs w:val="22"/>
        </w:rPr>
        <w:t>:</w:t>
      </w:r>
      <w:r>
        <w:rPr>
          <w:rFonts w:cs="Arial" w:hAnsi="Arial" w:eastAsia="Arial" w:ascii="Arial"/>
          <w:i/>
          <w:color w:val="4F5041"/>
          <w:spacing w:val="0"/>
          <w:w w:val="20"/>
          <w:position w:val="71"/>
          <w:sz w:val="22"/>
          <w:szCs w:val="22"/>
        </w:rPr>
        <w:t>·</w:t>
      </w:r>
      <w:r>
        <w:rPr>
          <w:rFonts w:cs="Arial" w:hAnsi="Arial" w:eastAsia="Arial" w:ascii="Arial"/>
          <w:i/>
          <w:color w:val="595921"/>
          <w:spacing w:val="0"/>
          <w:w w:val="27"/>
          <w:position w:val="71"/>
          <w:sz w:val="22"/>
          <w:szCs w:val="22"/>
        </w:rPr>
        <w:t>·</w:t>
      </w:r>
      <w:r>
        <w:rPr>
          <w:rFonts w:cs="Arial" w:hAnsi="Arial" w:eastAsia="Arial" w:ascii="Arial"/>
          <w:color w:val="4F5041"/>
          <w:spacing w:val="-27"/>
          <w:w w:val="9"/>
          <w:position w:val="2"/>
          <w:sz w:val="110"/>
          <w:szCs w:val="110"/>
        </w:rPr>
        <w:t>:</w:t>
      </w:r>
      <w:r>
        <w:rPr>
          <w:rFonts w:cs="Arial" w:hAnsi="Arial" w:eastAsia="Arial" w:ascii="Arial"/>
          <w:i/>
          <w:color w:val="2A2A56"/>
          <w:spacing w:val="0"/>
          <w:w w:val="12"/>
          <w:position w:val="71"/>
          <w:sz w:val="22"/>
          <w:szCs w:val="22"/>
        </w:rPr>
        <w:t>'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22"/>
          <w:szCs w:val="2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ind w:right="-44"/>
      </w:pPr>
      <w:r>
        <w:rPr>
          <w:rFonts w:cs="Times New Roman" w:hAnsi="Times New Roman" w:eastAsia="Times New Roman" w:ascii="Times New Roman"/>
          <w:color w:val="3D3D3D"/>
          <w:spacing w:val="0"/>
          <w:w w:val="72"/>
          <w:sz w:val="16"/>
          <w:szCs w:val="16"/>
        </w:rPr>
        <w:t>c:::::::JP'.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4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right="-41"/>
      </w:pP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6.00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right="-56"/>
      </w:pPr>
      <w:r>
        <w:rPr>
          <w:rFonts w:cs="Times New Roman" w:hAnsi="Times New Roman" w:eastAsia="Times New Roman" w:ascii="Times New Roman"/>
          <w:b/>
          <w:color w:val="4F5041"/>
          <w:spacing w:val="0"/>
          <w:w w:val="55"/>
          <w:sz w:val="10"/>
          <w:szCs w:val="10"/>
        </w:rPr>
        <w:t>&lt;"'"I</w:t>
      </w:r>
      <w:r>
        <w:rPr>
          <w:rFonts w:cs="Times New Roman" w:hAnsi="Times New Roman" w:eastAsia="Times New Roman" w:ascii="Times New Roman"/>
          <w:b/>
          <w:color w:val="4F5041"/>
          <w:spacing w:val="0"/>
          <w:w w:val="55"/>
          <w:sz w:val="10"/>
          <w:szCs w:val="10"/>
        </w:rPr>
        <w:t>        </w:t>
      </w:r>
      <w:r>
        <w:rPr>
          <w:rFonts w:cs="Times New Roman" w:hAnsi="Times New Roman" w:eastAsia="Times New Roman" w:ascii="Times New Roman"/>
          <w:b/>
          <w:color w:val="4F5041"/>
          <w:spacing w:val="6"/>
          <w:w w:val="55"/>
          <w:sz w:val="10"/>
          <w:szCs w:val="10"/>
        </w:rPr>
        <w:t> </w:t>
      </w:r>
      <w:r>
        <w:rPr>
          <w:rFonts w:cs="Arial" w:hAnsi="Arial" w:eastAsia="Arial" w:ascii="Arial"/>
          <w:color w:val="212121"/>
          <w:spacing w:val="0"/>
          <w:w w:val="55"/>
          <w:sz w:val="24"/>
          <w:szCs w:val="24"/>
        </w:rPr>
        <w:t>°"'</w:t>
      </w:r>
      <w:r>
        <w:rPr>
          <w:rFonts w:cs="Arial" w:hAnsi="Arial" w:eastAsia="Arial" w:ascii="Arial"/>
          <w:color w:val="212121"/>
          <w:spacing w:val="0"/>
          <w:w w:val="55"/>
          <w:sz w:val="24"/>
          <w:szCs w:val="24"/>
        </w:rPr>
        <w:t>  </w:t>
      </w:r>
      <w:r>
        <w:rPr>
          <w:rFonts w:cs="Arial" w:hAnsi="Arial" w:eastAsia="Arial" w:ascii="Arial"/>
          <w:color w:val="212121"/>
          <w:spacing w:val="34"/>
          <w:w w:val="55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4"/>
          <w:szCs w:val="14"/>
        </w:rPr>
        <w:t>-e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14"/>
          <w:szCs w:val="14"/>
        </w:rPr>
        <w:t>  </w:t>
      </w:r>
      <w:r>
        <w:rPr>
          <w:rFonts w:cs="Times New Roman" w:hAnsi="Times New Roman" w:eastAsia="Times New Roman" w:ascii="Times New Roman"/>
          <w:color w:val="212121"/>
          <w:spacing w:val="17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4"/>
          <w:szCs w:val="14"/>
        </w:rPr>
        <w:t>~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4"/>
          <w:szCs w:val="14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br w:type="column"/>
      </w: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30"/>
          <w:szCs w:val="30"/>
        </w:rPr>
        <w:jc w:val="left"/>
        <w:ind w:right="-65"/>
      </w:pPr>
      <w:r>
        <w:rPr>
          <w:rFonts w:cs="Arial" w:hAnsi="Arial" w:eastAsia="Arial" w:ascii="Arial"/>
          <w:color w:val="3D3D3D"/>
          <w:spacing w:val="-12"/>
          <w:w w:val="41"/>
          <w:sz w:val="30"/>
          <w:szCs w:val="30"/>
        </w:rPr>
        <w:t>.</w:t>
      </w:r>
      <w:r>
        <w:rPr>
          <w:rFonts w:cs="Times New Roman" w:hAnsi="Times New Roman" w:eastAsia="Times New Roman" w:ascii="Times New Roman"/>
          <w:color w:val="3D3D3D"/>
          <w:spacing w:val="-9"/>
          <w:w w:val="47"/>
          <w:position w:val="8"/>
          <w:sz w:val="18"/>
          <w:szCs w:val="18"/>
        </w:rPr>
        <w:t>.</w:t>
      </w:r>
      <w:r>
        <w:rPr>
          <w:rFonts w:cs="Arial" w:hAnsi="Arial" w:eastAsia="Arial" w:ascii="Arial"/>
          <w:color w:val="3D3D3D"/>
          <w:spacing w:val="-25"/>
          <w:w w:val="41"/>
          <w:position w:val="0"/>
          <w:sz w:val="30"/>
          <w:szCs w:val="30"/>
        </w:rPr>
        <w:t>.</w:t>
      </w:r>
      <w:r>
        <w:rPr>
          <w:rFonts w:cs="Times New Roman" w:hAnsi="Times New Roman" w:eastAsia="Times New Roman" w:ascii="Times New Roman"/>
          <w:color w:val="3D3D3D"/>
          <w:spacing w:val="3"/>
          <w:w w:val="47"/>
          <w:position w:val="8"/>
          <w:sz w:val="18"/>
          <w:szCs w:val="18"/>
        </w:rPr>
        <w:t>.</w:t>
      </w:r>
      <w:r>
        <w:rPr>
          <w:rFonts w:cs="Arial" w:hAnsi="Arial" w:eastAsia="Arial" w:ascii="Arial"/>
          <w:color w:val="3D3D3D"/>
          <w:spacing w:val="0"/>
          <w:w w:val="41"/>
          <w:position w:val="0"/>
          <w:sz w:val="30"/>
          <w:szCs w:val="30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0"/>
          <w:szCs w:val="3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3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4"/>
          <w:szCs w:val="24"/>
        </w:rPr>
        <w:jc w:val="left"/>
        <w:spacing w:lineRule="auto" w:line="154"/>
        <w:ind w:left="5" w:right="4625" w:hanging="5"/>
        <w:sectPr>
          <w:type w:val="continuous"/>
          <w:pgSz w:w="16840" w:h="11920" w:orient="landscape"/>
          <w:pgMar w:top="1280" w:bottom="280" w:left="420" w:right="400"/>
          <w:cols w:num="9" w:equalWidth="off">
            <w:col w:w="842" w:space="716"/>
            <w:col w:w="250" w:space="249"/>
            <w:col w:w="315" w:space="620"/>
            <w:col w:w="2277" w:space="219"/>
            <w:col w:w="434" w:space="199"/>
            <w:col w:w="245" w:space="470"/>
            <w:col w:w="842" w:space="209"/>
            <w:col w:w="103" w:space="3243"/>
            <w:col w:w="4787"/>
          </w:cols>
        </w:sectPr>
      </w:pPr>
      <w:r>
        <w:rPr>
          <w:rFonts w:cs="Arial" w:hAnsi="Arial" w:eastAsia="Arial" w:ascii="Arial"/>
          <w:color w:val="4F5041"/>
          <w:spacing w:val="0"/>
          <w:w w:val="100"/>
          <w:sz w:val="24"/>
          <w:szCs w:val="24"/>
        </w:rPr>
        <w:t>"'</w:t>
      </w:r>
      <w:r>
        <w:rPr>
          <w:rFonts w:cs="Arial" w:hAnsi="Arial" w:eastAsia="Arial" w:ascii="Arial"/>
          <w:color w:val="4F5041"/>
          <w:spacing w:val="0"/>
          <w:w w:val="100"/>
          <w:sz w:val="24"/>
          <w:szCs w:val="24"/>
        </w:rPr>
        <w:t> </w:t>
      </w:r>
      <w:r>
        <w:rPr>
          <w:rFonts w:cs="Arial" w:hAnsi="Arial" w:eastAsia="Arial" w:ascii="Arial"/>
          <w:color w:val="4F5041"/>
          <w:spacing w:val="0"/>
          <w:w w:val="47"/>
          <w:sz w:val="24"/>
          <w:szCs w:val="24"/>
        </w:rPr>
        <w:t>""'</w:t>
      </w:r>
      <w:r>
        <w:rPr>
          <w:rFonts w:cs="Arial" w:hAnsi="Arial" w:eastAsia="Arial" w:ascii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4" w:lineRule="exact" w:line="280"/>
        <w:sectPr>
          <w:type w:val="continuous"/>
          <w:pgSz w:w="16840" w:h="11920" w:orient="landscape"/>
          <w:pgMar w:top="1280" w:bottom="280" w:left="420" w:right="400"/>
        </w:sectPr>
      </w:pPr>
      <w:r>
        <w:rPr>
          <w:sz w:val="28"/>
          <w:szCs w:val="28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ind w:right="19"/>
      </w:pP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-9.00</w:t>
      </w: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  </w:t>
      </w:r>
      <w:r>
        <w:rPr>
          <w:rFonts w:cs="Times New Roman" w:hAnsi="Times New Roman" w:eastAsia="Times New Roman" w:ascii="Times New Roman"/>
          <w:color w:val="121212"/>
          <w:spacing w:val="4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18"/>
          <w:szCs w:val="18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sz w:val="18"/>
          <w:szCs w:val="18"/>
        </w:rPr>
        <w:jc w:val="left"/>
        <w:spacing w:before="5" w:lineRule="exact" w:line="180"/>
      </w:pPr>
      <w:r>
        <w:rPr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30"/>
          <w:szCs w:val="30"/>
        </w:rPr>
        <w:jc w:val="right"/>
      </w:pPr>
      <w:r>
        <w:rPr>
          <w:rFonts w:cs="Times New Roman" w:hAnsi="Times New Roman" w:eastAsia="Times New Roman" w:ascii="Times New Roman"/>
          <w:color w:val="3D3D3D"/>
          <w:spacing w:val="0"/>
          <w:w w:val="42"/>
          <w:sz w:val="30"/>
          <w:szCs w:val="30"/>
        </w:rPr>
        <w:t>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30"/>
          <w:szCs w:val="30"/>
        </w:rPr>
      </w:r>
    </w:p>
    <w:p>
      <w:pPr>
        <w:rPr>
          <w:sz w:val="16"/>
          <w:szCs w:val="16"/>
        </w:rPr>
        <w:jc w:val="left"/>
        <w:spacing w:before="7" w:lineRule="exact" w:line="160"/>
      </w:pPr>
      <w:r>
        <w:br w:type="column"/>
      </w: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lineRule="exact" w:line="80"/>
        <w:ind w:right="-44"/>
      </w:pPr>
      <w:r>
        <w:rPr>
          <w:rFonts w:cs="Times New Roman" w:hAnsi="Times New Roman" w:eastAsia="Times New Roman" w:ascii="Times New Roman"/>
          <w:color w:val="3D3D3D"/>
          <w:spacing w:val="0"/>
          <w:w w:val="89"/>
          <w:position w:val="-8"/>
          <w:sz w:val="16"/>
          <w:szCs w:val="16"/>
        </w:rPr>
        <w:t>*Fragmentde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position w:val="-8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color w:val="3D3D3D"/>
          <w:spacing w:val="6"/>
          <w:w w:val="89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121212"/>
          <w:spacing w:val="0"/>
          <w:w w:val="89"/>
          <w:position w:val="-8"/>
          <w:sz w:val="16"/>
          <w:szCs w:val="16"/>
        </w:rPr>
        <w:t>mai</w:t>
      </w:r>
      <w:r>
        <w:rPr>
          <w:rFonts w:cs="Times New Roman" w:hAnsi="Times New Roman" w:eastAsia="Times New Roman" w:ascii="Times New Roman"/>
          <w:color w:val="121212"/>
          <w:spacing w:val="14"/>
          <w:w w:val="89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121212"/>
          <w:spacing w:val="0"/>
          <w:w w:val="89"/>
          <w:position w:val="-8"/>
          <w:sz w:val="16"/>
          <w:szCs w:val="16"/>
        </w:rPr>
        <w:t>mari</w:t>
      </w:r>
      <w:r>
        <w:rPr>
          <w:rFonts w:cs="Times New Roman" w:hAnsi="Times New Roman" w:eastAsia="Times New Roman" w:ascii="Times New Roman"/>
          <w:color w:val="121212"/>
          <w:spacing w:val="15"/>
          <w:w w:val="89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8"/>
          <w:sz w:val="16"/>
          <w:szCs w:val="16"/>
        </w:rPr>
        <w:t>de</w:t>
      </w:r>
      <w:r>
        <w:rPr>
          <w:rFonts w:cs="Times New Roman" w:hAnsi="Times New Roman" w:eastAsia="Times New Roman" w:ascii="Times New Roman"/>
          <w:color w:val="3D3D3D"/>
          <w:spacing w:val="-9"/>
          <w:w w:val="100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8"/>
          <w:sz w:val="16"/>
          <w:szCs w:val="16"/>
        </w:rPr>
        <w:t>30</w:t>
      </w:r>
      <w:r>
        <w:rPr>
          <w:rFonts w:cs="Times New Roman" w:hAnsi="Times New Roman" w:eastAsia="Times New Roman" w:ascii="Times New Roman"/>
          <w:color w:val="3D3D3D"/>
          <w:spacing w:val="-10"/>
          <w:w w:val="100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121212"/>
          <w:spacing w:val="0"/>
          <w:w w:val="87"/>
          <w:position w:val="-8"/>
          <w:sz w:val="16"/>
          <w:szCs w:val="16"/>
        </w:rPr>
        <w:t>mm</w:t>
      </w:r>
      <w:r>
        <w:rPr>
          <w:rFonts w:cs="Times New Roman" w:hAnsi="Times New Roman" w:eastAsia="Times New Roman" w:ascii="Times New Roman"/>
          <w:color w:val="121212"/>
          <w:spacing w:val="12"/>
          <w:w w:val="87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121212"/>
          <w:spacing w:val="0"/>
          <w:w w:val="100"/>
          <w:position w:val="-8"/>
          <w:sz w:val="16"/>
          <w:szCs w:val="16"/>
        </w:rPr>
        <w:t>au</w:t>
      </w:r>
      <w:r>
        <w:rPr>
          <w:rFonts w:cs="Times New Roman" w:hAnsi="Times New Roman" w:eastAsia="Times New Roman" w:ascii="Times New Roman"/>
          <w:color w:val="121212"/>
          <w:spacing w:val="-9"/>
          <w:w w:val="100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121212"/>
          <w:spacing w:val="0"/>
          <w:w w:val="89"/>
          <w:position w:val="-8"/>
          <w:sz w:val="16"/>
          <w:szCs w:val="16"/>
        </w:rPr>
        <w:t>fost</w:t>
      </w:r>
      <w:r>
        <w:rPr>
          <w:rFonts w:cs="Times New Roman" w:hAnsi="Times New Roman" w:eastAsia="Times New Roman" w:ascii="Times New Roman"/>
          <w:color w:val="121212"/>
          <w:spacing w:val="10"/>
          <w:w w:val="89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121212"/>
          <w:spacing w:val="0"/>
          <w:w w:val="89"/>
          <w:position w:val="-8"/>
          <w:sz w:val="16"/>
          <w:szCs w:val="16"/>
        </w:rPr>
        <w:t>maruntite</w:t>
      </w:r>
      <w:r>
        <w:rPr>
          <w:rFonts w:cs="Times New Roman" w:hAnsi="Times New Roman" w:eastAsia="Times New Roman" w:ascii="Times New Roman"/>
          <w:color w:val="121212"/>
          <w:spacing w:val="33"/>
          <w:w w:val="89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121212"/>
          <w:spacing w:val="0"/>
          <w:w w:val="100"/>
          <w:position w:val="-8"/>
          <w:sz w:val="16"/>
          <w:szCs w:val="16"/>
        </w:rPr>
        <w:t>in</w:t>
      </w:r>
      <w:r>
        <w:rPr>
          <w:rFonts w:cs="Times New Roman" w:hAnsi="Times New Roman" w:eastAsia="Times New Roman" w:ascii="Times New Roman"/>
          <w:color w:val="121212"/>
          <w:spacing w:val="-15"/>
          <w:w w:val="100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121212"/>
          <w:spacing w:val="0"/>
          <w:w w:val="89"/>
          <w:position w:val="-8"/>
          <w:sz w:val="16"/>
          <w:szCs w:val="16"/>
        </w:rPr>
        <w:t>timpul</w:t>
      </w:r>
      <w:r>
        <w:rPr>
          <w:rFonts w:cs="Times New Roman" w:hAnsi="Times New Roman" w:eastAsia="Times New Roman" w:ascii="Times New Roman"/>
          <w:color w:val="121212"/>
          <w:spacing w:val="25"/>
          <w:w w:val="89"/>
          <w:position w:val="-8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position w:val="-8"/>
          <w:sz w:val="16"/>
          <w:szCs w:val="16"/>
        </w:rPr>
        <w:t>forajului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right"/>
        <w:spacing w:before="39" w:lineRule="exact" w:line="140"/>
        <w:ind w:right="377"/>
      </w:pPr>
      <w:r>
        <w:br w:type="column"/>
      </w:r>
      <w:r>
        <w:rPr>
          <w:rFonts w:cs="Arial" w:hAnsi="Arial" w:eastAsia="Arial" w:ascii="Arial"/>
          <w:color w:val="3D3D3D"/>
          <w:spacing w:val="0"/>
          <w:w w:val="60"/>
          <w:position w:val="-3"/>
          <w:sz w:val="16"/>
          <w:szCs w:val="16"/>
        </w:rPr>
        <w:t>·'·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Courier New" w:hAnsi="Courier New" w:eastAsia="Courier New" w:ascii="Courier New"/>
          <w:sz w:val="28"/>
          <w:szCs w:val="28"/>
        </w:rPr>
        <w:jc w:val="right"/>
        <w:spacing w:lineRule="exact" w:line="220"/>
        <w:ind w:right="211"/>
      </w:pPr>
      <w:r>
        <w:rPr>
          <w:rFonts w:cs="Courier New" w:hAnsi="Courier New" w:eastAsia="Courier New" w:ascii="Courier New"/>
          <w:i/>
          <w:color w:val="3D3D3D"/>
          <w:spacing w:val="0"/>
          <w:w w:val="61"/>
          <w:position w:val="1"/>
          <w:sz w:val="28"/>
          <w:szCs w:val="28"/>
        </w:rPr>
        <w:t>:\</w:t>
      </w:r>
      <w:r>
        <w:rPr>
          <w:rFonts w:cs="Courier New" w:hAnsi="Courier New" w:eastAsia="Courier New" w:ascii="Courier New"/>
          <w:color w:val="000000"/>
          <w:spacing w:val="0"/>
          <w:w w:val="100"/>
          <w:position w:val="0"/>
          <w:sz w:val="28"/>
          <w:szCs w:val="28"/>
        </w:rPr>
      </w:r>
    </w:p>
    <w:p>
      <w:pPr>
        <w:rPr>
          <w:rFonts w:cs="Arial" w:hAnsi="Arial" w:eastAsia="Arial" w:ascii="Arial"/>
          <w:sz w:val="14"/>
          <w:szCs w:val="14"/>
        </w:rPr>
        <w:jc w:val="right"/>
        <w:spacing w:lineRule="exact" w:line="100"/>
        <w:ind w:right="157"/>
      </w:pPr>
      <w:r>
        <w:rPr>
          <w:rFonts w:cs="Arial" w:hAnsi="Arial" w:eastAsia="Arial" w:ascii="Arial"/>
          <w:color w:val="3D3D3D"/>
          <w:spacing w:val="0"/>
          <w:w w:val="110"/>
          <w:sz w:val="14"/>
          <w:szCs w:val="14"/>
        </w:rPr>
        <w:t>'\</w:t>
      </w:r>
      <w:r>
        <w:rPr>
          <w:rFonts w:cs="Arial" w:hAnsi="Arial" w:eastAsia="Arial" w:ascii="Arial"/>
          <w:color w:val="000000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right"/>
        <w:spacing w:lineRule="exact" w:line="180"/>
        <w:ind w:right="106"/>
      </w:pPr>
      <w:r>
        <w:pict>
          <v:shape type="#_x0000_t202" style="position:absolute;margin-left:813.84pt;margin-top:11.1977pt;width:2.59219pt;height:7pt;mso-position-horizontal-relative:page;mso-position-vertical-relative:paragraph;z-index:-1614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14"/>
                      <w:szCs w:val="14"/>
                    </w:rPr>
                    <w:jc w:val="left"/>
                    <w:spacing w:lineRule="exact" w:line="140"/>
                    <w:ind w:right="-41"/>
                  </w:pPr>
                  <w:r>
                    <w:rPr>
                      <w:rFonts w:cs="Arial" w:hAnsi="Arial" w:eastAsia="Arial" w:ascii="Arial"/>
                      <w:color w:val="3D3D3D"/>
                      <w:spacing w:val="0"/>
                      <w:w w:val="79"/>
                      <w:sz w:val="14"/>
                      <w:szCs w:val="14"/>
                    </w:rPr>
                    <w:t>'I</w:t>
                  </w:r>
                  <w:r>
                    <w:rPr>
                      <w:rFonts w:cs="Arial" w:hAnsi="Arial" w:eastAsia="Arial" w:ascii="Arial"/>
                      <w:color w:val="00000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3D3D3D"/>
          <w:spacing w:val="0"/>
          <w:w w:val="87"/>
          <w:sz w:val="20"/>
          <w:szCs w:val="20"/>
        </w:rPr>
        <w:t>*</w:t>
      </w:r>
      <w:r>
        <w:rPr>
          <w:rFonts w:cs="Arial" w:hAnsi="Arial" w:eastAsia="Arial" w:ascii="Arial"/>
          <w:color w:val="3D3D3D"/>
          <w:spacing w:val="-15"/>
          <w:w w:val="8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49"/>
          <w:sz w:val="16"/>
          <w:szCs w:val="16"/>
        </w:rPr>
        <w:t>°':\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30"/>
          <w:szCs w:val="30"/>
        </w:rPr>
        <w:jc w:val="right"/>
        <w:spacing w:before="36" w:lineRule="exact" w:line="300"/>
        <w:ind w:left="-65" w:right="426"/>
        <w:sectPr>
          <w:type w:val="continuous"/>
          <w:pgSz w:w="16840" w:h="11920" w:orient="landscape"/>
          <w:pgMar w:top="1280" w:bottom="280" w:left="420" w:right="400"/>
          <w:cols w:num="3" w:equalWidth="off">
            <w:col w:w="861" w:space="2982"/>
            <w:col w:w="4206" w:space="3056"/>
            <w:col w:w="4915"/>
          </w:cols>
        </w:sectPr>
      </w:pP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3"/>
          <w:sz w:val="16"/>
          <w:szCs w:val="16"/>
        </w:rPr>
        <w:t>l'rdevare</w:t>
      </w:r>
      <w:r>
        <w:rPr>
          <w:rFonts w:cs="Times New Roman" w:hAnsi="Times New Roman" w:eastAsia="Times New Roman" w:ascii="Times New Roman"/>
          <w:color w:val="3D3D3D"/>
          <w:spacing w:val="12"/>
          <w:w w:val="100"/>
          <w:position w:val="-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position w:val="-3"/>
          <w:sz w:val="16"/>
          <w:szCs w:val="16"/>
        </w:rPr>
        <w:t>probe.</w:t>
      </w:r>
      <w:r>
        <w:rPr>
          <w:rFonts w:cs="Times New Roman" w:hAnsi="Times New Roman" w:eastAsia="Times New Roman" w:ascii="Times New Roman"/>
          <w:color w:val="3D3D3D"/>
          <w:spacing w:val="31"/>
          <w:w w:val="89"/>
          <w:position w:val="-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position w:val="-3"/>
          <w:sz w:val="16"/>
          <w:szCs w:val="16"/>
        </w:rPr>
        <w:t>SC</w:t>
      </w:r>
      <w:r>
        <w:rPr>
          <w:rFonts w:cs="Times New Roman" w:hAnsi="Times New Roman" w:eastAsia="Times New Roman" w:ascii="Times New Roman"/>
          <w:color w:val="3D3D3D"/>
          <w:spacing w:val="-10"/>
          <w:w w:val="100"/>
          <w:position w:val="-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8"/>
          <w:position w:val="-3"/>
          <w:sz w:val="16"/>
          <w:szCs w:val="16"/>
        </w:rPr>
        <w:t>l'a1.ygeo</w:t>
      </w:r>
      <w:r>
        <w:rPr>
          <w:rFonts w:cs="Times New Roman" w:hAnsi="Times New Roman" w:eastAsia="Times New Roman" w:ascii="Times New Roman"/>
          <w:color w:val="3D3D3D"/>
          <w:spacing w:val="10"/>
          <w:w w:val="88"/>
          <w:position w:val="-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8"/>
          <w:position w:val="-3"/>
          <w:sz w:val="16"/>
          <w:szCs w:val="16"/>
        </w:rPr>
        <w:t>l'roiect</w:t>
      </w:r>
      <w:r>
        <w:rPr>
          <w:rFonts w:cs="Times New Roman" w:hAnsi="Times New Roman" w:eastAsia="Times New Roman" w:ascii="Times New Roman"/>
          <w:color w:val="3D3D3D"/>
          <w:spacing w:val="0"/>
          <w:w w:val="88"/>
          <w:position w:val="-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5"/>
          <w:w w:val="88"/>
          <w:position w:val="-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47"/>
          <w:position w:val="-3"/>
          <w:sz w:val="16"/>
          <w:szCs w:val="16"/>
        </w:rPr>
        <w:t>SRilLt.::sSi·u~nxdku;;r::"iOJ1jii·~·</w:t>
      </w:r>
      <w:r>
        <w:rPr>
          <w:rFonts w:cs="Times New Roman" w:hAnsi="Times New Roman" w:eastAsia="Times New Roman" w:ascii="Times New Roman"/>
          <w:color w:val="3D3D3D"/>
          <w:spacing w:val="0"/>
          <w:w w:val="47"/>
          <w:position w:val="-3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color w:val="3D3D3D"/>
          <w:spacing w:val="2"/>
          <w:w w:val="47"/>
          <w:position w:val="-3"/>
          <w:sz w:val="16"/>
          <w:szCs w:val="16"/>
        </w:rPr>
        <w:t> </w:t>
      </w:r>
      <w:r>
        <w:rPr>
          <w:rFonts w:cs="Arial" w:hAnsi="Arial" w:eastAsia="Arial" w:ascii="Arial"/>
          <w:b/>
          <w:color w:val="4B4D80"/>
          <w:spacing w:val="0"/>
          <w:w w:val="102"/>
          <w:position w:val="-3"/>
          <w:sz w:val="30"/>
          <w:szCs w:val="30"/>
        </w:rPr>
        <w:t>~</w:t>
      </w:r>
      <w:r>
        <w:rPr>
          <w:rFonts w:cs="Arial" w:hAnsi="Arial" w:eastAsia="Arial" w:ascii="Arial"/>
          <w:b/>
          <w:color w:val="4B4D80"/>
          <w:spacing w:val="-1"/>
          <w:w w:val="102"/>
          <w:position w:val="-3"/>
          <w:sz w:val="30"/>
          <w:szCs w:val="30"/>
        </w:rPr>
        <w:t>~</w:t>
      </w:r>
      <w:r>
        <w:rPr>
          <w:rFonts w:cs="Arial" w:hAnsi="Arial" w:eastAsia="Arial" w:ascii="Arial"/>
          <w:b/>
          <w:color w:val="3D3D3D"/>
          <w:spacing w:val="0"/>
          <w:w w:val="102"/>
          <w:position w:val="-3"/>
          <w:sz w:val="30"/>
          <w:szCs w:val="30"/>
        </w:rPr>
        <w:t>~</w:t>
      </w:r>
      <w:r>
        <w:rPr>
          <w:rFonts w:cs="Arial" w:hAnsi="Arial" w:eastAsia="Arial" w:ascii="Arial"/>
          <w:b/>
          <w:color w:val="4B4D80"/>
          <w:spacing w:val="0"/>
          <w:w w:val="45"/>
          <w:position w:val="-3"/>
          <w:sz w:val="30"/>
          <w:szCs w:val="30"/>
        </w:rPr>
        <w:t>~::==</w:t>
      </w:r>
      <w:r>
        <w:rPr>
          <w:rFonts w:cs="Arial" w:hAnsi="Arial" w:eastAsia="Arial" w:ascii="Arial"/>
          <w:b/>
          <w:color w:val="4B4D80"/>
          <w:spacing w:val="-16"/>
          <w:w w:val="45"/>
          <w:position w:val="-3"/>
          <w:sz w:val="30"/>
          <w:szCs w:val="30"/>
        </w:rPr>
        <w:t>-</w:t>
      </w:r>
      <w:r>
        <w:rPr>
          <w:rFonts w:cs="Arial" w:hAnsi="Arial" w:eastAsia="Arial" w:ascii="Arial"/>
          <w:b/>
          <w:color w:val="3D3D3D"/>
          <w:spacing w:val="0"/>
          <w:w w:val="110"/>
          <w:position w:val="-3"/>
          <w:sz w:val="30"/>
          <w:szCs w:val="30"/>
        </w:rPr>
        <w:t>4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30"/>
          <w:szCs w:val="3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5"/>
        <w:ind w:left="113" w:right="-47"/>
      </w:pPr>
      <w:r>
        <w:rPr>
          <w:rFonts w:cs="Times New Roman" w:hAnsi="Times New Roman" w:eastAsia="Times New Roman" w:ascii="Times New Roman"/>
          <w:color w:val="121212"/>
          <w:spacing w:val="0"/>
          <w:w w:val="100"/>
          <w:sz w:val="18"/>
          <w:szCs w:val="18"/>
        </w:rPr>
        <w:t>-10.00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tabs>
          <w:tab w:pos="580" w:val="left"/>
        </w:tabs>
        <w:jc w:val="left"/>
        <w:spacing w:lineRule="exact" w:line="180"/>
        <w:ind w:right="-44"/>
      </w:pPr>
      <w:r>
        <w:br w:type="column"/>
      </w:r>
      <w:r>
        <w:rPr>
          <w:rFonts w:cs="Times New Roman" w:hAnsi="Times New Roman" w:eastAsia="Times New Roman" w:ascii="Times New Roman"/>
          <w:color w:val="3D3D3D"/>
          <w:w w:val="109"/>
          <w:sz w:val="16"/>
          <w:szCs w:val="16"/>
        </w:rPr>
        <w:t>_.._</w:t>
      </w:r>
      <w:r>
        <w:rPr>
          <w:rFonts w:cs="Times New Roman" w:hAnsi="Times New Roman" w:eastAsia="Times New Roman" w:ascii="Times New Roman"/>
          <w:color w:val="3D3D3D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-13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-13"/>
          <w:w w:val="99"/>
          <w:sz w:val="16"/>
          <w:szCs w:val="16"/>
        </w:rPr>
      </w:r>
      <w:r>
        <w:rPr>
          <w:rFonts w:cs="Times New Roman" w:hAnsi="Times New Roman" w:eastAsia="Times New Roman" w:ascii="Times New Roman"/>
          <w:color w:val="3D3D3D"/>
          <w:spacing w:val="0"/>
          <w:w w:val="99"/>
          <w:sz w:val="16"/>
          <w:szCs w:val="16"/>
          <w:u w:val="single" w:color="3C3C3C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  <w:u w:val="single" w:color="3C3C3C"/>
        </w:rPr>
        <w:tab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  <w:u w:val="single" w:color="3C3C3C"/>
        </w:rPr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lineRule="exact" w:line="300"/>
        <w:ind w:right="-65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24"/>
          <w:szCs w:val="24"/>
        </w:rPr>
        <w:t>--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4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62"/>
          <w:sz w:val="24"/>
          <w:szCs w:val="24"/>
        </w:rPr>
        <w:t>--</w:t>
      </w:r>
      <w:r>
        <w:rPr>
          <w:rFonts w:cs="Times New Roman" w:hAnsi="Times New Roman" w:eastAsia="Times New Roman" w:ascii="Times New Roman"/>
          <w:color w:val="4F5041"/>
          <w:spacing w:val="0"/>
          <w:w w:val="110"/>
          <w:sz w:val="24"/>
          <w:szCs w:val="24"/>
        </w:rPr>
        <w:t>-</w:t>
      </w:r>
      <w:r>
        <w:rPr>
          <w:rFonts w:cs="Times New Roman" w:hAnsi="Times New Roman" w:eastAsia="Times New Roman" w:ascii="Times New Roman"/>
          <w:color w:val="4F5041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4F5041"/>
          <w:spacing w:val="23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30"/>
          <w:szCs w:val="30"/>
        </w:rPr>
        <w:t>-·-</w:t>
      </w:r>
      <w:r>
        <w:rPr>
          <w:rFonts w:cs="Times New Roman" w:hAnsi="Times New Roman" w:eastAsia="Times New Roman" w:ascii="Times New Roman"/>
          <w:color w:val="3D3D3D"/>
          <w:spacing w:val="-12"/>
          <w:w w:val="89"/>
          <w:sz w:val="30"/>
          <w:szCs w:val="30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10"/>
          <w:sz w:val="24"/>
          <w:szCs w:val="24"/>
        </w:rPr>
        <w:t>--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before="5"/>
        <w:ind w:left="1618"/>
      </w:pPr>
      <w:r>
        <w:br w:type="column"/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lntocmit,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14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ing.</w:t>
      </w:r>
      <w:r>
        <w:rPr>
          <w:rFonts w:cs="Times New Roman" w:hAnsi="Times New Roman" w:eastAsia="Times New Roman" w:ascii="Times New Roman"/>
          <w:color w:val="3D3D3D"/>
          <w:spacing w:val="-1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89"/>
          <w:sz w:val="16"/>
          <w:szCs w:val="16"/>
        </w:rPr>
        <w:t>Bercea</w:t>
      </w:r>
      <w:r>
        <w:rPr>
          <w:rFonts w:cs="Times New Roman" w:hAnsi="Times New Roman" w:eastAsia="Times New Roman" w:ascii="Times New Roman"/>
          <w:color w:val="3D3D3D"/>
          <w:spacing w:val="25"/>
          <w:w w:val="8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100"/>
          <w:sz w:val="16"/>
          <w:szCs w:val="16"/>
        </w:rPr>
        <w:t>Stefanul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8"/>
          <w:szCs w:val="8"/>
        </w:rPr>
        <w:jc w:val="left"/>
        <w:spacing w:lineRule="exact" w:line="80"/>
      </w:pPr>
      <w:r>
        <w:rPr>
          <w:rFonts w:cs="Arial" w:hAnsi="Arial" w:eastAsia="Arial" w:ascii="Arial"/>
          <w:color w:val="212121"/>
          <w:w w:val="369"/>
          <w:sz w:val="8"/>
          <w:szCs w:val="8"/>
        </w:rPr>
        <w:t>-</w:t>
      </w:r>
      <w:r>
        <w:rPr>
          <w:rFonts w:cs="Arial" w:hAnsi="Arial" w:eastAsia="Arial" w:ascii="Arial"/>
          <w:color w:val="3D3D3D"/>
          <w:w w:val="382"/>
          <w:sz w:val="8"/>
          <w:szCs w:val="8"/>
        </w:rPr>
        <w:t>-~</w:t>
      </w:r>
      <w:r>
        <w:rPr>
          <w:rFonts w:cs="Arial" w:hAnsi="Arial" w:eastAsia="Arial" w:ascii="Arial"/>
          <w:color w:val="6E6E6E"/>
          <w:w w:val="110"/>
          <w:sz w:val="8"/>
          <w:szCs w:val="8"/>
        </w:rPr>
        <w:t>------</w:t>
      </w:r>
      <w:r>
        <w:rPr>
          <w:rFonts w:cs="Arial" w:hAnsi="Arial" w:eastAsia="Arial" w:ascii="Arial"/>
          <w:color w:val="6E6E6E"/>
          <w:w w:val="100"/>
          <w:sz w:val="8"/>
          <w:szCs w:val="8"/>
        </w:rPr>
        <w:t>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Arial" w:hAnsi="Arial" w:eastAsia="Arial" w:ascii="Arial"/>
          <w:color w:val="6E6E6E"/>
          <w:spacing w:val="-1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3D3D3D"/>
          <w:spacing w:val="0"/>
          <w:w w:val="55"/>
          <w:sz w:val="8"/>
          <w:szCs w:val="8"/>
        </w:rPr>
        <w:t>r</w:t>
      </w:r>
      <w:r>
        <w:rPr>
          <w:rFonts w:cs="Arial" w:hAnsi="Arial" w:eastAsia="Arial" w:ascii="Arial"/>
          <w:color w:val="4F5041"/>
          <w:spacing w:val="0"/>
          <w:w w:val="86"/>
          <w:sz w:val="8"/>
          <w:szCs w:val="8"/>
        </w:rPr>
        <w:t>"</w:t>
      </w:r>
      <w:r>
        <w:rPr>
          <w:rFonts w:cs="Arial" w:hAnsi="Arial" w:eastAsia="Arial" w:ascii="Arial"/>
          <w:color w:val="000000"/>
          <w:spacing w:val="0"/>
          <w:w w:val="100"/>
          <w:sz w:val="8"/>
          <w:szCs w:val="8"/>
        </w:rPr>
      </w:r>
    </w:p>
    <w:p>
      <w:pPr>
        <w:rPr>
          <w:rFonts w:cs="Times New Roman" w:hAnsi="Times New Roman" w:eastAsia="Times New Roman" w:ascii="Times New Roman"/>
          <w:sz w:val="12"/>
          <w:szCs w:val="12"/>
        </w:rPr>
        <w:jc w:val="right"/>
        <w:spacing w:lineRule="exact" w:line="120"/>
        <w:ind w:right="855"/>
      </w:pPr>
      <w:r>
        <w:rPr>
          <w:rFonts w:cs="Times New Roman" w:hAnsi="Times New Roman" w:eastAsia="Times New Roman" w:ascii="Times New Roman"/>
          <w:color w:val="3D3D3D"/>
          <w:w w:val="50"/>
          <w:sz w:val="14"/>
          <w:szCs w:val="14"/>
        </w:rPr>
        <w:t>..............</w:t>
      </w:r>
      <w:r>
        <w:rPr>
          <w:rFonts w:cs="Times New Roman" w:hAnsi="Times New Roman" w:eastAsia="Times New Roman" w:ascii="Times New Roman"/>
          <w:color w:val="6762B3"/>
          <w:w w:val="63"/>
          <w:sz w:val="14"/>
          <w:szCs w:val="14"/>
        </w:rPr>
        <w:t>.</w:t>
      </w:r>
      <w:r>
        <w:rPr>
          <w:rFonts w:cs="Times New Roman" w:hAnsi="Times New Roman" w:eastAsia="Times New Roman" w:ascii="Times New Roman"/>
          <w:color w:val="6762B3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color w:val="6762B3"/>
          <w:spacing w:val="13"/>
          <w:w w:val="100"/>
          <w:sz w:val="14"/>
          <w:szCs w:val="14"/>
        </w:rPr>
        <w:t> </w:t>
      </w:r>
      <w:r>
        <w:rPr>
          <w:rFonts w:cs="Arial" w:hAnsi="Arial" w:eastAsia="Arial" w:ascii="Arial"/>
          <w:color w:val="3D3D3D"/>
          <w:spacing w:val="0"/>
          <w:w w:val="100"/>
          <w:sz w:val="6"/>
          <w:szCs w:val="6"/>
        </w:rPr>
        <w:t>;</w:t>
      </w:r>
      <w:r>
        <w:rPr>
          <w:rFonts w:cs="Arial" w:hAnsi="Arial" w:eastAsia="Arial" w:ascii="Arial"/>
          <w:color w:val="3D3D3D"/>
          <w:spacing w:val="10"/>
          <w:w w:val="100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3D3D3D"/>
          <w:spacing w:val="0"/>
          <w:w w:val="55"/>
          <w:sz w:val="12"/>
          <w:szCs w:val="12"/>
        </w:rPr>
        <w:t>.....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2"/>
          <w:szCs w:val="12"/>
        </w:rPr>
      </w:r>
    </w:p>
    <w:sectPr>
      <w:type w:val="continuous"/>
      <w:pgSz w:w="16840" w:h="11920" w:orient="landscape"/>
      <w:pgMar w:top="1280" w:bottom="280" w:left="420" w:right="400"/>
      <w:cols w:num="4" w:equalWidth="off">
        <w:col w:w="578" w:space="139"/>
        <w:col w:w="596" w:space="220"/>
        <w:col w:w="1309" w:space="6640"/>
        <w:col w:w="6538"/>
      </w:cols>
    </w:sectPr>
  </w:body>
</w:document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223.8pt;margin-top:25.5886pt;width:169.864pt;height:13pt;mso-position-horizontal-relative:page;mso-position-vertical-relative:page;z-index:-1640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2"/>
                    <w:szCs w:val="22"/>
                  </w:rPr>
                  <w:jc w:val="left"/>
                  <w:spacing w:lineRule="exact" w:line="240"/>
                  <w:ind w:left="20" w:right="-33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2"/>
                    <w:szCs w:val="22"/>
                  </w:rPr>
                  <w:t>S.</w:t>
                </w:r>
                <w:r>
                  <w:rPr>
                    <w:rFonts w:cs="Times New Roman" w:hAnsi="Times New Roman" w:eastAsia="Times New Roman" w:ascii="Times New Roman"/>
                    <w:color w:val="606060"/>
                    <w:spacing w:val="0"/>
                    <w:w w:val="100"/>
                    <w:sz w:val="22"/>
                    <w:szCs w:val="22"/>
                  </w:rPr>
                  <w:t>C.</w:t>
                </w:r>
                <w:r>
                  <w:rPr>
                    <w:rFonts w:cs="Times New Roman" w:hAnsi="Times New Roman" w:eastAsia="Times New Roman" w:ascii="Times New Roman"/>
                    <w:color w:val="606060"/>
                    <w:spacing w:val="0"/>
                    <w:w w:val="100"/>
                    <w:sz w:val="22"/>
                    <w:szCs w:val="22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606060"/>
                    <w:spacing w:val="0"/>
                    <w:w w:val="100"/>
                    <w:sz w:val="22"/>
                    <w:szCs w:val="22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727272"/>
                    <w:spacing w:val="0"/>
                    <w:w w:val="100"/>
                    <w:sz w:val="22"/>
                    <w:szCs w:val="22"/>
                  </w:rPr>
                  <w:t>PAZYGEO</w:t>
                </w:r>
                <w:r>
                  <w:rPr>
                    <w:rFonts w:cs="Times New Roman" w:hAnsi="Times New Roman" w:eastAsia="Times New Roman" w:ascii="Times New Roman"/>
                    <w:color w:val="727272"/>
                    <w:spacing w:val="0"/>
                    <w:w w:val="100"/>
                    <w:sz w:val="22"/>
                    <w:szCs w:val="22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color w:val="727272"/>
                    <w:spacing w:val="8"/>
                    <w:w w:val="100"/>
                    <w:sz w:val="22"/>
                    <w:szCs w:val="22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727272"/>
                    <w:spacing w:val="0"/>
                    <w:w w:val="100"/>
                    <w:sz w:val="22"/>
                    <w:szCs w:val="22"/>
                  </w:rPr>
                  <w:t>PROIECT</w:t>
                </w:r>
                <w:r>
                  <w:rPr>
                    <w:rFonts w:cs="Times New Roman" w:hAnsi="Times New Roman" w:eastAsia="Times New Roman" w:ascii="Times New Roman"/>
                    <w:color w:val="727272"/>
                    <w:spacing w:val="0"/>
                    <w:w w:val="100"/>
                    <w:sz w:val="22"/>
                    <w:szCs w:val="22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color w:val="727272"/>
                    <w:spacing w:val="17"/>
                    <w:w w:val="100"/>
                    <w:sz w:val="22"/>
                    <w:szCs w:val="22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727272"/>
                    <w:spacing w:val="0"/>
                    <w:w w:val="100"/>
                    <w:sz w:val="22"/>
                    <w:szCs w:val="22"/>
                  </w:rPr>
                  <w:t>S.R.L.</w:t>
                </w:r>
                <w:r>
                  <w:rPr>
                    <w:rFonts w:cs="Times New Roman" w:hAnsi="Times New Roman" w:eastAsia="Times New Roman" w:ascii="Times New Roman"/>
                    <w:color w:val="000000"/>
                    <w:spacing w:val="0"/>
                    <w:w w:val="100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223.84pt;margin-top:26.7439pt;width:168.487pt;height:14pt;mso-position-horizontal-relative:page;mso-position-vertical-relative:page;z-index:-1639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4"/>
                    <w:szCs w:val="24"/>
                  </w:rPr>
                  <w:jc w:val="left"/>
                  <w:spacing w:lineRule="exact" w:line="260"/>
                  <w:ind w:left="20" w:right="-36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4"/>
                    <w:szCs w:val="24"/>
                  </w:rPr>
                  <w:t>S.C.</w:t>
                </w:r>
                <w:r>
                  <w:rPr>
                    <w:rFonts w:cs="Times New Roman" w:hAnsi="Times New Roman" w:eastAsia="Times New Roman" w:ascii="Times New Roman"/>
                    <w:spacing w:val="31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4"/>
                    <w:szCs w:val="24"/>
                  </w:rPr>
                  <w:t>PAZYGEO</w:t>
                </w:r>
                <w:r>
                  <w:rPr>
                    <w:rFonts w:cs="Times New Roman" w:hAnsi="Times New Roman" w:eastAsia="Times New Roman" w:ascii="Times New Roman"/>
                    <w:spacing w:val="15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4"/>
                    <w:szCs w:val="24"/>
                  </w:rPr>
                  <w:t>PROIECT</w:t>
                </w:r>
                <w:r>
                  <w:rPr>
                    <w:rFonts w:cs="Times New Roman" w:hAnsi="Times New Roman" w:eastAsia="Times New Roman" w:ascii="Times New Roman"/>
                    <w:spacing w:val="25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88"/>
                    <w:sz w:val="24"/>
                    <w:szCs w:val="24"/>
                  </w:rPr>
                  <w:t>S.R.L.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hd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Relationship Id="rId3" Type="http://schemas.openxmlformats.org/officeDocument/2006/relationships/hyperlink" Target="mailto:@J.l!.i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header" Target="header5.xml"/><Relationship Id="rId9" Type="http://schemas.openxmlformats.org/officeDocument/2006/relationships/header" Target="header6.xml"/><Relationship Id="rId10" Type="http://schemas.openxmlformats.org/officeDocument/2006/relationships/header" Target="header7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